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246D" w14:textId="2C9CD5CD" w:rsidR="00BB5E7C" w:rsidRPr="00F5045B" w:rsidRDefault="00F52DA1" w:rsidP="00BB5E7C">
      <w:pPr>
        <w:spacing w:before="120"/>
        <w:jc w:val="both"/>
        <w:rPr>
          <w:rFonts w:ascii="Times New Roman" w:hAnsi="Times New Roman"/>
          <w:b/>
        </w:rPr>
      </w:pPr>
      <w:r>
        <w:rPr>
          <w:rFonts w:ascii="Times New Roman" w:hAnsi="Times New Roman"/>
          <w:b/>
        </w:rPr>
        <w:t xml:space="preserve">  </w:t>
      </w:r>
      <w:r w:rsidR="00BB5E7C" w:rsidRPr="008D4AB9">
        <w:rPr>
          <w:rFonts w:ascii="Times New Roman" w:hAnsi="Times New Roman"/>
          <w:b/>
        </w:rPr>
        <w:t xml:space="preserve">Příloha č. </w:t>
      </w:r>
      <w:r w:rsidR="008711B1">
        <w:rPr>
          <w:rFonts w:ascii="Times New Roman" w:hAnsi="Times New Roman"/>
          <w:b/>
        </w:rPr>
        <w:t>3</w:t>
      </w:r>
      <w:r w:rsidR="005E6DAB">
        <w:rPr>
          <w:rFonts w:ascii="Times New Roman" w:hAnsi="Times New Roman"/>
          <w:b/>
        </w:rPr>
        <w:t xml:space="preserve"> </w:t>
      </w:r>
      <w:r w:rsidR="00BB5E7C" w:rsidRPr="00F5045B">
        <w:rPr>
          <w:rFonts w:ascii="Times New Roman" w:hAnsi="Times New Roman"/>
          <w:b/>
          <w:bCs/>
        </w:rPr>
        <w:t>Výzvy k podání nabídky</w:t>
      </w:r>
      <w:r w:rsidR="00BB5E7C">
        <w:rPr>
          <w:rFonts w:ascii="Times New Roman" w:hAnsi="Times New Roman"/>
          <w:b/>
          <w:bCs/>
        </w:rPr>
        <w:t xml:space="preserve"> </w:t>
      </w:r>
    </w:p>
    <w:p w14:paraId="047F350E" w14:textId="77777777" w:rsidR="00B702D2" w:rsidRPr="000B6260" w:rsidRDefault="00B702D2" w:rsidP="00402E9E">
      <w:pPr>
        <w:pStyle w:val="acnormal"/>
        <w:tabs>
          <w:tab w:val="left" w:pos="209"/>
        </w:tabs>
        <w:jc w:val="left"/>
        <w:rPr>
          <w:rFonts w:ascii="Arial" w:hAnsi="Arial" w:cs="Arial"/>
          <w:sz w:val="4"/>
          <w:szCs w:val="4"/>
        </w:rPr>
      </w:pPr>
    </w:p>
    <w:p w14:paraId="1F230A31" w14:textId="09D44913" w:rsidR="00072FD9" w:rsidRDefault="00022D53" w:rsidP="004F14F3">
      <w:pPr>
        <w:pStyle w:val="acnormal"/>
        <w:jc w:val="center"/>
        <w:rPr>
          <w:rFonts w:ascii="Arial" w:hAnsi="Arial" w:cs="Arial"/>
          <w:b/>
          <w:sz w:val="32"/>
          <w:szCs w:val="32"/>
          <w:u w:val="single"/>
        </w:rPr>
      </w:pPr>
      <w:r w:rsidRPr="00F832D7">
        <w:rPr>
          <w:rFonts w:ascii="Arial" w:hAnsi="Arial" w:cs="Arial"/>
          <w:b/>
          <w:sz w:val="32"/>
          <w:szCs w:val="32"/>
          <w:u w:val="single"/>
        </w:rPr>
        <w:t>R</w:t>
      </w:r>
      <w:r w:rsidR="00CC5257" w:rsidRPr="00F832D7">
        <w:rPr>
          <w:rFonts w:ascii="Arial" w:hAnsi="Arial" w:cs="Arial"/>
          <w:b/>
          <w:sz w:val="32"/>
          <w:szCs w:val="32"/>
          <w:u w:val="single"/>
        </w:rPr>
        <w:t xml:space="preserve">ámcová </w:t>
      </w:r>
      <w:r w:rsidR="00B55BD0" w:rsidRPr="00F832D7">
        <w:rPr>
          <w:rFonts w:ascii="Arial" w:hAnsi="Arial" w:cs="Arial"/>
          <w:b/>
          <w:sz w:val="32"/>
          <w:szCs w:val="32"/>
          <w:u w:val="single"/>
        </w:rPr>
        <w:t>dohoda</w:t>
      </w:r>
      <w:r w:rsidR="009D00C4">
        <w:rPr>
          <w:rFonts w:ascii="Arial" w:hAnsi="Arial" w:cs="Arial"/>
          <w:b/>
          <w:sz w:val="32"/>
          <w:szCs w:val="32"/>
          <w:u w:val="single"/>
        </w:rPr>
        <w:t xml:space="preserve"> na</w:t>
      </w:r>
      <w:r w:rsidR="00362102">
        <w:rPr>
          <w:rFonts w:ascii="Arial" w:hAnsi="Arial" w:cs="Arial"/>
          <w:b/>
          <w:sz w:val="32"/>
          <w:szCs w:val="32"/>
          <w:u w:val="single"/>
        </w:rPr>
        <w:t xml:space="preserve"> dodávky</w:t>
      </w:r>
      <w:r w:rsidRPr="00F832D7">
        <w:rPr>
          <w:rFonts w:ascii="Arial" w:hAnsi="Arial" w:cs="Arial"/>
          <w:b/>
          <w:sz w:val="32"/>
          <w:szCs w:val="32"/>
          <w:u w:val="single"/>
        </w:rPr>
        <w:t xml:space="preserve"> </w:t>
      </w:r>
      <w:r w:rsidR="00B1600F">
        <w:rPr>
          <w:rFonts w:ascii="Arial" w:hAnsi="Arial" w:cs="Arial"/>
          <w:b/>
          <w:sz w:val="32"/>
          <w:szCs w:val="32"/>
          <w:u w:val="single"/>
        </w:rPr>
        <w:t xml:space="preserve">výstražných </w:t>
      </w:r>
      <w:r w:rsidR="00F567F6">
        <w:rPr>
          <w:rFonts w:ascii="Arial" w:hAnsi="Arial" w:cs="Arial"/>
          <w:b/>
          <w:sz w:val="32"/>
          <w:szCs w:val="32"/>
          <w:u w:val="single"/>
        </w:rPr>
        <w:t xml:space="preserve">oděvů </w:t>
      </w:r>
    </w:p>
    <w:p w14:paraId="1E4AC4CE" w14:textId="77777777" w:rsidR="00CC5257" w:rsidRDefault="00022D53" w:rsidP="000B6260">
      <w:pPr>
        <w:pStyle w:val="acnormal"/>
        <w:spacing w:before="60" w:after="60"/>
        <w:jc w:val="center"/>
        <w:rPr>
          <w:rFonts w:ascii="Arial" w:hAnsi="Arial" w:cs="Arial"/>
          <w:b/>
          <w:sz w:val="32"/>
          <w:szCs w:val="32"/>
          <w:u w:val="single"/>
        </w:rPr>
      </w:pPr>
      <w:r w:rsidRPr="00F832D7">
        <w:rPr>
          <w:rFonts w:ascii="Arial" w:hAnsi="Arial" w:cs="Arial"/>
          <w:b/>
          <w:sz w:val="32"/>
          <w:szCs w:val="32"/>
          <w:u w:val="single"/>
        </w:rPr>
        <w:t xml:space="preserve">č. </w:t>
      </w:r>
      <w:r w:rsidR="00CB26F1">
        <w:rPr>
          <w:rFonts w:ascii="Arial" w:hAnsi="Arial" w:cs="Arial"/>
          <w:b/>
          <w:sz w:val="32"/>
          <w:szCs w:val="32"/>
          <w:u w:val="single"/>
        </w:rPr>
        <w:t>Kupujícího</w:t>
      </w:r>
      <w:r w:rsidR="00072FD9">
        <w:rPr>
          <w:rFonts w:ascii="Arial" w:hAnsi="Arial" w:cs="Arial"/>
          <w:b/>
          <w:sz w:val="32"/>
          <w:szCs w:val="32"/>
          <w:u w:val="single"/>
        </w:rPr>
        <w:t xml:space="preserve">: </w:t>
      </w:r>
      <w:r w:rsidR="00072FD9" w:rsidRPr="0095270B">
        <w:rPr>
          <w:rFonts w:ascii="Arial" w:hAnsi="Arial" w:cs="Arial"/>
          <w:b/>
          <w:sz w:val="32"/>
          <w:szCs w:val="32"/>
          <w:highlight w:val="lightGray"/>
          <w:u w:val="single"/>
        </w:rPr>
        <w:t>…………</w:t>
      </w:r>
      <w:r w:rsidR="00B55BD0" w:rsidRPr="0095270B">
        <w:rPr>
          <w:rFonts w:ascii="Arial" w:hAnsi="Arial" w:cs="Arial"/>
          <w:b/>
          <w:sz w:val="32"/>
          <w:szCs w:val="32"/>
          <w:highlight w:val="lightGray"/>
          <w:u w:val="single"/>
        </w:rPr>
        <w:t>……</w:t>
      </w:r>
      <w:r w:rsidR="00712561" w:rsidRPr="0095270B">
        <w:rPr>
          <w:rFonts w:ascii="Arial" w:hAnsi="Arial" w:cs="Arial"/>
          <w:b/>
          <w:sz w:val="32"/>
          <w:szCs w:val="32"/>
          <w:highlight w:val="lightGray"/>
          <w:u w:val="single"/>
        </w:rPr>
        <w:t>…</w:t>
      </w:r>
      <w:r w:rsidR="00E57A32" w:rsidRPr="0095270B">
        <w:rPr>
          <w:rFonts w:ascii="Arial" w:hAnsi="Arial" w:cs="Arial"/>
          <w:b/>
          <w:sz w:val="32"/>
          <w:szCs w:val="32"/>
          <w:highlight w:val="lightGray"/>
          <w:u w:val="single"/>
        </w:rPr>
        <w:t>.</w:t>
      </w:r>
      <w:r w:rsidR="00712561" w:rsidRPr="0095270B">
        <w:rPr>
          <w:rFonts w:ascii="Arial" w:hAnsi="Arial" w:cs="Arial"/>
          <w:b/>
          <w:sz w:val="32"/>
          <w:szCs w:val="32"/>
          <w:highlight w:val="lightGray"/>
          <w:u w:val="single"/>
        </w:rPr>
        <w:t>.</w:t>
      </w:r>
    </w:p>
    <w:p w14:paraId="356CE5DC" w14:textId="77777777" w:rsidR="00072FD9" w:rsidRPr="00F832D7" w:rsidRDefault="006F1EC7" w:rsidP="006F1EC7">
      <w:pPr>
        <w:pStyle w:val="acnormal"/>
        <w:spacing w:before="60" w:after="60"/>
        <w:jc w:val="center"/>
        <w:rPr>
          <w:rFonts w:ascii="Arial" w:hAnsi="Arial" w:cs="Arial"/>
          <w:b/>
          <w:sz w:val="32"/>
          <w:szCs w:val="32"/>
          <w:u w:val="single"/>
        </w:rPr>
      </w:pPr>
      <w:r>
        <w:rPr>
          <w:rFonts w:ascii="Arial" w:hAnsi="Arial" w:cs="Arial"/>
          <w:b/>
          <w:sz w:val="32"/>
          <w:szCs w:val="32"/>
          <w:u w:val="single"/>
        </w:rPr>
        <w:t xml:space="preserve">č. </w:t>
      </w:r>
      <w:r w:rsidR="000B560C">
        <w:rPr>
          <w:rFonts w:ascii="Arial" w:hAnsi="Arial" w:cs="Arial"/>
          <w:b/>
          <w:sz w:val="32"/>
          <w:szCs w:val="32"/>
          <w:u w:val="single"/>
        </w:rPr>
        <w:t>Prodávající</w:t>
      </w:r>
      <w:r>
        <w:rPr>
          <w:rFonts w:ascii="Arial" w:hAnsi="Arial" w:cs="Arial"/>
          <w:b/>
          <w:sz w:val="32"/>
          <w:szCs w:val="32"/>
          <w:u w:val="single"/>
        </w:rPr>
        <w:t xml:space="preserve">: </w:t>
      </w:r>
      <w:r w:rsidRPr="00072FD9">
        <w:rPr>
          <w:rFonts w:ascii="Arial" w:hAnsi="Arial" w:cs="Arial"/>
          <w:b/>
          <w:sz w:val="32"/>
          <w:szCs w:val="32"/>
          <w:highlight w:val="yellow"/>
          <w:u w:val="single"/>
        </w:rPr>
        <w:t>………………</w:t>
      </w:r>
      <w:r>
        <w:rPr>
          <w:rFonts w:ascii="Arial" w:hAnsi="Arial" w:cs="Arial"/>
          <w:b/>
          <w:sz w:val="32"/>
          <w:szCs w:val="32"/>
          <w:highlight w:val="yellow"/>
          <w:u w:val="single"/>
        </w:rPr>
        <w:t>….</w:t>
      </w:r>
      <w:r w:rsidRPr="00072FD9">
        <w:rPr>
          <w:rFonts w:ascii="Arial" w:hAnsi="Arial" w:cs="Arial"/>
          <w:b/>
          <w:sz w:val="32"/>
          <w:szCs w:val="32"/>
          <w:highlight w:val="yellow"/>
          <w:u w:val="single"/>
        </w:rPr>
        <w:t>……</w:t>
      </w:r>
    </w:p>
    <w:p w14:paraId="762175A7" w14:textId="77777777" w:rsidR="0022127F" w:rsidRDefault="0022127F" w:rsidP="0022127F">
      <w:pPr>
        <w:spacing w:before="240" w:after="120"/>
        <w:jc w:val="both"/>
        <w:rPr>
          <w:rFonts w:ascii="Arial" w:hAnsi="Arial" w:cs="Arial"/>
          <w:sz w:val="22"/>
        </w:rPr>
      </w:pPr>
      <w:r>
        <w:rPr>
          <w:rFonts w:ascii="Arial" w:hAnsi="Arial" w:cs="Arial"/>
          <w:sz w:val="22"/>
        </w:rPr>
        <w:t>uzavřená analogicky k ustanovení § 131</w:t>
      </w:r>
      <w:r w:rsidRPr="00F04A6E">
        <w:rPr>
          <w:rFonts w:ascii="Arial" w:hAnsi="Arial" w:cs="Arial"/>
          <w:sz w:val="22"/>
        </w:rPr>
        <w:t xml:space="preserve"> </w:t>
      </w:r>
      <w:r>
        <w:rPr>
          <w:rFonts w:ascii="Arial" w:hAnsi="Arial" w:cs="Arial"/>
          <w:sz w:val="22"/>
        </w:rPr>
        <w:t>zákona č. 134/201</w:t>
      </w:r>
      <w:r w:rsidRPr="00F04A6E">
        <w:rPr>
          <w:rFonts w:ascii="Arial" w:hAnsi="Arial" w:cs="Arial"/>
          <w:sz w:val="22"/>
        </w:rPr>
        <w:t>6 Sb.</w:t>
      </w:r>
      <w:r>
        <w:rPr>
          <w:rFonts w:ascii="Arial" w:hAnsi="Arial" w:cs="Arial"/>
          <w:sz w:val="22"/>
        </w:rPr>
        <w:t>,</w:t>
      </w:r>
      <w:r w:rsidRPr="00F04A6E">
        <w:rPr>
          <w:rFonts w:ascii="Arial" w:hAnsi="Arial" w:cs="Arial"/>
          <w:sz w:val="22"/>
        </w:rPr>
        <w:t xml:space="preserve"> o </w:t>
      </w:r>
      <w:r>
        <w:rPr>
          <w:rFonts w:ascii="Arial" w:hAnsi="Arial" w:cs="Arial"/>
          <w:sz w:val="22"/>
        </w:rPr>
        <w:t xml:space="preserve">zadávání </w:t>
      </w:r>
      <w:r w:rsidRPr="00F04A6E">
        <w:rPr>
          <w:rFonts w:ascii="Arial" w:hAnsi="Arial" w:cs="Arial"/>
          <w:sz w:val="22"/>
        </w:rPr>
        <w:t>veřejných zakáz</w:t>
      </w:r>
      <w:r>
        <w:rPr>
          <w:rFonts w:ascii="Arial" w:hAnsi="Arial" w:cs="Arial"/>
          <w:sz w:val="22"/>
        </w:rPr>
        <w:t>ek</w:t>
      </w:r>
      <w:r w:rsidRPr="00F04A6E">
        <w:rPr>
          <w:rFonts w:ascii="Arial" w:hAnsi="Arial" w:cs="Arial"/>
          <w:sz w:val="22"/>
        </w:rPr>
        <w:t>,</w:t>
      </w:r>
      <w:r w:rsidRPr="00F04A6E">
        <w:t xml:space="preserve"> </w:t>
      </w:r>
      <w:r>
        <w:rPr>
          <w:rFonts w:ascii="Arial" w:hAnsi="Arial" w:cs="Arial"/>
          <w:sz w:val="22"/>
        </w:rPr>
        <w:t xml:space="preserve">ve znění pozdějších předpisů (dále jen „zákon“), dle ustanovení § 2079 a násl. zákona č. 89/2012 Sb., občanský zákoník, ve znění pozdějších předpisů (dále jen „občanský zákoník“) </w:t>
      </w:r>
    </w:p>
    <w:p w14:paraId="5A6E946E" w14:textId="77777777" w:rsidR="00EF0BF5" w:rsidRPr="0047043C" w:rsidRDefault="000B560C" w:rsidP="00EF0BF5">
      <w:pPr>
        <w:spacing w:before="240" w:after="120"/>
        <w:jc w:val="both"/>
        <w:rPr>
          <w:rFonts w:ascii="Arial" w:hAnsi="Arial" w:cs="Arial"/>
          <w:sz w:val="22"/>
        </w:rPr>
      </w:pPr>
      <w:r w:rsidRPr="0047043C">
        <w:rPr>
          <w:rFonts w:ascii="Arial" w:hAnsi="Arial" w:cs="Arial"/>
          <w:sz w:val="22"/>
        </w:rPr>
        <w:t>mezi:</w:t>
      </w:r>
    </w:p>
    <w:p w14:paraId="5F41349F"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Správa železniční dopravní cesty, státní organizace</w:t>
      </w:r>
    </w:p>
    <w:p w14:paraId="638CB0D8"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Praha 1, Nové Město, Dlážděná 1003/7, PSČ 110 00</w:t>
      </w:r>
    </w:p>
    <w:p w14:paraId="27693CB1"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IČ</w:t>
      </w:r>
      <w:r w:rsidR="000B6260">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709</w:t>
      </w:r>
      <w:r w:rsidR="000B6260">
        <w:rPr>
          <w:rFonts w:ascii="Arial" w:hAnsi="Arial" w:cs="Arial"/>
          <w:sz w:val="22"/>
        </w:rPr>
        <w:t xml:space="preserve"> </w:t>
      </w:r>
      <w:r w:rsidRPr="0047043C">
        <w:rPr>
          <w:rFonts w:ascii="Arial" w:hAnsi="Arial" w:cs="Arial"/>
          <w:sz w:val="22"/>
        </w:rPr>
        <w:t>94</w:t>
      </w:r>
      <w:r w:rsidR="000B6260">
        <w:rPr>
          <w:rFonts w:ascii="Arial" w:hAnsi="Arial" w:cs="Arial"/>
          <w:sz w:val="22"/>
        </w:rPr>
        <w:t xml:space="preserve"> </w:t>
      </w:r>
      <w:r w:rsidRPr="0047043C">
        <w:rPr>
          <w:rFonts w:ascii="Arial" w:hAnsi="Arial" w:cs="Arial"/>
          <w:sz w:val="22"/>
        </w:rPr>
        <w:t>234</w:t>
      </w:r>
    </w:p>
    <w:p w14:paraId="0B4A0D33" w14:textId="77777777" w:rsidR="00D734CC" w:rsidRDefault="00D734CC" w:rsidP="000A5BC6">
      <w:pPr>
        <w:pStyle w:val="acnormal"/>
        <w:spacing w:line="240" w:lineRule="auto"/>
        <w:rPr>
          <w:rFonts w:ascii="Arial" w:hAnsi="Arial" w:cs="Arial"/>
          <w:sz w:val="22"/>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CZ70994234</w:t>
      </w:r>
    </w:p>
    <w:p w14:paraId="32E9082A" w14:textId="526DA9DC" w:rsidR="00306FC6" w:rsidRPr="0095270B" w:rsidRDefault="00306FC6" w:rsidP="000A5BC6">
      <w:pPr>
        <w:pStyle w:val="acnormal"/>
        <w:spacing w:line="240" w:lineRule="auto"/>
        <w:rPr>
          <w:rFonts w:ascii="Arial" w:hAnsi="Arial" w:cs="Arial"/>
          <w:sz w:val="22"/>
        </w:rPr>
      </w:pPr>
      <w:r w:rsidRPr="0095270B">
        <w:rPr>
          <w:rFonts w:ascii="Arial" w:hAnsi="Arial" w:cs="Arial"/>
          <w:sz w:val="22"/>
          <w:highlight w:val="lightGray"/>
        </w:rPr>
        <w:t>Bankovní spojení:</w:t>
      </w:r>
      <w:r w:rsidR="008711B1" w:rsidRPr="0095270B">
        <w:rPr>
          <w:rFonts w:ascii="Arial" w:hAnsi="Arial" w:cs="Arial"/>
          <w:sz w:val="22"/>
        </w:rPr>
        <w:tab/>
      </w:r>
      <w:r w:rsidR="008711B1" w:rsidRPr="0095270B">
        <w:rPr>
          <w:rFonts w:ascii="Arial" w:hAnsi="Arial" w:cs="Arial"/>
          <w:sz w:val="24"/>
          <w:szCs w:val="24"/>
        </w:rPr>
        <w:t>Česká národní banka</w:t>
      </w:r>
    </w:p>
    <w:p w14:paraId="30EAF44C" w14:textId="702B14E2" w:rsidR="00306FC6" w:rsidRPr="0047043C" w:rsidRDefault="0095270B" w:rsidP="000A5BC6">
      <w:pPr>
        <w:pStyle w:val="acnormal"/>
        <w:spacing w:line="240" w:lineRule="auto"/>
        <w:rPr>
          <w:rFonts w:ascii="Arial" w:hAnsi="Arial" w:cs="Arial"/>
          <w:sz w:val="22"/>
        </w:rPr>
      </w:pPr>
      <w:r>
        <w:rPr>
          <w:rFonts w:ascii="Arial" w:hAnsi="Arial" w:cs="Arial"/>
          <w:sz w:val="22"/>
          <w:highlight w:val="lightGray"/>
        </w:rPr>
        <w:t>Číslo účtu</w:t>
      </w:r>
      <w:r w:rsidR="00306FC6" w:rsidRPr="0095270B">
        <w:rPr>
          <w:rFonts w:ascii="Arial" w:hAnsi="Arial" w:cs="Arial"/>
          <w:sz w:val="22"/>
          <w:highlight w:val="lightGray"/>
        </w:rPr>
        <w:t>:</w:t>
      </w:r>
      <w:r w:rsidR="00306FC6" w:rsidRPr="0095270B">
        <w:rPr>
          <w:rFonts w:ascii="Arial" w:hAnsi="Arial" w:cs="Arial"/>
          <w:sz w:val="22"/>
        </w:rPr>
        <w:t xml:space="preserve"> </w:t>
      </w:r>
      <w:r w:rsidR="008711B1" w:rsidRPr="0095270B">
        <w:rPr>
          <w:rFonts w:ascii="Arial" w:hAnsi="Arial" w:cs="Arial"/>
          <w:sz w:val="22"/>
        </w:rPr>
        <w:tab/>
      </w:r>
      <w:r w:rsidR="008711B1" w:rsidRPr="0095270B">
        <w:rPr>
          <w:rFonts w:ascii="Arial" w:hAnsi="Arial" w:cs="Arial"/>
          <w:sz w:val="22"/>
        </w:rPr>
        <w:tab/>
      </w:r>
      <w:r w:rsidR="008711B1" w:rsidRPr="0095270B">
        <w:rPr>
          <w:rFonts w:ascii="Arial" w:hAnsi="Arial" w:cs="Arial"/>
          <w:sz w:val="24"/>
          <w:szCs w:val="24"/>
        </w:rPr>
        <w:t>14606011/0710</w:t>
      </w:r>
    </w:p>
    <w:p w14:paraId="40AAD490" w14:textId="77777777" w:rsidR="00D734CC" w:rsidRPr="0047043C" w:rsidRDefault="000A5BC6" w:rsidP="000A5BC6">
      <w:pPr>
        <w:pStyle w:val="acnormal"/>
        <w:spacing w:line="240" w:lineRule="auto"/>
        <w:rPr>
          <w:rFonts w:ascii="Arial" w:hAnsi="Arial" w:cs="Arial"/>
          <w:sz w:val="22"/>
        </w:rPr>
      </w:pPr>
      <w:r>
        <w:rPr>
          <w:rFonts w:ascii="Arial" w:hAnsi="Arial" w:cs="Arial"/>
          <w:sz w:val="22"/>
        </w:rPr>
        <w:t>Z</w:t>
      </w:r>
      <w:r w:rsidR="001D394C">
        <w:rPr>
          <w:rFonts w:ascii="Arial" w:hAnsi="Arial" w:cs="Arial"/>
          <w:sz w:val="22"/>
        </w:rPr>
        <w:t>apsá</w:t>
      </w:r>
      <w:r w:rsidR="00987103" w:rsidRPr="0047043C">
        <w:rPr>
          <w:rFonts w:ascii="Arial" w:hAnsi="Arial" w:cs="Arial"/>
          <w:sz w:val="22"/>
        </w:rPr>
        <w:t>n</w:t>
      </w:r>
      <w:r w:rsidR="001D394C">
        <w:rPr>
          <w:rFonts w:ascii="Arial" w:hAnsi="Arial" w:cs="Arial"/>
          <w:sz w:val="22"/>
        </w:rPr>
        <w:t>a</w:t>
      </w:r>
      <w:r w:rsidR="00D734CC" w:rsidRPr="0047043C">
        <w:rPr>
          <w:rFonts w:ascii="Arial" w:hAnsi="Arial" w:cs="Arial"/>
          <w:sz w:val="22"/>
        </w:rPr>
        <w:t xml:space="preserve"> v obchodním rejstříku </w:t>
      </w:r>
      <w:r w:rsidR="000B6260">
        <w:rPr>
          <w:rFonts w:ascii="Arial" w:hAnsi="Arial" w:cs="Arial"/>
          <w:sz w:val="22"/>
        </w:rPr>
        <w:t>vedeném Městským soudem v</w:t>
      </w:r>
      <w:r w:rsidR="001C7A89">
        <w:rPr>
          <w:rFonts w:ascii="Arial" w:hAnsi="Arial" w:cs="Arial"/>
          <w:sz w:val="22"/>
        </w:rPr>
        <w:t> </w:t>
      </w:r>
      <w:r w:rsidR="000B6260">
        <w:rPr>
          <w:rFonts w:ascii="Arial" w:hAnsi="Arial" w:cs="Arial"/>
          <w:sz w:val="22"/>
        </w:rPr>
        <w:t>Praze</w:t>
      </w:r>
      <w:r w:rsidR="001C7A89">
        <w:rPr>
          <w:rFonts w:ascii="Arial" w:hAnsi="Arial" w:cs="Arial"/>
          <w:sz w:val="22"/>
        </w:rPr>
        <w:t>, oddíl A, vložka</w:t>
      </w:r>
      <w:r w:rsidR="00D734CC" w:rsidRPr="0047043C">
        <w:rPr>
          <w:rFonts w:ascii="Arial" w:hAnsi="Arial" w:cs="Arial"/>
          <w:sz w:val="22"/>
        </w:rPr>
        <w:t xml:space="preserve"> 48384</w:t>
      </w:r>
    </w:p>
    <w:p w14:paraId="74A960B1" w14:textId="2878FACF" w:rsidR="00D734CC" w:rsidRPr="0047043C" w:rsidRDefault="00D734CC" w:rsidP="00533377">
      <w:pPr>
        <w:pStyle w:val="acnormal"/>
        <w:spacing w:line="240" w:lineRule="auto"/>
        <w:ind w:left="2124" w:hanging="2124"/>
        <w:rPr>
          <w:rFonts w:ascii="Arial" w:hAnsi="Arial" w:cs="Arial"/>
          <w:sz w:val="22"/>
        </w:rPr>
      </w:pPr>
      <w:r w:rsidRPr="0047043C">
        <w:rPr>
          <w:rFonts w:ascii="Arial" w:hAnsi="Arial" w:cs="Arial"/>
          <w:sz w:val="22"/>
        </w:rPr>
        <w:t>Zastoupena:</w:t>
      </w:r>
      <w:r w:rsidR="00640C8A">
        <w:rPr>
          <w:rFonts w:ascii="Arial" w:hAnsi="Arial" w:cs="Arial"/>
          <w:sz w:val="22"/>
        </w:rPr>
        <w:tab/>
      </w:r>
      <w:r w:rsidR="008711B1" w:rsidRPr="008711B1">
        <w:rPr>
          <w:rFonts w:ascii="Arial" w:hAnsi="Arial" w:cs="Arial"/>
          <w:sz w:val="22"/>
        </w:rPr>
        <w:t>Ing. Marcelou Pernicovou, náměstkyní GŘ pro provozuschopnost dráhy</w:t>
      </w:r>
    </w:p>
    <w:p w14:paraId="20EF51FA" w14:textId="77777777" w:rsidR="00CC5257" w:rsidRPr="0047043C" w:rsidRDefault="00D734CC" w:rsidP="000A5BC6">
      <w:pPr>
        <w:pStyle w:val="acnormal"/>
        <w:spacing w:line="240" w:lineRule="auto"/>
        <w:rPr>
          <w:rFonts w:ascii="Arial" w:hAnsi="Arial" w:cs="Arial"/>
          <w:sz w:val="22"/>
        </w:rPr>
      </w:pPr>
      <w:r w:rsidRPr="0047043C">
        <w:rPr>
          <w:rFonts w:ascii="Arial" w:hAnsi="Arial" w:cs="Arial"/>
          <w:sz w:val="22"/>
        </w:rPr>
        <w:t>Adresa pro doručování písemností:</w:t>
      </w:r>
      <w:r w:rsidR="00ED4450">
        <w:rPr>
          <w:rFonts w:ascii="Arial" w:hAnsi="Arial" w:cs="Arial"/>
          <w:sz w:val="22"/>
        </w:rPr>
        <w:t xml:space="preserve"> </w:t>
      </w:r>
      <w:r w:rsidRPr="0047043C">
        <w:rPr>
          <w:rFonts w:ascii="Arial" w:hAnsi="Arial" w:cs="Arial"/>
          <w:sz w:val="22"/>
        </w:rPr>
        <w:t>Praha 1, Nové Město, Dlážděná 1003/7, PSČ 110 00</w:t>
      </w:r>
    </w:p>
    <w:p w14:paraId="1828980C" w14:textId="77777777" w:rsidR="00CC5257" w:rsidRDefault="00CC5257" w:rsidP="000A5BC6">
      <w:pPr>
        <w:pStyle w:val="acnormal"/>
        <w:spacing w:line="240" w:lineRule="auto"/>
        <w:rPr>
          <w:rFonts w:ascii="Arial" w:hAnsi="Arial" w:cs="Arial"/>
          <w:sz w:val="22"/>
        </w:rPr>
      </w:pPr>
      <w:r w:rsidRPr="0047043C">
        <w:rPr>
          <w:rFonts w:ascii="Arial" w:hAnsi="Arial" w:cs="Arial"/>
          <w:sz w:val="22"/>
        </w:rPr>
        <w:t>jako „</w:t>
      </w:r>
      <w:r w:rsidR="00CB26F1">
        <w:rPr>
          <w:rFonts w:ascii="Arial" w:hAnsi="Arial" w:cs="Arial"/>
          <w:sz w:val="22"/>
        </w:rPr>
        <w:t>Kupující</w:t>
      </w:r>
      <w:r w:rsidRPr="0047043C">
        <w:rPr>
          <w:rFonts w:ascii="Arial" w:hAnsi="Arial" w:cs="Arial"/>
          <w:sz w:val="22"/>
        </w:rPr>
        <w:t>“ na straně jedné</w:t>
      </w:r>
    </w:p>
    <w:p w14:paraId="71DA9673" w14:textId="77777777" w:rsidR="00F265E8" w:rsidRDefault="00CC5257" w:rsidP="000A5BC6">
      <w:pPr>
        <w:pStyle w:val="acnormal"/>
        <w:spacing w:line="240" w:lineRule="auto"/>
        <w:rPr>
          <w:rFonts w:ascii="Arial" w:hAnsi="Arial" w:cs="Arial"/>
          <w:sz w:val="22"/>
        </w:rPr>
      </w:pPr>
      <w:r w:rsidRPr="0047043C">
        <w:rPr>
          <w:rFonts w:ascii="Arial" w:hAnsi="Arial" w:cs="Arial"/>
          <w:sz w:val="22"/>
        </w:rPr>
        <w:t xml:space="preserve">a </w:t>
      </w:r>
    </w:p>
    <w:p w14:paraId="69CAB21C" w14:textId="77777777" w:rsidR="00E3610E" w:rsidRPr="000A5BC6" w:rsidRDefault="00E3610E" w:rsidP="000A5BC6">
      <w:pPr>
        <w:pStyle w:val="acnormal"/>
        <w:spacing w:line="240" w:lineRule="auto"/>
        <w:rPr>
          <w:rFonts w:ascii="Arial" w:hAnsi="Arial" w:cs="Arial"/>
          <w:szCs w:val="16"/>
        </w:rPr>
      </w:pPr>
    </w:p>
    <w:p w14:paraId="201FD196" w14:textId="77777777" w:rsidR="00CC5257" w:rsidRPr="0047043C" w:rsidRDefault="00402E9E"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174612">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r w:rsidR="00E5485A">
        <w:rPr>
          <w:rFonts w:ascii="Arial" w:hAnsi="Arial" w:cs="Arial"/>
          <w:sz w:val="22"/>
          <w:highlight w:val="yellow"/>
        </w:rPr>
        <w:t>..</w:t>
      </w:r>
      <w:r w:rsidR="00B55BD0" w:rsidRPr="00B55BD0">
        <w:rPr>
          <w:rFonts w:ascii="Arial" w:hAnsi="Arial" w:cs="Arial"/>
          <w:sz w:val="22"/>
          <w:highlight w:val="yellow"/>
        </w:rPr>
        <w:t>.</w:t>
      </w:r>
      <w:r w:rsidR="008D7572" w:rsidRPr="0047043C">
        <w:rPr>
          <w:rFonts w:ascii="Arial" w:hAnsi="Arial" w:cs="Arial"/>
          <w:sz w:val="22"/>
        </w:rPr>
        <w:tab/>
      </w:r>
    </w:p>
    <w:p w14:paraId="7FB8332B"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p>
    <w:p w14:paraId="588FE3FE"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IČ</w:t>
      </w:r>
      <w:r w:rsidR="00E3610E">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p>
    <w:p w14:paraId="232A6C5B"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p>
    <w:p w14:paraId="2D8B93CF" w14:textId="77777777" w:rsidR="008D7572" w:rsidRPr="00B55BD0" w:rsidRDefault="008D7572" w:rsidP="000A5BC6">
      <w:pPr>
        <w:spacing w:before="120" w:after="120" w:line="240" w:lineRule="auto"/>
        <w:rPr>
          <w:rFonts w:ascii="Arial" w:hAnsi="Arial" w:cs="Arial"/>
          <w:color w:val="000000"/>
          <w:sz w:val="22"/>
          <w:highlight w:val="yellow"/>
        </w:rPr>
      </w:pPr>
      <w:r w:rsidRPr="0047043C">
        <w:rPr>
          <w:rFonts w:ascii="Arial" w:hAnsi="Arial" w:cs="Arial"/>
          <w:sz w:val="22"/>
        </w:rPr>
        <w:t>Bankovní spojení:</w:t>
      </w:r>
      <w:r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r w:rsidR="00AD7B17">
        <w:rPr>
          <w:rFonts w:ascii="Arial" w:hAnsi="Arial" w:cs="Arial"/>
          <w:sz w:val="22"/>
          <w:highlight w:val="yellow"/>
        </w:rPr>
        <w:t>…….</w:t>
      </w:r>
      <w:r w:rsidR="00B55BD0" w:rsidRPr="00B55BD0">
        <w:rPr>
          <w:rFonts w:ascii="Arial" w:hAnsi="Arial" w:cs="Arial"/>
          <w:sz w:val="22"/>
          <w:highlight w:val="yellow"/>
        </w:rPr>
        <w:t>…</w:t>
      </w:r>
    </w:p>
    <w:p w14:paraId="5EB2413E" w14:textId="77777777" w:rsidR="008D7572" w:rsidRPr="00B55BD0" w:rsidRDefault="00B55BD0" w:rsidP="000A5BC6">
      <w:pPr>
        <w:spacing w:before="120" w:after="120" w:line="240" w:lineRule="auto"/>
        <w:rPr>
          <w:rFonts w:ascii="Arial" w:hAnsi="Arial" w:cs="Arial"/>
          <w:color w:val="000000"/>
          <w:sz w:val="22"/>
          <w:highlight w:val="yellow"/>
        </w:rPr>
      </w:pPr>
      <w:r>
        <w:rPr>
          <w:rFonts w:ascii="Arial" w:hAnsi="Arial" w:cs="Arial"/>
          <w:color w:val="000000"/>
          <w:sz w:val="22"/>
        </w:rPr>
        <w:t>Číslo účtu:</w:t>
      </w:r>
      <w:r>
        <w:rPr>
          <w:rFonts w:ascii="Arial" w:hAnsi="Arial" w:cs="Arial"/>
          <w:color w:val="000000"/>
          <w:sz w:val="22"/>
        </w:rPr>
        <w:tab/>
      </w:r>
      <w:r>
        <w:rPr>
          <w:rFonts w:ascii="Arial" w:hAnsi="Arial" w:cs="Arial"/>
          <w:color w:val="000000"/>
          <w:sz w:val="22"/>
        </w:rPr>
        <w:tab/>
      </w:r>
      <w:r w:rsidRPr="00B55BD0">
        <w:rPr>
          <w:rFonts w:ascii="Arial" w:hAnsi="Arial" w:cs="Arial"/>
          <w:color w:val="000000"/>
          <w:sz w:val="22"/>
          <w:highlight w:val="yellow"/>
        </w:rPr>
        <w:t>……</w:t>
      </w:r>
      <w:r w:rsidR="00E3610E">
        <w:rPr>
          <w:rFonts w:ascii="Arial" w:hAnsi="Arial" w:cs="Arial"/>
          <w:color w:val="000000"/>
          <w:sz w:val="22"/>
          <w:highlight w:val="yellow"/>
        </w:rPr>
        <w:t>……………………………</w:t>
      </w:r>
      <w:r w:rsidRPr="00B55BD0">
        <w:rPr>
          <w:rFonts w:ascii="Arial" w:hAnsi="Arial" w:cs="Arial"/>
          <w:color w:val="000000"/>
          <w:sz w:val="22"/>
          <w:highlight w:val="yellow"/>
        </w:rPr>
        <w:t>…….</w:t>
      </w:r>
    </w:p>
    <w:p w14:paraId="777DC794" w14:textId="77777777" w:rsidR="00402E9E" w:rsidRPr="0047043C" w:rsidRDefault="000A5BC6" w:rsidP="000A5BC6">
      <w:pPr>
        <w:pStyle w:val="acnormal"/>
        <w:spacing w:line="240" w:lineRule="auto"/>
        <w:rPr>
          <w:rFonts w:ascii="Arial" w:hAnsi="Arial" w:cs="Arial"/>
          <w:sz w:val="22"/>
        </w:rPr>
      </w:pPr>
      <w:r>
        <w:rPr>
          <w:rFonts w:ascii="Arial" w:hAnsi="Arial" w:cs="Arial"/>
          <w:sz w:val="22"/>
        </w:rPr>
        <w:t>Z</w:t>
      </w:r>
      <w:r w:rsidR="001C7A89">
        <w:rPr>
          <w:rFonts w:ascii="Arial" w:hAnsi="Arial" w:cs="Arial"/>
          <w:sz w:val="22"/>
        </w:rPr>
        <w:t>apsá</w:t>
      </w:r>
      <w:r w:rsidR="00402E9E" w:rsidRPr="0047043C">
        <w:rPr>
          <w:rFonts w:ascii="Arial" w:hAnsi="Arial" w:cs="Arial"/>
          <w:sz w:val="22"/>
        </w:rPr>
        <w:t>n</w:t>
      </w:r>
      <w:r w:rsidR="00211202" w:rsidRPr="0047043C">
        <w:rPr>
          <w:rFonts w:ascii="Arial" w:hAnsi="Arial" w:cs="Arial"/>
          <w:sz w:val="22"/>
        </w:rPr>
        <w:t xml:space="preserve"> v obchodním rejstříku vedeném</w:t>
      </w:r>
      <w:r w:rsidR="00174612">
        <w:rPr>
          <w:rFonts w:ascii="Arial" w:hAnsi="Arial" w:cs="Arial"/>
          <w:sz w:val="22"/>
        </w:rPr>
        <w:t xml:space="preserve"> </w:t>
      </w:r>
      <w:r>
        <w:rPr>
          <w:rFonts w:ascii="Arial" w:hAnsi="Arial" w:cs="Arial"/>
          <w:sz w:val="22"/>
          <w:highlight w:val="yellow"/>
        </w:rPr>
        <w:t>…</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oddíl </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vložka </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p>
    <w:p w14:paraId="2F5E73B9" w14:textId="77777777" w:rsidR="00CC5257" w:rsidRPr="0047043C" w:rsidRDefault="000A5BC6" w:rsidP="000A5BC6">
      <w:pPr>
        <w:pStyle w:val="acnormalbold"/>
        <w:spacing w:line="240" w:lineRule="auto"/>
        <w:rPr>
          <w:rFonts w:ascii="Arial" w:hAnsi="Arial" w:cs="Arial"/>
          <w:b w:val="0"/>
          <w:sz w:val="22"/>
        </w:rPr>
      </w:pPr>
      <w:r>
        <w:rPr>
          <w:rFonts w:ascii="Arial" w:hAnsi="Arial" w:cs="Arial"/>
          <w:b w:val="0"/>
          <w:sz w:val="22"/>
        </w:rPr>
        <w:t>Zastoupen</w:t>
      </w:r>
      <w:r w:rsidR="008D7572" w:rsidRPr="0047043C">
        <w:rPr>
          <w:rFonts w:ascii="Arial" w:hAnsi="Arial" w:cs="Arial"/>
          <w:b w:val="0"/>
          <w:sz w:val="22"/>
        </w:rPr>
        <w:t>:</w:t>
      </w:r>
      <w:r w:rsidR="00174612">
        <w:rPr>
          <w:rFonts w:ascii="Arial" w:hAnsi="Arial" w:cs="Arial"/>
          <w:b w:val="0"/>
          <w:sz w:val="22"/>
        </w:rPr>
        <w:tab/>
      </w:r>
      <w:r w:rsidR="00174612">
        <w:rPr>
          <w:rFonts w:ascii="Arial" w:hAnsi="Arial" w:cs="Arial"/>
          <w:b w:val="0"/>
          <w:sz w:val="22"/>
        </w:rPr>
        <w:tab/>
      </w:r>
      <w:r w:rsidR="00B55BD0" w:rsidRPr="000A5BC6">
        <w:rPr>
          <w:rFonts w:ascii="Arial" w:hAnsi="Arial" w:cs="Arial"/>
          <w:b w:val="0"/>
          <w:sz w:val="22"/>
          <w:highlight w:val="yellow"/>
        </w:rPr>
        <w:t>……</w:t>
      </w:r>
      <w:r w:rsidRPr="000A5BC6">
        <w:rPr>
          <w:rFonts w:ascii="Arial" w:hAnsi="Arial" w:cs="Arial"/>
          <w:b w:val="0"/>
          <w:sz w:val="22"/>
          <w:highlight w:val="yellow"/>
        </w:rPr>
        <w:t>…………………..</w:t>
      </w:r>
      <w:r w:rsidR="00B55BD0" w:rsidRPr="000A5BC6">
        <w:rPr>
          <w:rFonts w:ascii="Arial" w:hAnsi="Arial" w:cs="Arial"/>
          <w:b w:val="0"/>
          <w:sz w:val="22"/>
          <w:highlight w:val="yellow"/>
        </w:rPr>
        <w:t>…</w:t>
      </w:r>
      <w:r w:rsidRPr="000A5BC6">
        <w:rPr>
          <w:rFonts w:ascii="Arial" w:hAnsi="Arial" w:cs="Arial"/>
          <w:b w:val="0"/>
          <w:sz w:val="22"/>
          <w:highlight w:val="yellow"/>
        </w:rPr>
        <w:t>, ………………………………..</w:t>
      </w:r>
    </w:p>
    <w:p w14:paraId="558A5CE4" w14:textId="77777777" w:rsidR="00574368" w:rsidRDefault="00CC5257" w:rsidP="000A5BC6">
      <w:pPr>
        <w:pStyle w:val="acnormal"/>
        <w:spacing w:line="240" w:lineRule="auto"/>
        <w:rPr>
          <w:rFonts w:ascii="Arial" w:hAnsi="Arial" w:cs="Arial"/>
          <w:sz w:val="22"/>
        </w:rPr>
      </w:pPr>
      <w:r w:rsidRPr="0047043C">
        <w:rPr>
          <w:rFonts w:ascii="Arial" w:hAnsi="Arial" w:cs="Arial"/>
          <w:sz w:val="22"/>
        </w:rPr>
        <w:t>jako „</w:t>
      </w:r>
      <w:r w:rsidR="000B560C">
        <w:rPr>
          <w:rFonts w:ascii="Arial" w:hAnsi="Arial" w:cs="Arial"/>
          <w:sz w:val="22"/>
        </w:rPr>
        <w:t>Prodávající</w:t>
      </w:r>
      <w:r w:rsidRPr="0047043C">
        <w:rPr>
          <w:rFonts w:ascii="Arial" w:hAnsi="Arial" w:cs="Arial"/>
          <w:sz w:val="22"/>
        </w:rPr>
        <w:t xml:space="preserve">“ na straně druhé </w:t>
      </w:r>
    </w:p>
    <w:p w14:paraId="381A8B1E" w14:textId="77777777" w:rsidR="00E5485A" w:rsidRPr="00E5485A" w:rsidRDefault="00E5485A" w:rsidP="000A5BC6">
      <w:pPr>
        <w:pStyle w:val="acnormal"/>
        <w:spacing w:line="240" w:lineRule="auto"/>
        <w:rPr>
          <w:rFonts w:ascii="Arial" w:hAnsi="Arial" w:cs="Arial"/>
          <w:b/>
          <w:sz w:val="12"/>
          <w:szCs w:val="12"/>
        </w:rPr>
      </w:pPr>
    </w:p>
    <w:p w14:paraId="6D57D423" w14:textId="77777777" w:rsidR="00CC5257" w:rsidRPr="00F25CD9" w:rsidRDefault="000B560C" w:rsidP="000B560C">
      <w:pPr>
        <w:pStyle w:val="acnormal"/>
        <w:tabs>
          <w:tab w:val="left" w:pos="720"/>
          <w:tab w:val="center" w:pos="4536"/>
        </w:tabs>
        <w:jc w:val="left"/>
        <w:rPr>
          <w:rFonts w:ascii="Arial" w:hAnsi="Arial" w:cs="Arial"/>
          <w:sz w:val="22"/>
        </w:rPr>
      </w:pPr>
      <w:r>
        <w:rPr>
          <w:rFonts w:ascii="Arial" w:hAnsi="Arial" w:cs="Arial"/>
          <w:sz w:val="24"/>
          <w:szCs w:val="24"/>
        </w:rPr>
        <w:lastRenderedPageBreak/>
        <w:tab/>
      </w:r>
      <w:r w:rsidRPr="00F25CD9">
        <w:rPr>
          <w:rFonts w:ascii="Arial" w:hAnsi="Arial" w:cs="Arial"/>
          <w:sz w:val="22"/>
        </w:rPr>
        <w:tab/>
      </w:r>
      <w:r w:rsidR="00E5485A" w:rsidRPr="00F25CD9">
        <w:rPr>
          <w:rFonts w:ascii="Arial" w:hAnsi="Arial" w:cs="Arial"/>
          <w:sz w:val="22"/>
        </w:rPr>
        <w:t>uzavřeli</w:t>
      </w:r>
      <w:r w:rsidR="00CC5257" w:rsidRPr="00F25CD9">
        <w:rPr>
          <w:rFonts w:ascii="Arial" w:hAnsi="Arial" w:cs="Arial"/>
          <w:sz w:val="22"/>
        </w:rPr>
        <w:t xml:space="preserve"> níže uvedeného dne, měsíce a roku tuto rámcovou </w:t>
      </w:r>
      <w:r w:rsidR="00712561" w:rsidRPr="00F25CD9">
        <w:rPr>
          <w:rFonts w:ascii="Arial" w:hAnsi="Arial" w:cs="Arial"/>
          <w:sz w:val="22"/>
        </w:rPr>
        <w:t>dohodu</w:t>
      </w:r>
    </w:p>
    <w:p w14:paraId="5D72458A" w14:textId="5DC22DBF" w:rsidR="000C4186" w:rsidRPr="00F25CD9" w:rsidRDefault="000B560C" w:rsidP="000726C6">
      <w:pPr>
        <w:ind w:firstLine="567"/>
        <w:jc w:val="both"/>
        <w:rPr>
          <w:rFonts w:ascii="Arial" w:hAnsi="Arial" w:cs="Arial"/>
          <w:sz w:val="22"/>
        </w:rPr>
      </w:pPr>
      <w:r w:rsidRPr="00F25CD9">
        <w:rPr>
          <w:rFonts w:ascii="Arial" w:hAnsi="Arial" w:cs="Arial"/>
          <w:sz w:val="22"/>
        </w:rPr>
        <w:t xml:space="preserve">Tato rámcová dohoda je uzavřena na základě výsledků zadávacího řízení </w:t>
      </w:r>
      <w:r w:rsidR="000A53AE" w:rsidRPr="00F25CD9">
        <w:rPr>
          <w:rFonts w:ascii="Arial" w:hAnsi="Arial" w:cs="Arial"/>
          <w:sz w:val="22"/>
        </w:rPr>
        <w:t xml:space="preserve">na uzavření rámcové dohody odpovídajícímu zadávacímu řízení na </w:t>
      </w:r>
      <w:r w:rsidR="005E6DAB" w:rsidRPr="00F25CD9">
        <w:rPr>
          <w:rFonts w:ascii="Arial" w:hAnsi="Arial" w:cs="Arial"/>
          <w:sz w:val="22"/>
        </w:rPr>
        <w:t>podlimitní sektorov</w:t>
      </w:r>
      <w:r w:rsidR="000A53AE" w:rsidRPr="00F25CD9">
        <w:rPr>
          <w:rFonts w:ascii="Arial" w:hAnsi="Arial" w:cs="Arial"/>
          <w:sz w:val="22"/>
        </w:rPr>
        <w:t>ou</w:t>
      </w:r>
      <w:r w:rsidR="005E6DAB" w:rsidRPr="00F25CD9">
        <w:rPr>
          <w:rFonts w:ascii="Arial" w:hAnsi="Arial" w:cs="Arial"/>
          <w:sz w:val="22"/>
        </w:rPr>
        <w:t xml:space="preserve"> veřejn</w:t>
      </w:r>
      <w:r w:rsidR="000A53AE" w:rsidRPr="00F25CD9">
        <w:rPr>
          <w:rFonts w:ascii="Arial" w:hAnsi="Arial" w:cs="Arial"/>
          <w:sz w:val="22"/>
        </w:rPr>
        <w:t>ou</w:t>
      </w:r>
      <w:r w:rsidR="005E6DAB" w:rsidRPr="00F25CD9">
        <w:rPr>
          <w:rFonts w:ascii="Arial" w:hAnsi="Arial" w:cs="Arial"/>
          <w:sz w:val="22"/>
        </w:rPr>
        <w:t xml:space="preserve"> zakázk</w:t>
      </w:r>
      <w:r w:rsidR="000A53AE" w:rsidRPr="00F25CD9">
        <w:rPr>
          <w:rFonts w:ascii="Arial" w:hAnsi="Arial" w:cs="Arial"/>
          <w:sz w:val="22"/>
        </w:rPr>
        <w:t>u</w:t>
      </w:r>
      <w:r w:rsidR="001D78A4" w:rsidRPr="00F25CD9">
        <w:rPr>
          <w:rFonts w:ascii="Arial" w:hAnsi="Arial" w:cs="Arial"/>
          <w:sz w:val="22"/>
        </w:rPr>
        <w:t xml:space="preserve"> </w:t>
      </w:r>
      <w:r w:rsidRPr="00F25CD9">
        <w:rPr>
          <w:rFonts w:ascii="Arial" w:hAnsi="Arial" w:cs="Arial"/>
          <w:sz w:val="22"/>
        </w:rPr>
        <w:t xml:space="preserve">s názvem </w:t>
      </w:r>
      <w:r w:rsidR="008711B1" w:rsidRPr="00F25CD9">
        <w:rPr>
          <w:rFonts w:ascii="Arial" w:hAnsi="Arial" w:cs="Arial"/>
          <w:sz w:val="22"/>
        </w:rPr>
        <w:t xml:space="preserve">Dodávky </w:t>
      </w:r>
      <w:r w:rsidR="00A121DD">
        <w:rPr>
          <w:rFonts w:ascii="Arial" w:hAnsi="Arial" w:cs="Arial"/>
          <w:sz w:val="22"/>
        </w:rPr>
        <w:t xml:space="preserve">výstražných </w:t>
      </w:r>
      <w:r w:rsidR="00F567F6">
        <w:rPr>
          <w:rFonts w:ascii="Arial" w:hAnsi="Arial" w:cs="Arial"/>
          <w:sz w:val="22"/>
        </w:rPr>
        <w:t>oděvů</w:t>
      </w:r>
      <w:r w:rsidR="008711B1" w:rsidRPr="00F25CD9">
        <w:rPr>
          <w:rFonts w:ascii="Arial" w:hAnsi="Arial" w:cs="Arial"/>
          <w:sz w:val="22"/>
        </w:rPr>
        <w:t xml:space="preserve"> - 201</w:t>
      </w:r>
      <w:r w:rsidR="009820C7" w:rsidRPr="00F25CD9">
        <w:rPr>
          <w:rFonts w:ascii="Arial" w:hAnsi="Arial" w:cs="Arial"/>
          <w:sz w:val="22"/>
        </w:rPr>
        <w:t>9</w:t>
      </w:r>
      <w:r w:rsidRPr="00F25CD9">
        <w:rPr>
          <w:rFonts w:ascii="Arial" w:hAnsi="Arial" w:cs="Arial"/>
          <w:sz w:val="22"/>
        </w:rPr>
        <w:t>, č.</w:t>
      </w:r>
      <w:r w:rsidR="005265CB">
        <w:rPr>
          <w:rFonts w:ascii="Arial" w:hAnsi="Arial" w:cs="Arial"/>
          <w:sz w:val="22"/>
        </w:rPr>
        <w:t xml:space="preserve"> </w:t>
      </w:r>
      <w:r w:rsidRPr="00F25CD9">
        <w:rPr>
          <w:rFonts w:ascii="Arial" w:hAnsi="Arial" w:cs="Arial"/>
          <w:sz w:val="22"/>
        </w:rPr>
        <w:t xml:space="preserve">j. </w:t>
      </w:r>
      <w:r w:rsidR="00E67700" w:rsidRPr="00E67700">
        <w:rPr>
          <w:rFonts w:ascii="Arial" w:hAnsi="Arial" w:cs="Arial"/>
          <w:sz w:val="22"/>
        </w:rPr>
        <w:t>7517</w:t>
      </w:r>
      <w:r w:rsidR="00943080" w:rsidRPr="00F25CD9">
        <w:rPr>
          <w:rFonts w:ascii="Arial" w:hAnsi="Arial" w:cs="Arial"/>
          <w:sz w:val="22"/>
        </w:rPr>
        <w:t>/201</w:t>
      </w:r>
      <w:r w:rsidR="00A121DD">
        <w:rPr>
          <w:rFonts w:ascii="Arial" w:hAnsi="Arial" w:cs="Arial"/>
          <w:sz w:val="22"/>
        </w:rPr>
        <w:t>9</w:t>
      </w:r>
      <w:r w:rsidR="00943080" w:rsidRPr="00F25CD9">
        <w:rPr>
          <w:rFonts w:ascii="Arial" w:hAnsi="Arial" w:cs="Arial"/>
          <w:sz w:val="22"/>
        </w:rPr>
        <w:t>-SŽDC-GŘ-O8</w:t>
      </w:r>
      <w:r w:rsidRPr="00F25CD9">
        <w:rPr>
          <w:rFonts w:ascii="Arial" w:hAnsi="Arial" w:cs="Arial"/>
          <w:sz w:val="22"/>
        </w:rPr>
        <w:t xml:space="preserve"> (dále jen „</w:t>
      </w:r>
      <w:r w:rsidR="000A53AE" w:rsidRPr="00F25CD9">
        <w:rPr>
          <w:rFonts w:ascii="Arial" w:hAnsi="Arial" w:cs="Arial"/>
          <w:sz w:val="22"/>
        </w:rPr>
        <w:t>zadávací řízení</w:t>
      </w:r>
      <w:r w:rsidRPr="00F25CD9">
        <w:rPr>
          <w:rFonts w:ascii="Arial" w:hAnsi="Arial" w:cs="Arial"/>
          <w:sz w:val="22"/>
        </w:rPr>
        <w:t xml:space="preserve">“). Jednotlivá ustanovení této rámcové dohody tak budou vykládána v souladu se zadávacími podmínkami </w:t>
      </w:r>
      <w:r w:rsidR="000A53AE" w:rsidRPr="00F25CD9">
        <w:rPr>
          <w:rFonts w:ascii="Arial" w:hAnsi="Arial" w:cs="Arial"/>
          <w:sz w:val="22"/>
        </w:rPr>
        <w:t>zadávacího řízen</w:t>
      </w:r>
      <w:r w:rsidR="009801AE" w:rsidRPr="00F25CD9">
        <w:rPr>
          <w:rFonts w:ascii="Arial" w:hAnsi="Arial" w:cs="Arial"/>
          <w:sz w:val="22"/>
        </w:rPr>
        <w:t>í</w:t>
      </w:r>
      <w:r w:rsidRPr="00F25CD9">
        <w:rPr>
          <w:rFonts w:ascii="Arial" w:hAnsi="Arial" w:cs="Arial"/>
          <w:sz w:val="22"/>
        </w:rPr>
        <w:t xml:space="preserve">. </w:t>
      </w:r>
    </w:p>
    <w:p w14:paraId="03E29EAC" w14:textId="77777777" w:rsidR="00CC5257" w:rsidRPr="008310FB" w:rsidRDefault="00B55BD0" w:rsidP="004867C2">
      <w:pPr>
        <w:pStyle w:val="acnormal"/>
        <w:numPr>
          <w:ilvl w:val="0"/>
          <w:numId w:val="4"/>
        </w:numPr>
        <w:spacing w:before="360" w:after="240"/>
        <w:ind w:left="714" w:hanging="357"/>
        <w:jc w:val="center"/>
        <w:rPr>
          <w:rFonts w:ascii="Arial" w:hAnsi="Arial" w:cs="Arial"/>
          <w:b/>
          <w:sz w:val="24"/>
          <w:szCs w:val="24"/>
        </w:rPr>
      </w:pPr>
      <w:r w:rsidRPr="008310FB">
        <w:rPr>
          <w:rFonts w:ascii="Arial" w:hAnsi="Arial" w:cs="Arial"/>
          <w:b/>
          <w:sz w:val="24"/>
          <w:szCs w:val="24"/>
        </w:rPr>
        <w:t>Účel a předmět dohody</w:t>
      </w:r>
    </w:p>
    <w:p w14:paraId="27EDD04D" w14:textId="537EF657" w:rsidR="00893290" w:rsidRPr="00533377" w:rsidRDefault="00893290" w:rsidP="00533377">
      <w:pPr>
        <w:pStyle w:val="acnormalbulleted"/>
        <w:numPr>
          <w:ilvl w:val="0"/>
          <w:numId w:val="3"/>
        </w:numPr>
      </w:pPr>
      <w:r>
        <w:t>Předmětem</w:t>
      </w:r>
      <w:r w:rsidRPr="006A049F">
        <w:t xml:space="preserve"> této rámcové dohody je úprava </w:t>
      </w:r>
      <w:r>
        <w:t xml:space="preserve">rámcových </w:t>
      </w:r>
      <w:r w:rsidRPr="006A049F">
        <w:t xml:space="preserve">podmínek týkajících se veřejných zakázek </w:t>
      </w:r>
      <w:r>
        <w:t>zadávaných na základě této rámcové dohody</w:t>
      </w:r>
      <w:r w:rsidRPr="006A049F">
        <w:t xml:space="preserve"> </w:t>
      </w:r>
      <w:r>
        <w:t xml:space="preserve">po dobu trvání této rámcové dohody (dále jen „dílčí veřejné zakázky“). </w:t>
      </w:r>
    </w:p>
    <w:p w14:paraId="695CED11" w14:textId="1DB6F610" w:rsidR="000B560C" w:rsidRDefault="00893290" w:rsidP="00533377">
      <w:pPr>
        <w:pStyle w:val="acnormalbulleted"/>
        <w:numPr>
          <w:ilvl w:val="0"/>
          <w:numId w:val="3"/>
        </w:numPr>
      </w:pPr>
      <w:r>
        <w:t xml:space="preserve">Předmětem dílčích veřejných zakázek bude </w:t>
      </w:r>
      <w:r w:rsidRPr="008711B1">
        <w:t xml:space="preserve">dodávka zboží uvedeného v  </w:t>
      </w:r>
      <w:r w:rsidRPr="00533377">
        <w:t xml:space="preserve">příloze č. </w:t>
      </w:r>
      <w:r w:rsidR="006A4A0B" w:rsidRPr="00533377">
        <w:t>1</w:t>
      </w:r>
      <w:r w:rsidR="006A4A0B" w:rsidRPr="00A837CC">
        <w:t xml:space="preserve"> </w:t>
      </w:r>
      <w:r w:rsidRPr="00A837CC">
        <w:t>této rámcové dohody</w:t>
      </w:r>
      <w:r>
        <w:t>.</w:t>
      </w:r>
    </w:p>
    <w:p w14:paraId="49B4133B" w14:textId="7D61EF4B" w:rsidR="008711B1" w:rsidRPr="00533377" w:rsidRDefault="008711B1" w:rsidP="00533377">
      <w:pPr>
        <w:pStyle w:val="acnormalbulleted"/>
        <w:numPr>
          <w:ilvl w:val="0"/>
          <w:numId w:val="3"/>
        </w:numPr>
      </w:pPr>
      <w:r w:rsidRPr="006B7DFC">
        <w:t xml:space="preserve">Předmět zboží musí splňovat podmínky stanovené právními předpisy, normami ČSN </w:t>
      </w:r>
      <w:r w:rsidR="005265CB">
        <w:br/>
      </w:r>
      <w:r w:rsidRPr="006B7DFC">
        <w:t>a schválenými Technickými podmínkami dodávek (dále jen „TPD“).</w:t>
      </w:r>
    </w:p>
    <w:p w14:paraId="1C52AD08" w14:textId="1CF3AA0E" w:rsidR="008711B1" w:rsidRPr="00533377" w:rsidRDefault="008711B1" w:rsidP="00533377">
      <w:pPr>
        <w:pStyle w:val="acnormalbulleted"/>
        <w:numPr>
          <w:ilvl w:val="0"/>
          <w:numId w:val="3"/>
        </w:numPr>
      </w:pPr>
      <w:r w:rsidRPr="006B7DFC">
        <w:t xml:space="preserve">Jakost a provedení </w:t>
      </w:r>
      <w:r>
        <w:t xml:space="preserve">dodávaného </w:t>
      </w:r>
      <w:r w:rsidRPr="006B7DFC">
        <w:t xml:space="preserve">zboží je určeno TPD a vzájemně odsouhlaseným referenčním vzorkem. Předmět zboží musí mít shodné vlastnosti s vlastnostmi uvedenými v dokumentaci ke zboží, předložené v nabídce </w:t>
      </w:r>
      <w:r>
        <w:t>v zadávacím řízení</w:t>
      </w:r>
      <w:r w:rsidRPr="006B7DFC">
        <w:t xml:space="preserve">. </w:t>
      </w:r>
    </w:p>
    <w:p w14:paraId="64B68909" w14:textId="71CFE8A5" w:rsidR="008711B1" w:rsidRPr="00533377" w:rsidRDefault="008711B1" w:rsidP="00533377">
      <w:pPr>
        <w:pStyle w:val="acnormalbulleted"/>
        <w:numPr>
          <w:ilvl w:val="0"/>
          <w:numId w:val="3"/>
        </w:numPr>
      </w:pPr>
      <w:r w:rsidRPr="006B7DFC">
        <w:t>Předpokládané</w:t>
      </w:r>
      <w:r>
        <w:t xml:space="preserve"> množství uvedené v příloze č. 1</w:t>
      </w:r>
      <w:r w:rsidRPr="006B7DFC">
        <w:t xml:space="preserve"> této rámcové dohody je orientační a není </w:t>
      </w:r>
      <w:r>
        <w:t xml:space="preserve">pro Kupujícího </w:t>
      </w:r>
      <w:r w:rsidRPr="006B7DFC">
        <w:t>závazné.</w:t>
      </w:r>
    </w:p>
    <w:p w14:paraId="2CFF8FE0" w14:textId="5A46D9D3" w:rsidR="00893290" w:rsidRPr="00862A84" w:rsidRDefault="00893290" w:rsidP="00893290">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 xml:space="preserve">Způsob zadávání veřejných zakázek na základě </w:t>
      </w:r>
      <w:r w:rsidRPr="00862A84">
        <w:rPr>
          <w:rFonts w:ascii="Arial" w:hAnsi="Arial" w:cs="Arial"/>
          <w:b/>
          <w:sz w:val="24"/>
          <w:szCs w:val="24"/>
        </w:rPr>
        <w:t>této rámcové dohody</w:t>
      </w:r>
    </w:p>
    <w:p w14:paraId="633F5106" w14:textId="6AEC07D1" w:rsidR="00893290" w:rsidRPr="0038779C" w:rsidRDefault="00893290" w:rsidP="00533377">
      <w:pPr>
        <w:pStyle w:val="acnormalbulleted"/>
      </w:pPr>
      <w:r>
        <w:t xml:space="preserve">Dílčí </w:t>
      </w:r>
      <w:r w:rsidRPr="0038779C">
        <w:t xml:space="preserve">veřejné zakázky budou zadávány </w:t>
      </w:r>
      <w:r w:rsidR="00D608AA">
        <w:t>Kupujícím</w:t>
      </w:r>
      <w:r>
        <w:t xml:space="preserve"> </w:t>
      </w:r>
      <w:r w:rsidR="00D608AA">
        <w:t>Prodávajícímu</w:t>
      </w:r>
      <w:r>
        <w:t xml:space="preserve"> </w:t>
      </w:r>
      <w:r w:rsidRPr="0038779C">
        <w:t xml:space="preserve">postupem uvedeným v této rámcové dohodě po dobu účinnosti této rámcové dohody a v souladu se všemi jejími podmínkami a taktéž obchodními podmínkami uvedenými </w:t>
      </w:r>
      <w:r w:rsidRPr="009107B4">
        <w:t>v</w:t>
      </w:r>
      <w:r w:rsidRPr="0038779C">
        <w:t xml:space="preserve"> příloze</w:t>
      </w:r>
      <w:r w:rsidRPr="009107B4">
        <w:t xml:space="preserve"> č. </w:t>
      </w:r>
      <w:r w:rsidR="006A4A0B">
        <w:t>2</w:t>
      </w:r>
      <w:r w:rsidRPr="0038779C">
        <w:t xml:space="preserve"> </w:t>
      </w:r>
      <w:r w:rsidRPr="009107B4">
        <w:t>této rámcové dohody</w:t>
      </w:r>
      <w:r>
        <w:t xml:space="preserve"> (dále jen „minitendr“)</w:t>
      </w:r>
      <w:r w:rsidRPr="0038779C">
        <w:t xml:space="preserve">. V rámci minitendru bude mezi </w:t>
      </w:r>
      <w:r w:rsidR="00D608AA">
        <w:t>Kupujícím</w:t>
      </w:r>
      <w:r>
        <w:t xml:space="preserve"> </w:t>
      </w:r>
      <w:r w:rsidRPr="0038779C">
        <w:t xml:space="preserve">a </w:t>
      </w:r>
      <w:r w:rsidR="00D608AA">
        <w:t>Prodávajícím</w:t>
      </w:r>
      <w:r>
        <w:t xml:space="preserve"> </w:t>
      </w:r>
      <w:r w:rsidRPr="0038779C">
        <w:t xml:space="preserve">uzavřena smlouva na plnění </w:t>
      </w:r>
      <w:r>
        <w:t xml:space="preserve">dílčí veřejné zakázky </w:t>
      </w:r>
      <w:r w:rsidRPr="0038779C">
        <w:t xml:space="preserve">(dále jen „dílčí smlouva“), na základě které </w:t>
      </w:r>
      <w:r w:rsidR="00D608AA">
        <w:t>Prodávající</w:t>
      </w:r>
      <w:r w:rsidRPr="0038779C">
        <w:t xml:space="preserve"> </w:t>
      </w:r>
      <w:r w:rsidR="002B6FA3">
        <w:t xml:space="preserve">dodá </w:t>
      </w:r>
      <w:r>
        <w:t>pro</w:t>
      </w:r>
      <w:r w:rsidRPr="0038779C">
        <w:t xml:space="preserve"> </w:t>
      </w:r>
      <w:r w:rsidR="00D608AA">
        <w:t>Kupujícího</w:t>
      </w:r>
      <w:r>
        <w:t xml:space="preserve"> </w:t>
      </w:r>
      <w:r w:rsidR="002B6FA3">
        <w:t xml:space="preserve">zboží </w:t>
      </w:r>
      <w:r w:rsidRPr="0038779C">
        <w:t>podle jeho konkrétních potřeb. Dílčí smlouvy budou uzavírány postupem uvedeným v tomto článku rámcové dohody.</w:t>
      </w:r>
    </w:p>
    <w:p w14:paraId="0F144C6B" w14:textId="46D6A461" w:rsidR="00893290" w:rsidRPr="00D9437C" w:rsidRDefault="00D608AA" w:rsidP="00533377">
      <w:pPr>
        <w:pStyle w:val="acnormalbulleted"/>
      </w:pPr>
      <w:r>
        <w:t>Kupující</w:t>
      </w:r>
      <w:r w:rsidR="00893290" w:rsidRPr="008F298D">
        <w:t xml:space="preserve"> zahájí minitendr zasláním písemné výzvy k poskytnutí plnění (dále jen „</w:t>
      </w:r>
      <w:r w:rsidR="00893290" w:rsidRPr="00D9437C">
        <w:t>objednávka</w:t>
      </w:r>
      <w:r w:rsidR="00893290" w:rsidRPr="008F298D">
        <w:t>“</w:t>
      </w:r>
      <w:r w:rsidR="00893290">
        <w:t>)</w:t>
      </w:r>
      <w:r w:rsidR="00893290" w:rsidRPr="008F298D">
        <w:t xml:space="preserve"> </w:t>
      </w:r>
      <w:r>
        <w:t>Prodávajícímu</w:t>
      </w:r>
      <w:r w:rsidR="00893290" w:rsidRPr="008F298D">
        <w:t>. Písemná forma objednávky je splněna</w:t>
      </w:r>
      <w:r w:rsidR="00893290">
        <w:t>,</w:t>
      </w:r>
      <w:r w:rsidR="00893290" w:rsidRPr="008F298D">
        <w:t xml:space="preserve"> i pokud </w:t>
      </w:r>
      <w:r>
        <w:t>Kupující</w:t>
      </w:r>
      <w:r w:rsidR="00893290">
        <w:t xml:space="preserve"> </w:t>
      </w:r>
      <w:r w:rsidR="00893290" w:rsidRPr="008F298D">
        <w:t>zašle Prodávajícímu objednávku</w:t>
      </w:r>
      <w:r w:rsidR="00893290" w:rsidRPr="00D9437C">
        <w:t xml:space="preserve"> e-mailovou zprávou.</w:t>
      </w:r>
    </w:p>
    <w:p w14:paraId="18C4544E" w14:textId="38459832" w:rsidR="00893290" w:rsidRPr="008F298D" w:rsidRDefault="00893290" w:rsidP="00533377">
      <w:pPr>
        <w:pStyle w:val="acnormalbulleted"/>
      </w:pPr>
      <w:r w:rsidRPr="00D9437C">
        <w:t xml:space="preserve">Objednávky </w:t>
      </w:r>
      <w:r w:rsidR="00D608AA" w:rsidRPr="00D9437C">
        <w:t>Kupujícího</w:t>
      </w:r>
      <w:r w:rsidRPr="00D9437C">
        <w:t xml:space="preserve"> dle </w:t>
      </w:r>
      <w:r>
        <w:t>odstavce 2</w:t>
      </w:r>
      <w:r w:rsidRPr="00D9437C">
        <w:t xml:space="preserve"> tohoto článku </w:t>
      </w:r>
      <w:r w:rsidRPr="008F298D">
        <w:t xml:space="preserve">této dohody musí </w:t>
      </w:r>
      <w:r w:rsidRPr="00D9437C">
        <w:t xml:space="preserve">obsahovat údaje potřebné pro uzavření příslušné </w:t>
      </w:r>
      <w:r w:rsidRPr="008F298D">
        <w:t>dílčí smlouvy</w:t>
      </w:r>
      <w:r w:rsidRPr="00D9437C">
        <w:t>, tedy</w:t>
      </w:r>
      <w:r w:rsidRPr="008F298D">
        <w:t>:</w:t>
      </w:r>
    </w:p>
    <w:p w14:paraId="3EE2E6FD" w14:textId="1E5C9E6B"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označení smluvních stran,</w:t>
      </w:r>
    </w:p>
    <w:p w14:paraId="21C449A9" w14:textId="2913D321"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této rámcové dohody,</w:t>
      </w:r>
    </w:p>
    <w:p w14:paraId="024A9265" w14:textId="77777777"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objednávky,</w:t>
      </w:r>
    </w:p>
    <w:p w14:paraId="01DED070" w14:textId="623630A8" w:rsidR="00893290"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specifikaci a množství požadovaného zboží</w:t>
      </w:r>
      <w:r w:rsidRPr="00224684">
        <w:rPr>
          <w:rFonts w:ascii="Arial" w:hAnsi="Arial" w:cs="Arial"/>
          <w:sz w:val="22"/>
        </w:rPr>
        <w:t>,</w:t>
      </w:r>
    </w:p>
    <w:p w14:paraId="7C4C75C7" w14:textId="1C4F48C9" w:rsidR="008711B1" w:rsidRDefault="008711B1"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požadovaný velikostní sortiment,</w:t>
      </w:r>
    </w:p>
    <w:p w14:paraId="5BEEFE74" w14:textId="77777777"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lastRenderedPageBreak/>
        <w:t xml:space="preserve">kontaktní osobu </w:t>
      </w:r>
      <w:r w:rsidR="00D608AA">
        <w:rPr>
          <w:rFonts w:ascii="Arial" w:hAnsi="Arial" w:cs="Arial"/>
          <w:sz w:val="22"/>
        </w:rPr>
        <w:t>Kupujícího</w:t>
      </w:r>
      <w:r>
        <w:rPr>
          <w:rFonts w:ascii="Arial" w:hAnsi="Arial" w:cs="Arial"/>
          <w:sz w:val="22"/>
        </w:rPr>
        <w:t>,</w:t>
      </w:r>
    </w:p>
    <w:p w14:paraId="7AA48797" w14:textId="0CEBE8F1"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893290">
        <w:rPr>
          <w:rFonts w:ascii="Arial" w:hAnsi="Arial" w:cs="Arial"/>
          <w:sz w:val="22"/>
        </w:rPr>
        <w:t xml:space="preserve">cenu za plnění dílčí smlouvy vypočtenou dle jednotkových cen v příloze č. </w:t>
      </w:r>
      <w:r w:rsidR="00A9021B">
        <w:rPr>
          <w:rFonts w:ascii="Arial" w:hAnsi="Arial" w:cs="Arial"/>
          <w:sz w:val="22"/>
        </w:rPr>
        <w:t>1</w:t>
      </w:r>
      <w:r w:rsidR="008711B1" w:rsidRPr="00893290">
        <w:rPr>
          <w:rFonts w:ascii="Arial" w:hAnsi="Arial" w:cs="Arial"/>
          <w:sz w:val="22"/>
        </w:rPr>
        <w:t xml:space="preserve"> </w:t>
      </w:r>
      <w:r w:rsidRPr="00893290">
        <w:rPr>
          <w:rFonts w:ascii="Arial" w:hAnsi="Arial" w:cs="Arial"/>
          <w:sz w:val="22"/>
        </w:rPr>
        <w:t>této rámcové dohody a množství požadovaných položek zboží, pokud je možné s ohledem na množství požadovaných položek zboží cenu v objednávce přesně stanovit</w:t>
      </w:r>
      <w:r w:rsidRPr="00224684">
        <w:rPr>
          <w:rFonts w:ascii="Arial" w:hAnsi="Arial" w:cs="Arial"/>
          <w:sz w:val="22"/>
        </w:rPr>
        <w:t>,</w:t>
      </w:r>
    </w:p>
    <w:p w14:paraId="14F2B427" w14:textId="007D08AF" w:rsidR="00893290"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 xml:space="preserve">požadovaný termín </w:t>
      </w:r>
      <w:r w:rsidR="00D608AA">
        <w:rPr>
          <w:rFonts w:ascii="Arial" w:hAnsi="Arial" w:cs="Arial"/>
          <w:sz w:val="22"/>
        </w:rPr>
        <w:t>dodání zboží</w:t>
      </w:r>
      <w:r w:rsidRPr="00224684">
        <w:rPr>
          <w:rFonts w:ascii="Arial" w:hAnsi="Arial" w:cs="Arial"/>
          <w:sz w:val="22"/>
        </w:rPr>
        <w:t>,</w:t>
      </w:r>
    </w:p>
    <w:p w14:paraId="1E33FC00" w14:textId="77777777" w:rsidR="00893290" w:rsidRPr="008711B1" w:rsidRDefault="00893290" w:rsidP="008711B1">
      <w:pPr>
        <w:numPr>
          <w:ilvl w:val="0"/>
          <w:numId w:val="13"/>
        </w:numPr>
        <w:tabs>
          <w:tab w:val="left" w:pos="0"/>
        </w:tabs>
        <w:spacing w:before="120" w:after="120" w:line="360" w:lineRule="auto"/>
        <w:jc w:val="both"/>
        <w:rPr>
          <w:rFonts w:ascii="Arial" w:hAnsi="Arial" w:cs="Arial"/>
          <w:sz w:val="22"/>
        </w:rPr>
      </w:pPr>
      <w:r w:rsidRPr="008711B1">
        <w:rPr>
          <w:rFonts w:ascii="Arial" w:hAnsi="Arial" w:cs="Arial"/>
          <w:sz w:val="22"/>
        </w:rPr>
        <w:t>případně další nezbytné údaje ohledně předmětu plnění dílčí smlouvy.</w:t>
      </w:r>
    </w:p>
    <w:p w14:paraId="4B575428" w14:textId="405ABA2C" w:rsidR="00893290" w:rsidRPr="00D9437C" w:rsidRDefault="00893290" w:rsidP="00533377">
      <w:pPr>
        <w:pStyle w:val="acnormalbulleted"/>
      </w:pPr>
      <w:r w:rsidRPr="00D9437C">
        <w:t>V</w:t>
      </w:r>
      <w:r w:rsidRPr="00E413C5">
        <w:t xml:space="preserve"> </w:t>
      </w:r>
      <w:r w:rsidRPr="00D9437C">
        <w:t xml:space="preserve">případě pochybností či nejasností </w:t>
      </w:r>
      <w:r w:rsidRPr="00E413C5">
        <w:t xml:space="preserve">ohledně údajů uvedených v objednávce </w:t>
      </w:r>
      <w:r w:rsidRPr="00D9437C">
        <w:t xml:space="preserve">je </w:t>
      </w:r>
      <w:r w:rsidR="00D608AA" w:rsidRPr="00D9437C">
        <w:t>Prodávající</w:t>
      </w:r>
      <w:r w:rsidRPr="00D9437C">
        <w:t xml:space="preserve"> </w:t>
      </w:r>
      <w:r w:rsidR="00EF7489">
        <w:t>povinen</w:t>
      </w:r>
      <w:r w:rsidRPr="00D9437C">
        <w:t xml:space="preserve"> vyžádat si</w:t>
      </w:r>
      <w:r w:rsidRPr="00E413C5">
        <w:t xml:space="preserve"> </w:t>
      </w:r>
      <w:r w:rsidRPr="00D9437C">
        <w:t xml:space="preserve">od </w:t>
      </w:r>
      <w:r w:rsidR="00D608AA" w:rsidRPr="00D9437C">
        <w:t>Kupujícího</w:t>
      </w:r>
      <w:r w:rsidRPr="00D9437C">
        <w:t xml:space="preserve"> </w:t>
      </w:r>
      <w:r w:rsidRPr="00E413C5">
        <w:t xml:space="preserve">ve lhůtě uvedené v následujícím odstavci této dohody </w:t>
      </w:r>
      <w:r w:rsidRPr="00D9437C">
        <w:t xml:space="preserve">doplňující informace. </w:t>
      </w:r>
      <w:r w:rsidR="00D608AA">
        <w:t>Kupující</w:t>
      </w:r>
      <w:r w:rsidRPr="00E413C5">
        <w:t xml:space="preserve"> poskytuje doplňující informace k objednávce vždy úpravou</w:t>
      </w:r>
      <w:r w:rsidRPr="00D9437C">
        <w:t xml:space="preserve"> či</w:t>
      </w:r>
      <w:r w:rsidRPr="00E413C5">
        <w:t xml:space="preserve"> doplněním objednávky a zasláním takto upravené </w:t>
      </w:r>
      <w:r w:rsidRPr="00D9437C">
        <w:t>objednávky</w:t>
      </w:r>
      <w:r w:rsidRPr="00E413C5">
        <w:t xml:space="preserve"> </w:t>
      </w:r>
      <w:r w:rsidR="00D608AA">
        <w:t>Prodávajícímu</w:t>
      </w:r>
      <w:r>
        <w:t>. Zasláním upravené</w:t>
      </w:r>
      <w:r w:rsidRPr="00E413C5">
        <w:t xml:space="preserve"> objednávky </w:t>
      </w:r>
      <w:r w:rsidR="00D608AA">
        <w:t>Prodávajícímu</w:t>
      </w:r>
      <w:r w:rsidRPr="00E413C5">
        <w:t xml:space="preserve"> je původní objednávka bez dalšího stornována a nemůže být již akceptována </w:t>
      </w:r>
      <w:r w:rsidR="00D608AA">
        <w:t>Prodávajícím</w:t>
      </w:r>
      <w:r w:rsidRPr="00D9437C">
        <w:t>.</w:t>
      </w:r>
    </w:p>
    <w:p w14:paraId="7044594C" w14:textId="2F240C70" w:rsidR="00893290" w:rsidRPr="00224684" w:rsidRDefault="00D608AA" w:rsidP="00533377">
      <w:pPr>
        <w:pStyle w:val="Odstavecseseznamem"/>
        <w:numPr>
          <w:ilvl w:val="0"/>
          <w:numId w:val="18"/>
        </w:numPr>
        <w:jc w:val="both"/>
        <w:rPr>
          <w:rFonts w:ascii="Arial" w:hAnsi="Arial" w:cs="Arial"/>
          <w:sz w:val="22"/>
        </w:rPr>
      </w:pPr>
      <w:r>
        <w:rPr>
          <w:rFonts w:ascii="Arial" w:hAnsi="Arial" w:cs="Arial"/>
          <w:sz w:val="22"/>
        </w:rPr>
        <w:t>Prodávající</w:t>
      </w:r>
      <w:r w:rsidR="00893290" w:rsidRPr="00224684">
        <w:rPr>
          <w:rFonts w:ascii="Arial" w:hAnsi="Arial" w:cs="Arial"/>
          <w:sz w:val="22"/>
        </w:rPr>
        <w:t xml:space="preserve"> je povinen na objednávku </w:t>
      </w:r>
      <w:r>
        <w:rPr>
          <w:rFonts w:ascii="Arial" w:hAnsi="Arial" w:cs="Arial"/>
          <w:sz w:val="22"/>
        </w:rPr>
        <w:t>Kupujícího</w:t>
      </w:r>
      <w:r w:rsidR="00893290">
        <w:rPr>
          <w:rFonts w:ascii="Arial" w:hAnsi="Arial" w:cs="Arial"/>
          <w:sz w:val="22"/>
        </w:rPr>
        <w:t xml:space="preserve"> </w:t>
      </w:r>
      <w:r w:rsidR="00893290" w:rsidRPr="00224684">
        <w:rPr>
          <w:rFonts w:ascii="Arial" w:hAnsi="Arial" w:cs="Arial"/>
          <w:sz w:val="22"/>
        </w:rPr>
        <w:t xml:space="preserve">reagovat písemně na emailovou adresu </w:t>
      </w:r>
      <w:r>
        <w:rPr>
          <w:rFonts w:ascii="Arial" w:hAnsi="Arial" w:cs="Arial"/>
          <w:sz w:val="22"/>
        </w:rPr>
        <w:t>Kupujícího</w:t>
      </w:r>
      <w:r w:rsidR="00893290">
        <w:rPr>
          <w:rFonts w:ascii="Arial" w:hAnsi="Arial" w:cs="Arial"/>
          <w:sz w:val="22"/>
        </w:rPr>
        <w:t xml:space="preserve"> </w:t>
      </w:r>
      <w:r w:rsidR="00C72572">
        <w:rPr>
          <w:rFonts w:ascii="Arial" w:hAnsi="Arial" w:cs="Arial"/>
          <w:sz w:val="22"/>
        </w:rPr>
        <w:t>uvedenou v dílčí objednávce</w:t>
      </w:r>
      <w:r w:rsidR="009820C7">
        <w:rPr>
          <w:rFonts w:ascii="Arial" w:hAnsi="Arial" w:cs="Arial"/>
          <w:sz w:val="22"/>
        </w:rPr>
        <w:t xml:space="preserve"> </w:t>
      </w:r>
      <w:r w:rsidR="00893290" w:rsidRPr="00224684">
        <w:rPr>
          <w:rFonts w:ascii="Arial" w:hAnsi="Arial" w:cs="Arial"/>
          <w:sz w:val="22"/>
        </w:rPr>
        <w:t xml:space="preserve">nejpozději do </w:t>
      </w:r>
      <w:r w:rsidR="00264D31">
        <w:rPr>
          <w:rFonts w:ascii="Arial" w:hAnsi="Arial" w:cs="Arial"/>
          <w:sz w:val="22"/>
        </w:rPr>
        <w:t>3</w:t>
      </w:r>
      <w:r w:rsidR="008711B1" w:rsidRPr="00224684">
        <w:rPr>
          <w:rFonts w:ascii="Arial" w:hAnsi="Arial" w:cs="Arial"/>
          <w:sz w:val="22"/>
        </w:rPr>
        <w:t xml:space="preserve"> </w:t>
      </w:r>
      <w:r w:rsidR="00893290" w:rsidRPr="00224684">
        <w:rPr>
          <w:rFonts w:ascii="Arial" w:hAnsi="Arial" w:cs="Arial"/>
          <w:sz w:val="22"/>
        </w:rPr>
        <w:t>pracovních dn</w:t>
      </w:r>
      <w:r w:rsidR="00A0526B">
        <w:rPr>
          <w:rFonts w:ascii="Arial" w:hAnsi="Arial" w:cs="Arial"/>
          <w:sz w:val="22"/>
        </w:rPr>
        <w:t>ů</w:t>
      </w:r>
      <w:r w:rsidR="00893290" w:rsidRPr="00224684">
        <w:rPr>
          <w:rFonts w:ascii="Arial" w:hAnsi="Arial" w:cs="Arial"/>
          <w:sz w:val="22"/>
        </w:rPr>
        <w:t xml:space="preserve"> od jejího doručení</w:t>
      </w:r>
      <w:r w:rsidR="00A0526B">
        <w:rPr>
          <w:rFonts w:ascii="Arial" w:hAnsi="Arial" w:cs="Arial"/>
          <w:sz w:val="22"/>
        </w:rPr>
        <w:t>, anebo ve lhůtě uvedené Kupujícím v objednávce</w:t>
      </w:r>
      <w:r w:rsidR="00893290" w:rsidRPr="00224684">
        <w:rPr>
          <w:rFonts w:ascii="Arial" w:hAnsi="Arial" w:cs="Arial"/>
          <w:sz w:val="22"/>
        </w:rPr>
        <w:t xml:space="preserve">. Písemnou akceptací objednávky ze strany </w:t>
      </w:r>
      <w:r w:rsidR="00935934">
        <w:rPr>
          <w:rFonts w:ascii="Arial" w:hAnsi="Arial" w:cs="Arial"/>
          <w:sz w:val="22"/>
        </w:rPr>
        <w:t>Prodávajícího</w:t>
      </w:r>
      <w:r w:rsidR="00893290" w:rsidRPr="00224684">
        <w:rPr>
          <w:rFonts w:ascii="Arial" w:hAnsi="Arial" w:cs="Arial"/>
          <w:sz w:val="22"/>
        </w:rPr>
        <w:t xml:space="preserve"> je uzavřena mezi </w:t>
      </w:r>
      <w:r>
        <w:rPr>
          <w:rFonts w:ascii="Arial" w:hAnsi="Arial" w:cs="Arial"/>
          <w:sz w:val="22"/>
        </w:rPr>
        <w:t>Prodávajícím</w:t>
      </w:r>
      <w:r w:rsidR="00893290" w:rsidRPr="00E413C5">
        <w:rPr>
          <w:rFonts w:ascii="Arial" w:hAnsi="Arial" w:cs="Arial"/>
          <w:sz w:val="22"/>
        </w:rPr>
        <w:t xml:space="preserve"> </w:t>
      </w:r>
      <w:r w:rsidR="00893290" w:rsidRPr="00224684">
        <w:rPr>
          <w:rFonts w:ascii="Arial" w:hAnsi="Arial" w:cs="Arial"/>
          <w:sz w:val="22"/>
        </w:rPr>
        <w:t xml:space="preserve">a </w:t>
      </w:r>
      <w:r>
        <w:rPr>
          <w:rFonts w:ascii="Arial" w:hAnsi="Arial" w:cs="Arial"/>
          <w:sz w:val="22"/>
        </w:rPr>
        <w:t>Kupujícím</w:t>
      </w:r>
      <w:r w:rsidR="00893290">
        <w:rPr>
          <w:rFonts w:ascii="Arial" w:hAnsi="Arial" w:cs="Arial"/>
          <w:sz w:val="22"/>
        </w:rPr>
        <w:t xml:space="preserve"> </w:t>
      </w:r>
      <w:r w:rsidR="00893290" w:rsidRPr="00224684">
        <w:rPr>
          <w:rFonts w:ascii="Arial" w:hAnsi="Arial" w:cs="Arial"/>
          <w:sz w:val="22"/>
        </w:rPr>
        <w:t xml:space="preserve">dílčí smlouva na plnění </w:t>
      </w:r>
      <w:r w:rsidR="00893290">
        <w:rPr>
          <w:rFonts w:ascii="Arial" w:hAnsi="Arial" w:cs="Arial"/>
          <w:sz w:val="22"/>
        </w:rPr>
        <w:t>dílčí veřejné zakázky</w:t>
      </w:r>
      <w:r w:rsidR="00893290" w:rsidRPr="00224684">
        <w:rPr>
          <w:rFonts w:ascii="Arial" w:hAnsi="Arial" w:cs="Arial"/>
          <w:sz w:val="22"/>
        </w:rPr>
        <w:t xml:space="preserve">, která se sestává z objednávky </w:t>
      </w:r>
      <w:r>
        <w:rPr>
          <w:rFonts w:ascii="Arial" w:hAnsi="Arial" w:cs="Arial"/>
          <w:sz w:val="22"/>
        </w:rPr>
        <w:t>Kupujícího</w:t>
      </w:r>
      <w:r w:rsidR="00893290" w:rsidRPr="00224684">
        <w:rPr>
          <w:rFonts w:ascii="Arial" w:hAnsi="Arial" w:cs="Arial"/>
          <w:sz w:val="22"/>
        </w:rPr>
        <w:t xml:space="preserve"> a její akceptace </w:t>
      </w:r>
      <w:r>
        <w:rPr>
          <w:rFonts w:ascii="Arial" w:hAnsi="Arial" w:cs="Arial"/>
          <w:sz w:val="22"/>
        </w:rPr>
        <w:t>Prodávajícím</w:t>
      </w:r>
      <w:r w:rsidR="00893290" w:rsidRPr="00224684">
        <w:rPr>
          <w:rFonts w:ascii="Arial" w:hAnsi="Arial" w:cs="Arial"/>
          <w:sz w:val="22"/>
        </w:rPr>
        <w:t>, jejíž obsah je dále tvořen dalšími ustanoveními</w:t>
      </w:r>
      <w:r w:rsidR="00893290" w:rsidRPr="009107B4">
        <w:rPr>
          <w:rFonts w:ascii="Arial" w:hAnsi="Arial"/>
          <w:sz w:val="22"/>
        </w:rPr>
        <w:t xml:space="preserve"> této rámcové dohody</w:t>
      </w:r>
      <w:r w:rsidR="00893290" w:rsidRPr="00224684">
        <w:rPr>
          <w:rFonts w:ascii="Arial" w:hAnsi="Arial" w:cs="Arial"/>
          <w:sz w:val="22"/>
        </w:rPr>
        <w:t xml:space="preserve"> a jejích příloh. </w:t>
      </w:r>
      <w:bookmarkStart w:id="0" w:name="_GoBack"/>
      <w:bookmarkEnd w:id="0"/>
    </w:p>
    <w:p w14:paraId="09229F7D" w14:textId="77777777" w:rsidR="00CC5257" w:rsidRPr="000D4D94" w:rsidRDefault="00CC5257" w:rsidP="009107B4">
      <w:pPr>
        <w:pStyle w:val="acnormal"/>
        <w:numPr>
          <w:ilvl w:val="0"/>
          <w:numId w:val="4"/>
        </w:numPr>
        <w:spacing w:before="360" w:after="240"/>
        <w:ind w:left="714" w:hanging="357"/>
        <w:jc w:val="center"/>
        <w:rPr>
          <w:rFonts w:ascii="Arial" w:hAnsi="Arial" w:cs="Arial"/>
          <w:b/>
          <w:sz w:val="24"/>
          <w:szCs w:val="24"/>
        </w:rPr>
      </w:pPr>
      <w:r w:rsidRPr="00EE18A0">
        <w:rPr>
          <w:rFonts w:ascii="Arial" w:hAnsi="Arial" w:cs="Arial"/>
          <w:b/>
          <w:sz w:val="24"/>
          <w:szCs w:val="24"/>
        </w:rPr>
        <w:t xml:space="preserve">Doba, </w:t>
      </w:r>
      <w:r w:rsidRPr="000D4D94">
        <w:rPr>
          <w:rFonts w:ascii="Arial" w:hAnsi="Arial" w:cs="Arial"/>
          <w:b/>
          <w:sz w:val="24"/>
          <w:szCs w:val="24"/>
        </w:rPr>
        <w:t>místo, způsob a lhůty plnění</w:t>
      </w:r>
    </w:p>
    <w:p w14:paraId="104D4106" w14:textId="3C1DE83B" w:rsidR="00D608AA" w:rsidRPr="005257D6" w:rsidRDefault="00D608AA" w:rsidP="00533377">
      <w:pPr>
        <w:pStyle w:val="acnormalbulleted"/>
        <w:numPr>
          <w:ilvl w:val="0"/>
          <w:numId w:val="1"/>
        </w:numPr>
      </w:pPr>
      <w:r w:rsidRPr="005257D6">
        <w:rPr>
          <w:rFonts w:eastAsiaTheme="majorEastAsia" w:cstheme="majorBidi"/>
          <w:bCs/>
        </w:rPr>
        <w:t xml:space="preserve">Tato rámcová dohoda je </w:t>
      </w:r>
      <w:r w:rsidRPr="005257D6">
        <w:t>uzavírána</w:t>
      </w:r>
      <w:r w:rsidRPr="005257D6">
        <w:rPr>
          <w:rFonts w:eastAsiaTheme="majorEastAsia" w:cstheme="majorBidi"/>
          <w:bCs/>
        </w:rPr>
        <w:t xml:space="preserve"> na dobu </w:t>
      </w:r>
      <w:r w:rsidR="00F567F6">
        <w:rPr>
          <w:rFonts w:eastAsiaTheme="majorEastAsia" w:cstheme="majorBidi"/>
          <w:bCs/>
        </w:rPr>
        <w:t>12 měsíců od účinnosti této rámcové dohody</w:t>
      </w:r>
      <w:r w:rsidR="00771665">
        <w:rPr>
          <w:rFonts w:eastAsiaTheme="majorEastAsia" w:cstheme="majorBidi"/>
          <w:bCs/>
        </w:rPr>
        <w:t>,</w:t>
      </w:r>
      <w:r w:rsidR="007B6E7F" w:rsidRPr="007B6E7F">
        <w:t xml:space="preserve"> </w:t>
      </w:r>
      <w:r w:rsidR="007B6E7F" w:rsidRPr="005257D6">
        <w:t xml:space="preserve">anebo do doby </w:t>
      </w:r>
      <w:r w:rsidR="007B6E7F">
        <w:t xml:space="preserve">vyčerpání finančního limitu </w:t>
      </w:r>
      <w:r w:rsidR="00A121DD">
        <w:t>11.000</w:t>
      </w:r>
      <w:r w:rsidR="007B6E7F">
        <w:t>.000</w:t>
      </w:r>
      <w:r w:rsidR="007B6E7F" w:rsidRPr="005257D6">
        <w:t xml:space="preserve">,- Kč bez DPH. V případě, že dojde k ukončení účinnosti této rámcové dohody </w:t>
      </w:r>
      <w:r w:rsidR="007B6E7F">
        <w:t>dle předchozí věty</w:t>
      </w:r>
      <w:r w:rsidR="007B6E7F" w:rsidRPr="005257D6">
        <w:t>, nemá ukončení vliv na účinnost dílčích smluv, které byly na základě této rámcové dohody uzavřeny.</w:t>
      </w:r>
      <w:r w:rsidR="00771665">
        <w:rPr>
          <w:rFonts w:eastAsiaTheme="majorEastAsia" w:cstheme="majorBidi"/>
          <w:bCs/>
        </w:rPr>
        <w:t xml:space="preserve"> </w:t>
      </w:r>
      <w:r w:rsidRPr="005257D6">
        <w:t xml:space="preserve"> Kupující není oprávněn na základě této rámcové dohody učinit objednávky (v součtu všech objednávek) přesahující částku </w:t>
      </w:r>
      <w:r w:rsidR="00A121DD">
        <w:t>11.000</w:t>
      </w:r>
      <w:r w:rsidR="000D4D94" w:rsidRPr="005257D6">
        <w:t>.000</w:t>
      </w:r>
      <w:r w:rsidRPr="005257D6">
        <w:t>,- Kč</w:t>
      </w:r>
      <w:r w:rsidRPr="005257D6">
        <w:rPr>
          <w:b/>
        </w:rPr>
        <w:t xml:space="preserve"> </w:t>
      </w:r>
      <w:r w:rsidRPr="005257D6">
        <w:t>bez DPH</w:t>
      </w:r>
      <w:r w:rsidRPr="005257D6">
        <w:rPr>
          <w:rFonts w:eastAsiaTheme="majorEastAsia" w:cstheme="majorBidi"/>
          <w:bCs/>
        </w:rPr>
        <w:t>.</w:t>
      </w:r>
    </w:p>
    <w:p w14:paraId="7EC44902" w14:textId="39715252" w:rsidR="00062B10" w:rsidRDefault="00D608AA" w:rsidP="008711B1">
      <w:pPr>
        <w:pStyle w:val="acnormalbulleted"/>
        <w:numPr>
          <w:ilvl w:val="0"/>
          <w:numId w:val="1"/>
        </w:numPr>
      </w:pPr>
      <w:r w:rsidRPr="001937F5">
        <w:t>Míst</w:t>
      </w:r>
      <w:r w:rsidR="00474AD3">
        <w:t>o</w:t>
      </w:r>
      <w:r w:rsidRPr="001937F5">
        <w:t xml:space="preserve"> plnění </w:t>
      </w:r>
      <w:r w:rsidR="000D4D94" w:rsidRPr="006B7DFC">
        <w:t>je organizační složka Kupujícího, kterou je</w:t>
      </w:r>
      <w:r w:rsidR="000D4D94">
        <w:t xml:space="preserve"> Sklad výstrojních součástí, Na </w:t>
      </w:r>
      <w:r w:rsidR="000D4D94" w:rsidRPr="006B7DFC">
        <w:t>Důchodě 719, 50</w:t>
      </w:r>
      <w:r w:rsidR="00264D31">
        <w:t>3</w:t>
      </w:r>
      <w:r w:rsidR="000D4D94" w:rsidRPr="006B7DFC">
        <w:t xml:space="preserve"> 01 Hradec Králové (dále jen: „SVS“). V případě měřenek (nestandardních velikostí) může </w:t>
      </w:r>
      <w:r w:rsidR="00B1600F">
        <w:t>Kupující</w:t>
      </w:r>
      <w:r w:rsidR="00B1600F" w:rsidRPr="006B7DFC">
        <w:t xml:space="preserve"> </w:t>
      </w:r>
      <w:r w:rsidR="000D4D94" w:rsidRPr="006B7DFC">
        <w:t xml:space="preserve">požadovat </w:t>
      </w:r>
      <w:r w:rsidR="000D4D94">
        <w:t xml:space="preserve">v objednávce </w:t>
      </w:r>
      <w:r w:rsidR="000D4D94" w:rsidRPr="006B7DFC">
        <w:t xml:space="preserve">dodání zboží </w:t>
      </w:r>
      <w:r w:rsidR="005265CB">
        <w:br/>
      </w:r>
      <w:r w:rsidR="000D4D94" w:rsidRPr="006B7DFC">
        <w:t>i na jinou adresu na území České republiky.</w:t>
      </w:r>
      <w:r>
        <w:t xml:space="preserve"> </w:t>
      </w:r>
      <w:r w:rsidR="00062B10" w:rsidRPr="00D608AA">
        <w:rPr>
          <w:rFonts w:eastAsiaTheme="majorEastAsia" w:cstheme="majorBidi"/>
          <w:bCs/>
        </w:rPr>
        <w:t>Dopravu požadovaného zboží do místa plnění zajišťuje Prodávající</w:t>
      </w:r>
      <w:r w:rsidR="000D4D94">
        <w:rPr>
          <w:rFonts w:eastAsiaTheme="majorEastAsia" w:cstheme="majorBidi"/>
          <w:bCs/>
        </w:rPr>
        <w:t xml:space="preserve"> a je součástí cen uvedených v příloze č. </w:t>
      </w:r>
      <w:r w:rsidR="00A9021B">
        <w:rPr>
          <w:rFonts w:eastAsiaTheme="majorEastAsia" w:cstheme="majorBidi"/>
          <w:bCs/>
        </w:rPr>
        <w:t>1</w:t>
      </w:r>
      <w:r w:rsidR="005A59DC">
        <w:rPr>
          <w:rFonts w:eastAsiaTheme="majorEastAsia" w:cstheme="majorBidi"/>
          <w:bCs/>
        </w:rPr>
        <w:t xml:space="preserve"> </w:t>
      </w:r>
      <w:r w:rsidR="000D4D94">
        <w:rPr>
          <w:rFonts w:eastAsiaTheme="majorEastAsia" w:cstheme="majorBidi"/>
          <w:bCs/>
        </w:rPr>
        <w:t>rámcové dohody</w:t>
      </w:r>
      <w:r w:rsidR="00062B10" w:rsidRPr="00D608AA">
        <w:rPr>
          <w:rFonts w:eastAsiaTheme="majorEastAsia" w:cstheme="majorBidi"/>
          <w:bCs/>
        </w:rPr>
        <w:t>.</w:t>
      </w:r>
      <w:r w:rsidR="00062B10">
        <w:t xml:space="preserve"> </w:t>
      </w:r>
    </w:p>
    <w:p w14:paraId="1D0DF521" w14:textId="582E244C" w:rsidR="003A5C9D" w:rsidRPr="00A9021B" w:rsidRDefault="00D034CB" w:rsidP="00A9021B">
      <w:pPr>
        <w:pStyle w:val="acnormalbulleted"/>
        <w:numPr>
          <w:ilvl w:val="0"/>
          <w:numId w:val="1"/>
        </w:numPr>
      </w:pPr>
      <w:r>
        <w:t>Kupující</w:t>
      </w:r>
      <w:r w:rsidRPr="0047043C">
        <w:t xml:space="preserve"> požaduje, aby </w:t>
      </w:r>
      <w:r>
        <w:t>Prodávající</w:t>
      </w:r>
      <w:r w:rsidRPr="0047043C">
        <w:t xml:space="preserve"> realizoval </w:t>
      </w:r>
      <w:r>
        <w:t xml:space="preserve">plnění </w:t>
      </w:r>
      <w:r w:rsidR="00083201">
        <w:t>dílčích smluv</w:t>
      </w:r>
      <w:r w:rsidRPr="0047043C">
        <w:t xml:space="preserve"> </w:t>
      </w:r>
      <w:r>
        <w:t>ve lhůt</w:t>
      </w:r>
      <w:r w:rsidR="000D4D94">
        <w:t>ě 30 kalendářních dnů ode dne doručení objednávky, případně v delší lhůtě</w:t>
      </w:r>
      <w:r>
        <w:t xml:space="preserve"> uveden</w:t>
      </w:r>
      <w:r w:rsidR="000D4D94">
        <w:t>é</w:t>
      </w:r>
      <w:r>
        <w:t xml:space="preserve"> v</w:t>
      </w:r>
      <w:r w:rsidR="00D608AA">
        <w:t> dílčí smlouvě</w:t>
      </w:r>
      <w:r w:rsidRPr="00B176EA">
        <w:t>.</w:t>
      </w:r>
      <w:r>
        <w:t xml:space="preserve"> Prodávající je povinen tyto lhůty dodržet.</w:t>
      </w:r>
      <w:r w:rsidR="003A5C9D">
        <w:t xml:space="preserve"> </w:t>
      </w:r>
      <w:r w:rsidR="003A5C9D" w:rsidRPr="00A9021B">
        <w:t>Výrobky zhotovené na míru uživatele (měřenky) Prodávající dodá Kupujícímu nejpozději do 30 dnů od doručení objednávky</w:t>
      </w:r>
    </w:p>
    <w:p w14:paraId="52F8D611" w14:textId="2392F783" w:rsidR="00062B10" w:rsidRPr="00062B10" w:rsidRDefault="00D034CB" w:rsidP="008711B1">
      <w:pPr>
        <w:pStyle w:val="acnormalbulleted"/>
        <w:numPr>
          <w:ilvl w:val="0"/>
          <w:numId w:val="1"/>
        </w:numPr>
      </w:pPr>
      <w:r w:rsidRPr="00062B10">
        <w:t xml:space="preserve"> </w:t>
      </w:r>
      <w:r w:rsidR="00062B10" w:rsidRPr="00062B10">
        <w:t xml:space="preserve">V případě, že po </w:t>
      </w:r>
      <w:r w:rsidR="00083201">
        <w:t>uzavření dílčí smlouvy</w:t>
      </w:r>
      <w:r w:rsidR="00062B10" w:rsidRPr="00062B10">
        <w:t xml:space="preserve"> nastanou u smluvních stran skutečnosti mající vliv na dodržení sjednaného času plnění uvedeného</w:t>
      </w:r>
      <w:r w:rsidR="00375F8D">
        <w:t xml:space="preserve"> v</w:t>
      </w:r>
      <w:r w:rsidR="00062B10" w:rsidRPr="00062B10">
        <w:t xml:space="preserve"> </w:t>
      </w:r>
      <w:r w:rsidR="00D608AA">
        <w:t>dílčí smlouvě</w:t>
      </w:r>
      <w:r w:rsidR="00062B10" w:rsidRPr="00062B10">
        <w:t xml:space="preserve">, je smluvní strana, </w:t>
      </w:r>
      <w:r w:rsidR="005265CB">
        <w:br/>
      </w:r>
      <w:r w:rsidR="00062B10" w:rsidRPr="00062B10">
        <w:t xml:space="preserve">u které tyto okolnosti nastanou, povinna neprodleně, nejpozději však </w:t>
      </w:r>
      <w:r w:rsidR="00A13749">
        <w:t>14</w:t>
      </w:r>
      <w:r w:rsidR="000D4D94">
        <w:t xml:space="preserve"> </w:t>
      </w:r>
      <w:r w:rsidR="00FC7626">
        <w:t>kalendářních</w:t>
      </w:r>
      <w:r w:rsidR="003266C2">
        <w:t xml:space="preserve"> </w:t>
      </w:r>
      <w:r w:rsidR="000D4D94">
        <w:t>dn</w:t>
      </w:r>
      <w:r w:rsidR="00FC7626">
        <w:t>ů</w:t>
      </w:r>
      <w:r w:rsidR="000D4D94" w:rsidRPr="00062B10">
        <w:t xml:space="preserve"> </w:t>
      </w:r>
      <w:r w:rsidR="00062B10" w:rsidRPr="00062B10">
        <w:t xml:space="preserve">před sjednaným termínem plnění, dohodnout s druhou smluvní stranou a písemně </w:t>
      </w:r>
      <w:r w:rsidR="00062B10" w:rsidRPr="00062B10">
        <w:lastRenderedPageBreak/>
        <w:t>stvrdit náhradní dobu plnění</w:t>
      </w:r>
      <w:r w:rsidR="00DA1CD7">
        <w:t xml:space="preserve">, která bude stanovena </w:t>
      </w:r>
      <w:r w:rsidR="00FA3AE7">
        <w:t xml:space="preserve">v přiměřené lhůtě </w:t>
      </w:r>
      <w:r w:rsidR="00143DF5">
        <w:t xml:space="preserve">s </w:t>
      </w:r>
      <w:r w:rsidR="00FA3AE7">
        <w:t xml:space="preserve">ohledem </w:t>
      </w:r>
      <w:r w:rsidR="005265CB">
        <w:br/>
      </w:r>
      <w:r w:rsidR="00FA3AE7">
        <w:t>na povahu a druh dodávaného zboží a bude odsouhlasena oběma smluvními stranami.</w:t>
      </w:r>
      <w:r w:rsidR="00062B10" w:rsidRPr="00062B10">
        <w:t xml:space="preserve"> </w:t>
      </w:r>
      <w:r w:rsidR="005265CB">
        <w:br/>
      </w:r>
      <w:r w:rsidR="00FA3AE7">
        <w:t xml:space="preserve">V žádosti o náhradní dobu plnění je třeba </w:t>
      </w:r>
      <w:r w:rsidR="00062B10" w:rsidRPr="00062B10">
        <w:t> uv</w:t>
      </w:r>
      <w:r w:rsidR="00FA3AE7">
        <w:t>ést</w:t>
      </w:r>
      <w:r w:rsidR="00062B10" w:rsidRPr="00062B10">
        <w:t xml:space="preserve"> </w:t>
      </w:r>
      <w:r w:rsidR="00FA3AE7">
        <w:t xml:space="preserve">řádné </w:t>
      </w:r>
      <w:r w:rsidR="00062B10" w:rsidRPr="00062B10">
        <w:t>odůvodnění této změny</w:t>
      </w:r>
      <w:r w:rsidR="00FC7626">
        <w:t xml:space="preserve"> </w:t>
      </w:r>
      <w:r w:rsidR="005265CB">
        <w:br/>
      </w:r>
      <w:r w:rsidR="00FC7626">
        <w:t>a navrhovanou náhradn</w:t>
      </w:r>
      <w:r w:rsidR="00DA1CD7">
        <w:t>í</w:t>
      </w:r>
      <w:r w:rsidR="00FC7626">
        <w:t xml:space="preserve"> dobu plnění, pokud je odlišná od </w:t>
      </w:r>
      <w:r w:rsidR="00143DF5">
        <w:t xml:space="preserve">doby </w:t>
      </w:r>
      <w:r w:rsidR="00FC7626">
        <w:t>stanovené</w:t>
      </w:r>
      <w:r w:rsidR="00143DF5">
        <w:t xml:space="preserve"> </w:t>
      </w:r>
      <w:r w:rsidR="00FC7626">
        <w:t>níže</w:t>
      </w:r>
      <w:r w:rsidR="00062B10" w:rsidRPr="00062B10">
        <w:t>.</w:t>
      </w:r>
      <w:r w:rsidR="00375F8D">
        <w:t xml:space="preserve"> </w:t>
      </w:r>
      <w:r w:rsidR="00DA1CD7">
        <w:t>Náhradní doba plnění se uskuteční nejpozději do 1 měsíce od sjednaného termínu plnění</w:t>
      </w:r>
      <w:r w:rsidR="00A13749">
        <w:t>, nedohodnou-li se obě smluvní strany jinak</w:t>
      </w:r>
      <w:r w:rsidR="00DA1CD7">
        <w:t>.</w:t>
      </w:r>
    </w:p>
    <w:p w14:paraId="2F392E6E" w14:textId="0D0F2A98" w:rsidR="00062B10" w:rsidRPr="00062B10" w:rsidRDefault="00062B10" w:rsidP="008711B1">
      <w:pPr>
        <w:pStyle w:val="acnormalbulleted"/>
        <w:numPr>
          <w:ilvl w:val="0"/>
          <w:numId w:val="1"/>
        </w:numPr>
      </w:pPr>
      <w:r w:rsidRPr="00062B10">
        <w:t>Převzetím zboží ze strany</w:t>
      </w:r>
      <w:r w:rsidR="00B03468">
        <w:t xml:space="preserve"> </w:t>
      </w:r>
      <w:r w:rsidR="00681F22">
        <w:t>Kupujícího</w:t>
      </w:r>
      <w:r w:rsidR="00B03468">
        <w:t xml:space="preserve"> </w:t>
      </w:r>
      <w:r w:rsidRPr="00062B10">
        <w:t>se rozumí převzetí bezvadného zboží k</w:t>
      </w:r>
      <w:r w:rsidR="006A4A0B">
        <w:t> </w:t>
      </w:r>
      <w:r w:rsidRPr="00062B10">
        <w:t>užívání</w:t>
      </w:r>
      <w:r w:rsidR="006A4A0B">
        <w:t xml:space="preserve"> včetně všech souvisejících dokladů dle přílohy č. 1 této dohody či dokumentů, na které příloha č. 1 odkazuje</w:t>
      </w:r>
      <w:r w:rsidRPr="00062B10">
        <w:t xml:space="preserve">, po kontrole a přepočtu zboží. </w:t>
      </w:r>
    </w:p>
    <w:p w14:paraId="7F15F09F" w14:textId="1C64B27B" w:rsidR="000D4D94" w:rsidRDefault="000D4D94" w:rsidP="000D4D94">
      <w:pPr>
        <w:pStyle w:val="Nadpis2"/>
        <w:numPr>
          <w:ilvl w:val="0"/>
          <w:numId w:val="1"/>
        </w:numPr>
        <w:spacing w:line="276" w:lineRule="auto"/>
        <w:rPr>
          <w:sz w:val="22"/>
          <w:szCs w:val="22"/>
        </w:rPr>
      </w:pPr>
      <w:r w:rsidRPr="000D4D94">
        <w:rPr>
          <w:sz w:val="22"/>
          <w:szCs w:val="22"/>
        </w:rPr>
        <w:t xml:space="preserve">Přejímka zboží se uskuteční po 100% přepočtu dodávaného zboží. Současně příjemce zboží (zástupce </w:t>
      </w:r>
      <w:r>
        <w:rPr>
          <w:sz w:val="22"/>
          <w:szCs w:val="22"/>
        </w:rPr>
        <w:t>Kupujícího</w:t>
      </w:r>
      <w:r w:rsidRPr="000D4D94">
        <w:rPr>
          <w:sz w:val="22"/>
          <w:szCs w:val="22"/>
        </w:rPr>
        <w:t>) provede namátkovou kontrolu kvality zboží a jeho porovnání se vzájemně odsouhlaseným referenčním vzorkem.</w:t>
      </w:r>
    </w:p>
    <w:p w14:paraId="59951635" w14:textId="77777777" w:rsidR="000D4D94" w:rsidRPr="00533377" w:rsidRDefault="000D4D94" w:rsidP="00533377">
      <w:pPr>
        <w:pStyle w:val="Nadpis2"/>
        <w:numPr>
          <w:ilvl w:val="0"/>
          <w:numId w:val="1"/>
        </w:numPr>
        <w:spacing w:line="276" w:lineRule="auto"/>
        <w:rPr>
          <w:sz w:val="22"/>
          <w:szCs w:val="22"/>
        </w:rPr>
      </w:pPr>
      <w:r w:rsidRPr="00533377">
        <w:rPr>
          <w:sz w:val="22"/>
          <w:szCs w:val="22"/>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45C960D8" w14:textId="0E64EE25" w:rsidR="000D4D94" w:rsidRPr="000D4D94" w:rsidRDefault="000D4D94" w:rsidP="000D4D94">
      <w:pPr>
        <w:pStyle w:val="Nadpis2"/>
        <w:numPr>
          <w:ilvl w:val="0"/>
          <w:numId w:val="1"/>
        </w:numPr>
        <w:spacing w:line="276" w:lineRule="auto"/>
        <w:rPr>
          <w:sz w:val="22"/>
          <w:szCs w:val="22"/>
        </w:rPr>
      </w:pPr>
      <w:r w:rsidRPr="00533377">
        <w:rPr>
          <w:sz w:val="22"/>
          <w:szCs w:val="22"/>
        </w:rPr>
        <w:t xml:space="preserve">Skončením přejímky (podepsáním dodacího listu oprávněnou osobou a otiskem razítka příjemce zboží) přechází vlastnické právo a veškerá odpovědnost za škodu na zboží </w:t>
      </w:r>
      <w:r w:rsidR="005265CB">
        <w:rPr>
          <w:sz w:val="22"/>
          <w:szCs w:val="22"/>
        </w:rPr>
        <w:br/>
      </w:r>
      <w:r w:rsidRPr="00533377">
        <w:rPr>
          <w:sz w:val="22"/>
          <w:szCs w:val="22"/>
        </w:rPr>
        <w:t>na příjemce zboží.</w:t>
      </w:r>
    </w:p>
    <w:p w14:paraId="3FB70D26" w14:textId="5110B4EB" w:rsidR="00062B10" w:rsidRDefault="00062B10" w:rsidP="00096484">
      <w:pPr>
        <w:pStyle w:val="Nadpis2"/>
        <w:numPr>
          <w:ilvl w:val="0"/>
          <w:numId w:val="1"/>
        </w:numPr>
        <w:spacing w:line="276" w:lineRule="auto"/>
        <w:rPr>
          <w:sz w:val="22"/>
          <w:szCs w:val="22"/>
        </w:rPr>
      </w:pPr>
      <w:r w:rsidRPr="00062B10">
        <w:rPr>
          <w:sz w:val="22"/>
          <w:szCs w:val="22"/>
        </w:rPr>
        <w:t xml:space="preserve">Prodávající je povinen vyrozumět určeného </w:t>
      </w:r>
      <w:r w:rsidR="003E3A8A">
        <w:rPr>
          <w:sz w:val="22"/>
          <w:szCs w:val="22"/>
        </w:rPr>
        <w:t>zaměstnance</w:t>
      </w:r>
      <w:r w:rsidRPr="00062B10">
        <w:rPr>
          <w:sz w:val="22"/>
          <w:szCs w:val="22"/>
        </w:rPr>
        <w:t xml:space="preserve"> </w:t>
      </w:r>
      <w:r w:rsidR="00681F22">
        <w:rPr>
          <w:sz w:val="22"/>
          <w:szCs w:val="22"/>
        </w:rPr>
        <w:t>Kupující</w:t>
      </w:r>
      <w:r w:rsidRPr="00062B10">
        <w:rPr>
          <w:sz w:val="22"/>
          <w:szCs w:val="22"/>
        </w:rPr>
        <w:t>ho uvedeného v</w:t>
      </w:r>
      <w:r w:rsidR="00D608AA">
        <w:rPr>
          <w:sz w:val="22"/>
          <w:szCs w:val="22"/>
        </w:rPr>
        <w:t> dílčí smlouvě jako „kontaktní osoba</w:t>
      </w:r>
      <w:r w:rsidRPr="00062B10">
        <w:rPr>
          <w:sz w:val="22"/>
          <w:szCs w:val="22"/>
        </w:rPr>
        <w:t xml:space="preserve">“ o datu a době dodání zboží (v pracovní dny v čase </w:t>
      </w:r>
      <w:r w:rsidR="00C72572" w:rsidRPr="00C72572">
        <w:rPr>
          <w:sz w:val="22"/>
          <w:szCs w:val="22"/>
        </w:rPr>
        <w:t xml:space="preserve">8:00 </w:t>
      </w:r>
      <w:r w:rsidRPr="00C72572">
        <w:rPr>
          <w:sz w:val="22"/>
          <w:szCs w:val="22"/>
        </w:rPr>
        <w:t xml:space="preserve">– </w:t>
      </w:r>
      <w:r w:rsidR="00C72572" w:rsidRPr="00C72572">
        <w:rPr>
          <w:sz w:val="22"/>
          <w:szCs w:val="22"/>
        </w:rPr>
        <w:t>14:00</w:t>
      </w:r>
      <w:r w:rsidRPr="00C72572">
        <w:rPr>
          <w:sz w:val="22"/>
          <w:szCs w:val="22"/>
        </w:rPr>
        <w:t xml:space="preserve"> hod.).</w:t>
      </w:r>
      <w:r w:rsidR="00D034CB">
        <w:rPr>
          <w:sz w:val="22"/>
          <w:szCs w:val="22"/>
        </w:rPr>
        <w:t xml:space="preserve"> </w:t>
      </w:r>
      <w:r w:rsidR="00096484" w:rsidRPr="00096484">
        <w:rPr>
          <w:sz w:val="22"/>
          <w:szCs w:val="22"/>
        </w:rPr>
        <w:t xml:space="preserve">Prodávající je povinen předat zástupci Kupujícího - příjemci zboží </w:t>
      </w:r>
      <w:r w:rsidR="00264D31">
        <w:rPr>
          <w:sz w:val="22"/>
          <w:szCs w:val="22"/>
        </w:rPr>
        <w:t xml:space="preserve">fakturu </w:t>
      </w:r>
      <w:r w:rsidR="005265CB">
        <w:rPr>
          <w:sz w:val="22"/>
          <w:szCs w:val="22"/>
        </w:rPr>
        <w:br/>
      </w:r>
      <w:r w:rsidR="00264D31">
        <w:rPr>
          <w:sz w:val="22"/>
          <w:szCs w:val="22"/>
        </w:rPr>
        <w:t xml:space="preserve">a </w:t>
      </w:r>
      <w:r w:rsidR="00096484" w:rsidRPr="00096484">
        <w:rPr>
          <w:sz w:val="22"/>
          <w:szCs w:val="22"/>
        </w:rPr>
        <w:t xml:space="preserve">dodací list ve </w:t>
      </w:r>
      <w:r w:rsidR="00264D31">
        <w:rPr>
          <w:sz w:val="22"/>
          <w:szCs w:val="22"/>
        </w:rPr>
        <w:t>dvou</w:t>
      </w:r>
      <w:r w:rsidR="00096484" w:rsidRPr="00096484">
        <w:rPr>
          <w:sz w:val="22"/>
          <w:szCs w:val="22"/>
        </w:rPr>
        <w:t xml:space="preserve"> vyhotoveních a příjemce zboží je povinen je po přejímce řádně potvrdit. </w:t>
      </w:r>
      <w:r w:rsidR="00264D31">
        <w:rPr>
          <w:sz w:val="22"/>
          <w:szCs w:val="22"/>
        </w:rPr>
        <w:t>Jedno</w:t>
      </w:r>
      <w:r w:rsidR="00096484" w:rsidRPr="00096484">
        <w:rPr>
          <w:sz w:val="22"/>
          <w:szCs w:val="22"/>
        </w:rPr>
        <w:t xml:space="preserve"> vyhotovení</w:t>
      </w:r>
      <w:r w:rsidR="00264D31">
        <w:rPr>
          <w:sz w:val="22"/>
          <w:szCs w:val="22"/>
        </w:rPr>
        <w:t xml:space="preserve"> faktury a</w:t>
      </w:r>
      <w:r w:rsidR="00096484" w:rsidRPr="00096484">
        <w:rPr>
          <w:sz w:val="22"/>
          <w:szCs w:val="22"/>
        </w:rPr>
        <w:t xml:space="preserve"> potvrzeného dodacího listu si ponechá příjemce zboží a další Prodávající</w:t>
      </w:r>
      <w:r w:rsidR="00893D6B">
        <w:rPr>
          <w:sz w:val="22"/>
          <w:szCs w:val="22"/>
        </w:rPr>
        <w:t xml:space="preserve">. </w:t>
      </w:r>
      <w:r w:rsidR="00096484" w:rsidRPr="00096484">
        <w:rPr>
          <w:sz w:val="22"/>
          <w:szCs w:val="22"/>
        </w:rPr>
        <w:t>Prodávající předá příjemci zboží ve smyslu občanského zákoníku v platném znění, nejpozději při dodání zboží doklady vztahující se ke zboží, jinak se dodávka považuje za vadnou</w:t>
      </w:r>
      <w:r w:rsidR="00096484">
        <w:rPr>
          <w:sz w:val="22"/>
          <w:szCs w:val="22"/>
        </w:rPr>
        <w:t>.</w:t>
      </w:r>
    </w:p>
    <w:p w14:paraId="7E67E858" w14:textId="77777777" w:rsidR="000D4D94" w:rsidRPr="00533377" w:rsidRDefault="000D4D94" w:rsidP="00533377">
      <w:pPr>
        <w:pStyle w:val="Nadpis2"/>
        <w:numPr>
          <w:ilvl w:val="0"/>
          <w:numId w:val="1"/>
        </w:numPr>
        <w:spacing w:line="276" w:lineRule="auto"/>
        <w:rPr>
          <w:sz w:val="22"/>
          <w:szCs w:val="22"/>
        </w:rPr>
      </w:pPr>
      <w:r w:rsidRPr="00533377">
        <w:rPr>
          <w:sz w:val="22"/>
          <w:szCs w:val="22"/>
        </w:rPr>
        <w:t>Pojištění se u zboží nevyžaduje.</w:t>
      </w:r>
    </w:p>
    <w:p w14:paraId="73497240" w14:textId="77777777" w:rsidR="000D4D94" w:rsidRPr="00533377" w:rsidRDefault="000D4D94" w:rsidP="00533377">
      <w:pPr>
        <w:pStyle w:val="Nadpis2"/>
        <w:numPr>
          <w:ilvl w:val="0"/>
          <w:numId w:val="1"/>
        </w:numPr>
        <w:spacing w:line="276" w:lineRule="auto"/>
        <w:rPr>
          <w:sz w:val="22"/>
          <w:szCs w:val="22"/>
        </w:rPr>
      </w:pPr>
      <w:r w:rsidRPr="00533377">
        <w:rPr>
          <w:sz w:val="22"/>
          <w:szCs w:val="22"/>
        </w:rPr>
        <w:t>Způsob balení je uveden ve vzájemně odsouhlasených TPD.</w:t>
      </w:r>
    </w:p>
    <w:p w14:paraId="63B0EBDF" w14:textId="77777777" w:rsidR="000D4D94" w:rsidRPr="00533377" w:rsidRDefault="000D4D94" w:rsidP="00533377">
      <w:pPr>
        <w:pStyle w:val="Nadpis2"/>
        <w:numPr>
          <w:ilvl w:val="0"/>
          <w:numId w:val="1"/>
        </w:numPr>
        <w:spacing w:line="276" w:lineRule="auto"/>
        <w:rPr>
          <w:sz w:val="22"/>
          <w:szCs w:val="22"/>
        </w:rPr>
      </w:pPr>
      <w:r w:rsidRPr="00533377">
        <w:rPr>
          <w:sz w:val="22"/>
          <w:szCs w:val="22"/>
        </w:rPr>
        <w:t>Zboží není dodáváno s vratnými obalovými materiály.</w:t>
      </w:r>
    </w:p>
    <w:p w14:paraId="274D4255" w14:textId="77777777" w:rsidR="00211202" w:rsidRDefault="00CC5257" w:rsidP="009107B4">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t xml:space="preserve">Cena </w:t>
      </w:r>
      <w:r w:rsidR="00A606A2">
        <w:rPr>
          <w:rFonts w:ascii="Arial" w:hAnsi="Arial" w:cs="Arial"/>
          <w:b/>
          <w:sz w:val="24"/>
          <w:szCs w:val="24"/>
        </w:rPr>
        <w:t>dodávek</w:t>
      </w:r>
      <w:r w:rsidRPr="0046631B">
        <w:rPr>
          <w:rFonts w:ascii="Arial" w:hAnsi="Arial" w:cs="Arial"/>
          <w:b/>
          <w:sz w:val="24"/>
          <w:szCs w:val="24"/>
        </w:rPr>
        <w:t xml:space="preserve"> a platební podmínky</w:t>
      </w:r>
    </w:p>
    <w:p w14:paraId="59F67093" w14:textId="08F96D0C" w:rsidR="00CB26F1" w:rsidRPr="00096484" w:rsidRDefault="00496E5D" w:rsidP="004867C2">
      <w:pPr>
        <w:pStyle w:val="Nadpis2"/>
        <w:numPr>
          <w:ilvl w:val="1"/>
          <w:numId w:val="8"/>
        </w:numPr>
        <w:tabs>
          <w:tab w:val="left" w:pos="567"/>
        </w:tabs>
        <w:spacing w:line="276" w:lineRule="auto"/>
        <w:ind w:left="426" w:hanging="426"/>
        <w:rPr>
          <w:rFonts w:cs="Arial"/>
          <w:sz w:val="22"/>
        </w:rPr>
      </w:pPr>
      <w:r w:rsidRPr="00533377">
        <w:rPr>
          <w:rFonts w:cs="Arial"/>
          <w:sz w:val="22"/>
        </w:rPr>
        <w:t xml:space="preserve">Cena za plnění dílčí smlouvy je zpravidla uvedena v dílčí smlouvě, přičemž v případě, že v dílčí smlouvě uvedena není, je cena za plnění dílčí smlouvy dle jednotkových cen </w:t>
      </w:r>
      <w:r w:rsidR="005265CB">
        <w:rPr>
          <w:rFonts w:cs="Arial"/>
          <w:sz w:val="22"/>
        </w:rPr>
        <w:br/>
      </w:r>
      <w:r w:rsidRPr="00533377">
        <w:rPr>
          <w:rFonts w:cs="Arial"/>
          <w:sz w:val="22"/>
        </w:rPr>
        <w:t xml:space="preserve">v příloze č. </w:t>
      </w:r>
      <w:r w:rsidR="00533377">
        <w:rPr>
          <w:rFonts w:cs="Arial"/>
          <w:sz w:val="22"/>
        </w:rPr>
        <w:t>3</w:t>
      </w:r>
      <w:r w:rsidR="00096484" w:rsidRPr="00533377">
        <w:rPr>
          <w:rFonts w:cs="Arial"/>
          <w:sz w:val="22"/>
        </w:rPr>
        <w:t xml:space="preserve"> </w:t>
      </w:r>
      <w:r w:rsidRPr="00533377">
        <w:rPr>
          <w:rFonts w:cs="Arial"/>
          <w:sz w:val="22"/>
        </w:rPr>
        <w:t xml:space="preserve">této rámcové dohody a množství skutečně dodaného zboží Kupujícímu. </w:t>
      </w:r>
    </w:p>
    <w:p w14:paraId="5E498BFF" w14:textId="790CBDD9" w:rsidR="00CB26F1" w:rsidRPr="00533377" w:rsidRDefault="00E6302B" w:rsidP="004867C2">
      <w:pPr>
        <w:pStyle w:val="Bezmezer"/>
        <w:numPr>
          <w:ilvl w:val="1"/>
          <w:numId w:val="8"/>
        </w:numPr>
        <w:spacing w:line="276" w:lineRule="auto"/>
        <w:ind w:left="426" w:hanging="426"/>
        <w:rPr>
          <w:rFonts w:ascii="Arial" w:hAnsi="Arial" w:cs="Arial"/>
          <w:sz w:val="22"/>
        </w:rPr>
      </w:pPr>
      <w:r w:rsidRPr="00533377">
        <w:rPr>
          <w:rFonts w:ascii="Arial" w:hAnsi="Arial" w:cs="Arial"/>
          <w:sz w:val="22"/>
        </w:rPr>
        <w:t xml:space="preserve">Jednotlivé ceny uvedené </w:t>
      </w:r>
      <w:r w:rsidR="00CB26F1" w:rsidRPr="00533377">
        <w:rPr>
          <w:rFonts w:ascii="Arial" w:hAnsi="Arial" w:cs="Arial"/>
          <w:sz w:val="22"/>
        </w:rPr>
        <w:t xml:space="preserve">v oceněném položkovém rozpočtu, který je přílohou č. </w:t>
      </w:r>
      <w:r w:rsidR="00F14262">
        <w:rPr>
          <w:rFonts w:ascii="Arial" w:hAnsi="Arial" w:cs="Arial"/>
          <w:sz w:val="22"/>
        </w:rPr>
        <w:t>1</w:t>
      </w:r>
      <w:r w:rsidR="00096484" w:rsidRPr="00533377">
        <w:rPr>
          <w:rFonts w:ascii="Arial" w:hAnsi="Arial" w:cs="Arial"/>
          <w:sz w:val="22"/>
        </w:rPr>
        <w:t xml:space="preserve"> </w:t>
      </w:r>
      <w:r w:rsidR="00CB26F1" w:rsidRPr="00533377">
        <w:rPr>
          <w:rFonts w:ascii="Arial" w:hAnsi="Arial" w:cs="Arial"/>
          <w:sz w:val="22"/>
        </w:rPr>
        <w:t>této Rámcové dohody</w:t>
      </w:r>
      <w:r w:rsidRPr="00533377">
        <w:rPr>
          <w:rFonts w:ascii="Arial" w:hAnsi="Arial" w:cs="Arial"/>
          <w:sz w:val="22"/>
        </w:rPr>
        <w:t xml:space="preserve">, </w:t>
      </w:r>
      <w:r w:rsidR="00CB26F1" w:rsidRPr="00533377">
        <w:rPr>
          <w:rFonts w:ascii="Arial" w:hAnsi="Arial" w:cs="Arial"/>
          <w:sz w:val="22"/>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68C923F" w14:textId="77777777" w:rsidR="00CB26F1" w:rsidRPr="00CB26F1" w:rsidRDefault="00CB26F1" w:rsidP="00EA312B">
      <w:pPr>
        <w:pStyle w:val="Bezmezer"/>
        <w:spacing w:line="276" w:lineRule="auto"/>
        <w:ind w:left="426" w:hanging="426"/>
        <w:rPr>
          <w:rFonts w:ascii="Arial" w:hAnsi="Arial" w:cs="Arial"/>
          <w:sz w:val="22"/>
        </w:rPr>
      </w:pPr>
    </w:p>
    <w:p w14:paraId="19D36836" w14:textId="63D91862" w:rsidR="00CB26F1" w:rsidRPr="00CB26F1" w:rsidRDefault="00CB26F1" w:rsidP="004867C2">
      <w:pPr>
        <w:pStyle w:val="Bezmezer"/>
        <w:numPr>
          <w:ilvl w:val="1"/>
          <w:numId w:val="8"/>
        </w:numPr>
        <w:spacing w:line="276" w:lineRule="auto"/>
        <w:ind w:left="426" w:hanging="426"/>
        <w:rPr>
          <w:rFonts w:ascii="Arial" w:hAnsi="Arial" w:cs="Arial"/>
          <w:sz w:val="22"/>
        </w:rPr>
      </w:pPr>
      <w:r w:rsidRPr="00CB26F1">
        <w:rPr>
          <w:rFonts w:ascii="Arial" w:hAnsi="Arial" w:cs="Arial"/>
          <w:sz w:val="22"/>
        </w:rPr>
        <w:t xml:space="preserve">Cena </w:t>
      </w:r>
      <w:r w:rsidR="000A3CC2" w:rsidRPr="005C2346">
        <w:rPr>
          <w:rFonts w:ascii="Arial" w:hAnsi="Arial" w:cs="Arial"/>
          <w:sz w:val="22"/>
        </w:rPr>
        <w:t>za plnění dílčí smlouvy</w:t>
      </w:r>
      <w:r w:rsidR="000A3CC2" w:rsidRPr="005C2346">
        <w:rPr>
          <w:rFonts w:ascii="Arial" w:hAnsi="Arial"/>
          <w:sz w:val="22"/>
        </w:rPr>
        <w:t xml:space="preserve"> </w:t>
      </w:r>
      <w:r w:rsidRPr="005C2346">
        <w:rPr>
          <w:rFonts w:ascii="Arial" w:hAnsi="Arial" w:cs="Arial"/>
          <w:sz w:val="22"/>
        </w:rPr>
        <w:t xml:space="preserve">bude uhrazena bankovním převodem na bankovní účet </w:t>
      </w:r>
      <w:r w:rsidRPr="005C2346">
        <w:rPr>
          <w:rFonts w:ascii="Arial" w:hAnsi="Arial" w:cs="Arial"/>
          <w:sz w:val="22"/>
        </w:rPr>
        <w:lastRenderedPageBreak/>
        <w:t>Prodávajícího specifikovaný v záhlaví této</w:t>
      </w:r>
      <w:r w:rsidR="001228C5" w:rsidRPr="005C2346">
        <w:rPr>
          <w:rFonts w:ascii="Arial" w:hAnsi="Arial" w:cs="Arial"/>
          <w:sz w:val="22"/>
        </w:rPr>
        <w:t xml:space="preserve"> rámcové</w:t>
      </w:r>
      <w:r w:rsidRPr="005C2346">
        <w:rPr>
          <w:rFonts w:ascii="Arial" w:hAnsi="Arial" w:cs="Arial"/>
          <w:sz w:val="22"/>
        </w:rPr>
        <w:t xml:space="preserve"> dohody po řádném splnění </w:t>
      </w:r>
      <w:r w:rsidR="000A3CC2" w:rsidRPr="005C2346">
        <w:rPr>
          <w:rFonts w:ascii="Arial" w:hAnsi="Arial" w:cs="Arial"/>
          <w:sz w:val="22"/>
        </w:rPr>
        <w:t>dílčí smlouvy</w:t>
      </w:r>
      <w:r w:rsidRPr="005C2346">
        <w:rPr>
          <w:rFonts w:ascii="Arial" w:hAnsi="Arial" w:cs="Arial"/>
          <w:sz w:val="22"/>
        </w:rPr>
        <w:t xml:space="preserve"> na základě </w:t>
      </w:r>
      <w:r w:rsidR="00A606A2" w:rsidRPr="005C2346">
        <w:rPr>
          <w:rFonts w:ascii="Arial" w:hAnsi="Arial" w:cs="Arial"/>
          <w:sz w:val="22"/>
        </w:rPr>
        <w:t>účetního/</w:t>
      </w:r>
      <w:r w:rsidRPr="005C2346">
        <w:rPr>
          <w:rFonts w:ascii="Arial" w:hAnsi="Arial" w:cs="Arial"/>
          <w:sz w:val="22"/>
        </w:rPr>
        <w:t xml:space="preserve">daňového dokladu (faktury) vystaveného Prodávajícím. Právo fakturovat vzniká Prodávajícímu dnem převzetí </w:t>
      </w:r>
      <w:r w:rsidR="00096484" w:rsidRPr="005C2346">
        <w:rPr>
          <w:rFonts w:ascii="Arial" w:hAnsi="Arial" w:cs="Arial"/>
          <w:sz w:val="22"/>
        </w:rPr>
        <w:t>zboží Kupujícím</w:t>
      </w:r>
      <w:r w:rsidRPr="005C2346">
        <w:rPr>
          <w:rFonts w:ascii="Arial" w:hAnsi="Arial" w:cs="Arial"/>
          <w:sz w:val="22"/>
        </w:rPr>
        <w:t xml:space="preserve">. Faktura musí mít náležitosti daňového dokladu, její přílohou musí být stejnopis </w:t>
      </w:r>
      <w:r w:rsidR="00A606A2" w:rsidRPr="005C2346">
        <w:rPr>
          <w:rFonts w:ascii="Arial" w:hAnsi="Arial" w:cs="Arial"/>
          <w:sz w:val="22"/>
        </w:rPr>
        <w:t>D</w:t>
      </w:r>
      <w:r w:rsidRPr="005C2346">
        <w:rPr>
          <w:rFonts w:ascii="Arial" w:hAnsi="Arial" w:cs="Arial"/>
          <w:sz w:val="22"/>
        </w:rPr>
        <w:t xml:space="preserve">odacího listu s potvrzením převzetí dodávky bez jakýchkoli vad </w:t>
      </w:r>
      <w:r w:rsidR="00681F22" w:rsidRPr="005C2346">
        <w:rPr>
          <w:rFonts w:ascii="Arial" w:hAnsi="Arial" w:cs="Arial"/>
          <w:sz w:val="22"/>
        </w:rPr>
        <w:t>Kupujícím</w:t>
      </w:r>
      <w:r w:rsidRPr="005C2346">
        <w:rPr>
          <w:rFonts w:ascii="Arial" w:hAnsi="Arial" w:cs="Arial"/>
          <w:sz w:val="22"/>
        </w:rPr>
        <w:t>. V záhlaví faktury je nutno taktéž uvést číslo objednávky</w:t>
      </w:r>
      <w:r w:rsidR="00A606A2" w:rsidRPr="005C2346">
        <w:rPr>
          <w:rFonts w:ascii="Arial" w:hAnsi="Arial" w:cs="Arial"/>
          <w:sz w:val="22"/>
        </w:rPr>
        <w:t xml:space="preserve"> a této rámcové dohody</w:t>
      </w:r>
      <w:r w:rsidR="004F3758" w:rsidRPr="005C2346">
        <w:rPr>
          <w:rFonts w:ascii="Arial" w:hAnsi="Arial" w:cs="Arial"/>
          <w:sz w:val="22"/>
        </w:rPr>
        <w:t>.</w:t>
      </w:r>
      <w:r w:rsidR="005C2346">
        <w:rPr>
          <w:rFonts w:ascii="Arial" w:hAnsi="Arial" w:cs="Arial"/>
          <w:sz w:val="22"/>
        </w:rPr>
        <w:t xml:space="preserve"> Způsob fakturace může být </w:t>
      </w:r>
      <w:r w:rsidR="005265CB">
        <w:rPr>
          <w:rFonts w:ascii="Arial" w:hAnsi="Arial" w:cs="Arial"/>
          <w:sz w:val="22"/>
        </w:rPr>
        <w:br/>
      </w:r>
      <w:r w:rsidR="005C2346">
        <w:rPr>
          <w:rFonts w:ascii="Arial" w:hAnsi="Arial" w:cs="Arial"/>
          <w:sz w:val="22"/>
        </w:rPr>
        <w:t>za předpokladu oprávněných požadavků smluvních stran upraven odlišně v dílčích smlouvách.</w:t>
      </w:r>
    </w:p>
    <w:p w14:paraId="5E51939E" w14:textId="77777777" w:rsidR="00CB26F1" w:rsidRDefault="00CB26F1" w:rsidP="004867C2">
      <w:pPr>
        <w:pStyle w:val="Nadpis2"/>
        <w:numPr>
          <w:ilvl w:val="1"/>
          <w:numId w:val="8"/>
        </w:numPr>
        <w:spacing w:line="276" w:lineRule="auto"/>
        <w:ind w:left="426" w:hanging="426"/>
        <w:rPr>
          <w:rFonts w:cs="Arial"/>
          <w:sz w:val="22"/>
        </w:rPr>
      </w:pPr>
      <w:r>
        <w:rPr>
          <w:rFonts w:cs="Arial"/>
          <w:sz w:val="22"/>
        </w:rPr>
        <w:t xml:space="preserve">Splatnost faktury se sjednává </w:t>
      </w:r>
      <w:r w:rsidRPr="00096484">
        <w:rPr>
          <w:rFonts w:cs="Arial"/>
          <w:sz w:val="22"/>
        </w:rPr>
        <w:t xml:space="preserve">na </w:t>
      </w:r>
      <w:r w:rsidRPr="00533377">
        <w:rPr>
          <w:rFonts w:cs="Arial"/>
          <w:sz w:val="22"/>
        </w:rPr>
        <w:t>30</w:t>
      </w:r>
      <w:r w:rsidRPr="00096484">
        <w:rPr>
          <w:rFonts w:cs="Arial"/>
          <w:sz w:val="22"/>
        </w:rPr>
        <w:t xml:space="preserve"> kalendářních</w:t>
      </w:r>
      <w:r>
        <w:rPr>
          <w:rFonts w:cs="Arial"/>
          <w:sz w:val="22"/>
        </w:rPr>
        <w:t xml:space="preserve"> dnů od jejího </w:t>
      </w:r>
      <w:r w:rsidR="00C63B85">
        <w:rPr>
          <w:rFonts w:cs="Arial"/>
          <w:sz w:val="22"/>
        </w:rPr>
        <w:t xml:space="preserve">písemného </w:t>
      </w:r>
      <w:r>
        <w:rPr>
          <w:rFonts w:cs="Arial"/>
          <w:sz w:val="22"/>
        </w:rPr>
        <w:t>doručení</w:t>
      </w:r>
      <w:r w:rsidR="00A606A2">
        <w:rPr>
          <w:rFonts w:cs="Arial"/>
          <w:sz w:val="22"/>
        </w:rPr>
        <w:t xml:space="preserve"> Kupujícímu</w:t>
      </w:r>
      <w:r>
        <w:rPr>
          <w:rFonts w:cs="Arial"/>
          <w:sz w:val="22"/>
        </w:rPr>
        <w:t>. V případě, že faktura nebude mít odpovídající náležitosti</w:t>
      </w:r>
      <w:r w:rsidR="00A606A2">
        <w:rPr>
          <w:rFonts w:cs="Arial"/>
          <w:sz w:val="22"/>
        </w:rPr>
        <w:t xml:space="preserve"> účetního nebo daňového dokladu</w:t>
      </w:r>
      <w:r>
        <w:rPr>
          <w:rFonts w:cs="Arial"/>
          <w:sz w:val="22"/>
        </w:rPr>
        <w:t>, je</w:t>
      </w:r>
      <w:r w:rsidR="00FC00AD">
        <w:rPr>
          <w:rFonts w:cs="Arial"/>
          <w:sz w:val="22"/>
        </w:rPr>
        <w:t xml:space="preserve"> </w:t>
      </w:r>
      <w:r w:rsidR="00B03468">
        <w:rPr>
          <w:rFonts w:cs="Arial"/>
          <w:sz w:val="22"/>
        </w:rPr>
        <w:t xml:space="preserve">Kupující </w:t>
      </w:r>
      <w:r>
        <w:rPr>
          <w:rFonts w:cs="Arial"/>
          <w:sz w:val="22"/>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Pr>
          <w:rFonts w:cs="Arial"/>
          <w:sz w:val="22"/>
        </w:rPr>
        <w:t>Kupujícím</w:t>
      </w:r>
      <w:r>
        <w:rPr>
          <w:rFonts w:cs="Arial"/>
          <w:sz w:val="22"/>
        </w:rPr>
        <w:t xml:space="preserve">u. </w:t>
      </w:r>
    </w:p>
    <w:p w14:paraId="480422EC" w14:textId="77777777" w:rsidR="00D30EAB" w:rsidRDefault="00D30EAB" w:rsidP="00D30EAB">
      <w:pPr>
        <w:pStyle w:val="Nadpis2"/>
        <w:numPr>
          <w:ilvl w:val="1"/>
          <w:numId w:val="8"/>
        </w:numPr>
        <w:spacing w:line="276" w:lineRule="auto"/>
        <w:ind w:left="426" w:hanging="426"/>
        <w:rPr>
          <w:rFonts w:cs="Arial"/>
          <w:sz w:val="22"/>
        </w:rPr>
      </w:pPr>
      <w:r w:rsidRPr="005A6B68">
        <w:rPr>
          <w:rFonts w:cs="Arial"/>
          <w:sz w:val="22"/>
        </w:rPr>
        <w:t>Zálohy Kupující neposkytuje.</w:t>
      </w:r>
    </w:p>
    <w:p w14:paraId="50CC21A4" w14:textId="61BC86DB" w:rsidR="00D30EAB" w:rsidRPr="00E00DA6" w:rsidRDefault="00D30EAB" w:rsidP="00D30EAB">
      <w:pPr>
        <w:pStyle w:val="Nadpis2"/>
        <w:numPr>
          <w:ilvl w:val="1"/>
          <w:numId w:val="8"/>
        </w:numPr>
        <w:spacing w:line="276" w:lineRule="auto"/>
        <w:ind w:left="426" w:hanging="426"/>
        <w:rPr>
          <w:rFonts w:cs="Arial"/>
          <w:sz w:val="22"/>
        </w:rPr>
      </w:pPr>
      <w:r w:rsidRPr="005A6B68">
        <w:rPr>
          <w:rFonts w:cs="Arial"/>
          <w:sz w:val="22"/>
        </w:rPr>
        <w:t>Smluvní strany se dohodly, že 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7A98F07B" w14:textId="77777777" w:rsidR="00CB26F1" w:rsidRPr="00CB26F1" w:rsidRDefault="00CB26F1" w:rsidP="00CB26F1">
      <w:pPr>
        <w:pStyle w:val="Bezmezer"/>
      </w:pPr>
    </w:p>
    <w:p w14:paraId="584EA7F3" w14:textId="77777777" w:rsidR="00CB26F1" w:rsidRDefault="00CB26F1" w:rsidP="009107B4">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Odpovědnost za vady, jakost, záruka, odpovědnost za škodu</w:t>
      </w:r>
    </w:p>
    <w:p w14:paraId="5C8E0C7D" w14:textId="6F56ADA5" w:rsidR="00CB26F1" w:rsidRDefault="00CB26F1" w:rsidP="004867C2">
      <w:pPr>
        <w:pStyle w:val="acnormal"/>
        <w:numPr>
          <w:ilvl w:val="0"/>
          <w:numId w:val="9"/>
        </w:numPr>
        <w:ind w:left="426" w:hanging="426"/>
        <w:rPr>
          <w:rFonts w:ascii="Arial" w:hAnsi="Arial" w:cs="Arial"/>
          <w:sz w:val="22"/>
        </w:rPr>
      </w:pPr>
      <w:r>
        <w:rPr>
          <w:rFonts w:ascii="Arial" w:hAnsi="Arial" w:cs="Arial"/>
          <w:sz w:val="22"/>
        </w:rPr>
        <w:t xml:space="preserve">Prodávající je povinen realizovat veškerá plnění </w:t>
      </w:r>
      <w:r w:rsidR="000A3CC2">
        <w:rPr>
          <w:rFonts w:ascii="Arial" w:hAnsi="Arial" w:cs="Arial"/>
          <w:sz w:val="22"/>
        </w:rPr>
        <w:t>dílčích smluv</w:t>
      </w:r>
      <w:r>
        <w:rPr>
          <w:rFonts w:ascii="Arial" w:hAnsi="Arial" w:cs="Arial"/>
          <w:sz w:val="22"/>
        </w:rPr>
        <w:t xml:space="preserve"> </w:t>
      </w:r>
      <w:r w:rsidR="000A3CC2">
        <w:rPr>
          <w:rFonts w:ascii="Arial" w:hAnsi="Arial" w:cs="Arial"/>
          <w:sz w:val="22"/>
        </w:rPr>
        <w:t>uzavřených na základě této rámcové dohody</w:t>
      </w:r>
      <w:r>
        <w:rPr>
          <w:rFonts w:ascii="Arial" w:hAnsi="Arial" w:cs="Arial"/>
          <w:sz w:val="22"/>
        </w:rPr>
        <w:t xml:space="preserve"> na svůj náklad a na své nebezpečí. </w:t>
      </w:r>
    </w:p>
    <w:p w14:paraId="5081F0E0" w14:textId="77777777" w:rsidR="00CB26F1" w:rsidRDefault="00CB26F1" w:rsidP="004867C2">
      <w:pPr>
        <w:pStyle w:val="acnormal"/>
        <w:numPr>
          <w:ilvl w:val="0"/>
          <w:numId w:val="9"/>
        </w:numPr>
        <w:ind w:left="426" w:hanging="426"/>
        <w:rPr>
          <w:rFonts w:ascii="Arial" w:hAnsi="Arial" w:cs="Arial"/>
          <w:sz w:val="22"/>
        </w:rPr>
      </w:pPr>
      <w:r>
        <w:rPr>
          <w:rFonts w:ascii="Arial" w:hAnsi="Arial" w:cs="Arial"/>
          <w:sz w:val="22"/>
        </w:rPr>
        <w:t xml:space="preserve">Záruční doba </w:t>
      </w:r>
      <w:r w:rsidRPr="00096484">
        <w:rPr>
          <w:rFonts w:ascii="Arial" w:hAnsi="Arial" w:cs="Arial"/>
          <w:sz w:val="22"/>
        </w:rPr>
        <w:t xml:space="preserve">činí </w:t>
      </w:r>
      <w:r w:rsidRPr="00533377">
        <w:rPr>
          <w:rFonts w:ascii="Arial" w:hAnsi="Arial" w:cs="Arial"/>
          <w:sz w:val="22"/>
        </w:rPr>
        <w:t>24</w:t>
      </w:r>
      <w:r w:rsidRPr="00096484">
        <w:rPr>
          <w:rFonts w:ascii="Arial" w:hAnsi="Arial" w:cs="Arial"/>
          <w:sz w:val="22"/>
        </w:rPr>
        <w:t xml:space="preserve"> měsíců od data přejímky</w:t>
      </w:r>
      <w:r>
        <w:rPr>
          <w:rFonts w:ascii="Arial" w:hAnsi="Arial" w:cs="Arial"/>
          <w:sz w:val="22"/>
        </w:rPr>
        <w:t xml:space="preserve"> zboží.</w:t>
      </w:r>
    </w:p>
    <w:p w14:paraId="68237A69" w14:textId="5FC11F8B" w:rsidR="00096484" w:rsidRPr="00096484" w:rsidRDefault="00096484" w:rsidP="00533377">
      <w:pPr>
        <w:pStyle w:val="acnormal"/>
        <w:numPr>
          <w:ilvl w:val="0"/>
          <w:numId w:val="9"/>
        </w:numPr>
        <w:ind w:left="426" w:hanging="426"/>
        <w:rPr>
          <w:rFonts w:ascii="Arial" w:hAnsi="Arial" w:cs="Arial"/>
          <w:sz w:val="22"/>
        </w:rPr>
      </w:pPr>
      <w:r>
        <w:rPr>
          <w:rFonts w:ascii="Arial" w:hAnsi="Arial" w:cs="Arial"/>
          <w:sz w:val="22"/>
        </w:rPr>
        <w:t>Prodávající odpovídá K</w:t>
      </w:r>
      <w:r w:rsidRPr="00096484">
        <w:rPr>
          <w:rFonts w:ascii="Arial" w:hAnsi="Arial" w:cs="Arial"/>
          <w:sz w:val="22"/>
        </w:rPr>
        <w:t>upujícímu za řádné provedení předmětu objednávky, za dodržení kvality deklarované v</w:t>
      </w:r>
      <w:r w:rsidR="005809A3">
        <w:rPr>
          <w:rFonts w:ascii="Arial" w:hAnsi="Arial" w:cs="Arial"/>
          <w:sz w:val="22"/>
        </w:rPr>
        <w:t xml:space="preserve"> </w:t>
      </w:r>
      <w:r w:rsidRPr="00096484">
        <w:rPr>
          <w:rFonts w:ascii="Arial" w:hAnsi="Arial" w:cs="Arial"/>
          <w:sz w:val="22"/>
        </w:rPr>
        <w:t>nab</w:t>
      </w:r>
      <w:r w:rsidR="005809A3">
        <w:rPr>
          <w:rFonts w:ascii="Arial" w:hAnsi="Arial" w:cs="Arial"/>
          <w:sz w:val="22"/>
        </w:rPr>
        <w:t>ídce prodávajícího dle článku I</w:t>
      </w:r>
      <w:r w:rsidRPr="00096484">
        <w:rPr>
          <w:rFonts w:ascii="Arial" w:hAnsi="Arial" w:cs="Arial"/>
          <w:sz w:val="22"/>
        </w:rPr>
        <w:t>.</w:t>
      </w:r>
      <w:r w:rsidR="005809A3">
        <w:rPr>
          <w:rFonts w:ascii="Arial" w:hAnsi="Arial" w:cs="Arial"/>
          <w:sz w:val="22"/>
        </w:rPr>
        <w:t xml:space="preserve"> této dohody </w:t>
      </w:r>
      <w:r w:rsidRPr="00096484">
        <w:rPr>
          <w:rFonts w:ascii="Arial" w:hAnsi="Arial" w:cs="Arial"/>
          <w:sz w:val="22"/>
        </w:rPr>
        <w:t xml:space="preserve">a v uzavřených </w:t>
      </w:r>
      <w:r w:rsidR="005809A3">
        <w:rPr>
          <w:rFonts w:ascii="Arial" w:hAnsi="Arial" w:cs="Arial"/>
          <w:sz w:val="22"/>
        </w:rPr>
        <w:t>TPD</w:t>
      </w:r>
      <w:r w:rsidRPr="00096484">
        <w:rPr>
          <w:rFonts w:ascii="Arial" w:hAnsi="Arial" w:cs="Arial"/>
          <w:sz w:val="22"/>
        </w:rPr>
        <w:t>, a že jeho provedení bude shodné s vzájemně odsouhlasenými referenčními vzorky.</w:t>
      </w:r>
    </w:p>
    <w:p w14:paraId="341C0BBA" w14:textId="1A895C31" w:rsidR="00096484" w:rsidRPr="00096484" w:rsidRDefault="00096484" w:rsidP="00533377">
      <w:pPr>
        <w:pStyle w:val="acnormal"/>
        <w:numPr>
          <w:ilvl w:val="0"/>
          <w:numId w:val="9"/>
        </w:numPr>
        <w:ind w:left="426" w:hanging="426"/>
        <w:rPr>
          <w:rFonts w:ascii="Arial" w:hAnsi="Arial" w:cs="Arial"/>
          <w:sz w:val="22"/>
        </w:rPr>
      </w:pPr>
      <w:r w:rsidRPr="00096484">
        <w:rPr>
          <w:rFonts w:ascii="Arial" w:hAnsi="Arial" w:cs="Arial"/>
          <w:sz w:val="22"/>
        </w:rPr>
        <w:t xml:space="preserve">Kvalita dodávaného zboží může být Kupujícím namátkově ověřována u notifikovaných zkušeben, výsledky těchto zkoušek mohou být podkladem pro případnou reklamaci. </w:t>
      </w:r>
      <w:r w:rsidR="005265CB">
        <w:rPr>
          <w:rFonts w:ascii="Arial" w:hAnsi="Arial" w:cs="Arial"/>
          <w:sz w:val="22"/>
        </w:rPr>
        <w:br/>
      </w:r>
      <w:r w:rsidRPr="00096484">
        <w:rPr>
          <w:rFonts w:ascii="Arial" w:hAnsi="Arial" w:cs="Arial"/>
          <w:sz w:val="22"/>
        </w:rPr>
        <w:t>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4029692" w14:textId="77777777" w:rsidR="00CB26F1"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 xml:space="preserve">Reklamaci zboží uplatní u </w:t>
      </w:r>
      <w:r w:rsidR="00F14996">
        <w:rPr>
          <w:rFonts w:ascii="Arial" w:hAnsi="Arial" w:cs="Arial"/>
          <w:sz w:val="22"/>
        </w:rPr>
        <w:t>P</w:t>
      </w:r>
      <w:r w:rsidRPr="00CB26F1">
        <w:rPr>
          <w:rFonts w:ascii="Arial" w:hAnsi="Arial" w:cs="Arial"/>
          <w:sz w:val="22"/>
        </w:rPr>
        <w:t>rodávajícího zástupce</w:t>
      </w:r>
      <w:r w:rsidR="00681F22">
        <w:rPr>
          <w:rFonts w:ascii="Arial" w:hAnsi="Arial" w:cs="Arial"/>
          <w:sz w:val="22"/>
        </w:rPr>
        <w:t xml:space="preserve"> Kupujícího </w:t>
      </w:r>
      <w:r w:rsidRPr="00CB26F1">
        <w:rPr>
          <w:rFonts w:ascii="Arial" w:hAnsi="Arial" w:cs="Arial"/>
          <w:sz w:val="22"/>
        </w:rPr>
        <w:t>písemně s uvedením vad. K reklamaci přiloží vždy vadné zboží, příp. i další dokumentaci (přejímací zápis, fotodokumentace, příp. kopie zkušebního protokolu notifikované zkušebny apod.).</w:t>
      </w:r>
    </w:p>
    <w:p w14:paraId="347360D6" w14:textId="6EF93AB5" w:rsidR="00CB26F1"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 xml:space="preserve">Odpovědnost za vady, kvalitu, jakost a nároky z ní vyplývající se řídí </w:t>
      </w:r>
      <w:r w:rsidR="005809A3">
        <w:rPr>
          <w:rFonts w:ascii="Arial" w:hAnsi="Arial" w:cs="Arial"/>
          <w:sz w:val="22"/>
        </w:rPr>
        <w:t xml:space="preserve">TPD </w:t>
      </w:r>
      <w:r w:rsidR="00F14996">
        <w:rPr>
          <w:rFonts w:ascii="Arial" w:hAnsi="Arial" w:cs="Arial"/>
          <w:sz w:val="22"/>
        </w:rPr>
        <w:t xml:space="preserve">a </w:t>
      </w:r>
      <w:r w:rsidR="00EF6A9D">
        <w:rPr>
          <w:rFonts w:ascii="Arial" w:hAnsi="Arial" w:cs="Arial"/>
          <w:sz w:val="22"/>
        </w:rPr>
        <w:t xml:space="preserve">příslušnými </w:t>
      </w:r>
      <w:r w:rsidRPr="00CB26F1">
        <w:rPr>
          <w:rFonts w:ascii="Arial" w:hAnsi="Arial" w:cs="Arial"/>
          <w:sz w:val="22"/>
        </w:rPr>
        <w:t xml:space="preserve">ustanoveními </w:t>
      </w:r>
      <w:r w:rsidR="00730FA9">
        <w:rPr>
          <w:rFonts w:ascii="Arial" w:hAnsi="Arial" w:cs="Arial"/>
          <w:sz w:val="22"/>
        </w:rPr>
        <w:t xml:space="preserve">obchodních podmínek a </w:t>
      </w:r>
      <w:r w:rsidR="00EF6A9D">
        <w:rPr>
          <w:rFonts w:ascii="Arial" w:hAnsi="Arial" w:cs="Arial"/>
          <w:sz w:val="22"/>
        </w:rPr>
        <w:t>občanského zákoníku.</w:t>
      </w:r>
    </w:p>
    <w:p w14:paraId="4956CF1A" w14:textId="77777777" w:rsidR="00EF6A9D" w:rsidRDefault="00EF6A9D" w:rsidP="00EF6A9D">
      <w:pPr>
        <w:tabs>
          <w:tab w:val="left" w:pos="284"/>
        </w:tabs>
        <w:spacing w:before="120" w:after="120"/>
        <w:jc w:val="both"/>
        <w:rPr>
          <w:rFonts w:ascii="Arial" w:hAnsi="Arial" w:cs="Arial"/>
          <w:sz w:val="22"/>
        </w:rPr>
      </w:pPr>
    </w:p>
    <w:p w14:paraId="2253FEB9" w14:textId="77777777" w:rsidR="00EF6A9D" w:rsidRDefault="00645093" w:rsidP="009107B4">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lastRenderedPageBreak/>
        <w:t>Další ujednání</w:t>
      </w:r>
    </w:p>
    <w:p w14:paraId="0B5FD6BA" w14:textId="780B336B" w:rsidR="00935934" w:rsidRDefault="00935934" w:rsidP="009107B4">
      <w:pPr>
        <w:numPr>
          <w:ilvl w:val="0"/>
          <w:numId w:val="2"/>
        </w:numPr>
        <w:tabs>
          <w:tab w:val="clear" w:pos="502"/>
        </w:tabs>
        <w:spacing w:before="120" w:after="120"/>
        <w:ind w:left="426" w:hanging="426"/>
        <w:jc w:val="both"/>
        <w:rPr>
          <w:rFonts w:ascii="Arial" w:hAnsi="Arial" w:cs="Arial"/>
          <w:sz w:val="22"/>
        </w:rPr>
      </w:pPr>
      <w:r w:rsidRPr="00A95FA6">
        <w:rPr>
          <w:rFonts w:ascii="Arial" w:hAnsi="Arial" w:cs="Arial"/>
          <w:sz w:val="22"/>
        </w:rPr>
        <w:t xml:space="preserve">Smluvní strany berou na vědomí, že tato rámcová dohoda (následné odstavce se týkají jak rámcové dohody, tak </w:t>
      </w:r>
      <w:r>
        <w:rPr>
          <w:rFonts w:ascii="Arial" w:hAnsi="Arial" w:cs="Arial"/>
          <w:sz w:val="22"/>
        </w:rPr>
        <w:t>dílčích smluv</w:t>
      </w:r>
      <w:r w:rsidRPr="00A95FA6">
        <w:rPr>
          <w:rFonts w:ascii="Arial" w:hAnsi="Arial" w:cs="Arial"/>
          <w:sz w:val="22"/>
        </w:rPr>
        <w:t xml:space="preserve"> (mimo </w:t>
      </w:r>
      <w:r>
        <w:rPr>
          <w:rFonts w:ascii="Arial" w:hAnsi="Arial" w:cs="Arial"/>
          <w:sz w:val="22"/>
        </w:rPr>
        <w:t>dílčích smluv</w:t>
      </w:r>
      <w:r w:rsidRPr="00A95FA6">
        <w:rPr>
          <w:rFonts w:ascii="Arial" w:hAnsi="Arial" w:cs="Arial"/>
          <w:sz w:val="22"/>
        </w:rPr>
        <w:t xml:space="preserve"> s hodnotou 50 000 Kč </w:t>
      </w:r>
      <w:r w:rsidR="005265CB">
        <w:rPr>
          <w:rFonts w:ascii="Arial" w:hAnsi="Arial" w:cs="Arial"/>
          <w:sz w:val="22"/>
        </w:rPr>
        <w:br/>
      </w:r>
      <w:r w:rsidRPr="00A95FA6">
        <w:rPr>
          <w:rFonts w:ascii="Arial" w:hAnsi="Arial" w:cs="Arial"/>
          <w:sz w:val="22"/>
        </w:rPr>
        <w:t xml:space="preserve">bez DPH nebo nižší hodnotou)), podléhá uveřejnění v registru smluv podle zákona </w:t>
      </w:r>
      <w:r w:rsidR="005265CB">
        <w:rPr>
          <w:rFonts w:ascii="Arial" w:hAnsi="Arial" w:cs="Arial"/>
          <w:sz w:val="22"/>
        </w:rPr>
        <w:br/>
      </w:r>
      <w:r w:rsidRPr="00A95FA6">
        <w:rPr>
          <w:rFonts w:ascii="Arial" w:hAnsi="Arial" w:cs="Arial"/>
          <w:sz w:val="22"/>
        </w:rPr>
        <w:t xml:space="preserve">č. 340/2015 Sb., o zvláštních podmínkách účinnosti některých smluv, uveřejňování těchto smluv a o registru smluv, ve znění pozdějších předpisů (dále jen „ZRS“), </w:t>
      </w:r>
      <w:r w:rsidR="005265CB">
        <w:rPr>
          <w:rFonts w:ascii="Arial" w:hAnsi="Arial" w:cs="Arial"/>
          <w:sz w:val="22"/>
        </w:rPr>
        <w:br/>
      </w:r>
      <w:r w:rsidRPr="00A95FA6">
        <w:rPr>
          <w:rFonts w:ascii="Arial" w:hAnsi="Arial" w:cs="Arial"/>
          <w:sz w:val="22"/>
        </w:rPr>
        <w:t xml:space="preserve">a současně souhlasí se zveřejněním údajů o identifikaci smluvních stran, předmětu </w:t>
      </w:r>
      <w:r w:rsidR="005265CB">
        <w:rPr>
          <w:rFonts w:ascii="Arial" w:hAnsi="Arial" w:cs="Arial"/>
          <w:sz w:val="22"/>
        </w:rPr>
        <w:br/>
      </w:r>
      <w:r w:rsidRPr="00A95FA6">
        <w:rPr>
          <w:rFonts w:ascii="Arial" w:hAnsi="Arial" w:cs="Arial"/>
          <w:sz w:val="22"/>
        </w:rPr>
        <w:t>a účelu rámcové dohody</w:t>
      </w:r>
      <w:r>
        <w:rPr>
          <w:rFonts w:ascii="Arial" w:hAnsi="Arial" w:cs="Arial"/>
          <w:sz w:val="22"/>
        </w:rPr>
        <w:t xml:space="preserve"> a dílčích smluv</w:t>
      </w:r>
      <w:r w:rsidRPr="00A95FA6">
        <w:rPr>
          <w:rFonts w:ascii="Arial" w:hAnsi="Arial" w:cs="Arial"/>
          <w:sz w:val="22"/>
        </w:rPr>
        <w:t>, její ceně či hodnotě a datu uzavření této rámcové dohody</w:t>
      </w:r>
      <w:r>
        <w:rPr>
          <w:rFonts w:ascii="Arial" w:hAnsi="Arial" w:cs="Arial"/>
          <w:sz w:val="22"/>
        </w:rPr>
        <w:t xml:space="preserve"> nebo dílčí smlouvy</w:t>
      </w:r>
      <w:r w:rsidRPr="00A95FA6">
        <w:rPr>
          <w:rFonts w:ascii="Arial" w:hAnsi="Arial" w:cs="Arial"/>
          <w:sz w:val="22"/>
        </w:rPr>
        <w:t xml:space="preserve">. Osoby uzavírající tuto rámcovou dohodu </w:t>
      </w:r>
      <w:r w:rsidR="005265CB">
        <w:rPr>
          <w:rFonts w:ascii="Arial" w:hAnsi="Arial" w:cs="Arial"/>
          <w:sz w:val="22"/>
        </w:rPr>
        <w:br/>
      </w:r>
      <w:r w:rsidRPr="00A95FA6">
        <w:rPr>
          <w:rFonts w:ascii="Arial" w:hAnsi="Arial" w:cs="Arial"/>
          <w:sz w:val="22"/>
        </w:rPr>
        <w:t xml:space="preserve">za Smluvní strany souhlasí s uveřejněním svých osobních údajů, které jsou uvedeny </w:t>
      </w:r>
      <w:r w:rsidR="005265CB">
        <w:rPr>
          <w:rFonts w:ascii="Arial" w:hAnsi="Arial" w:cs="Arial"/>
          <w:sz w:val="22"/>
        </w:rPr>
        <w:br/>
      </w:r>
      <w:r w:rsidRPr="00A95FA6">
        <w:rPr>
          <w:rFonts w:ascii="Arial" w:hAnsi="Arial" w:cs="Arial"/>
          <w:sz w:val="22"/>
        </w:rPr>
        <w:t>v této rámcové dohodě, spolu s rámcovou dohodou v registru smluv. Tento souhlas je udělen na dobu neurčitou.</w:t>
      </w:r>
    </w:p>
    <w:p w14:paraId="6B5C6A3F" w14:textId="77C17726" w:rsidR="000E41D4" w:rsidRPr="00520D2D" w:rsidRDefault="000E41D4" w:rsidP="000E41D4">
      <w:pPr>
        <w:numPr>
          <w:ilvl w:val="0"/>
          <w:numId w:val="2"/>
        </w:numPr>
        <w:spacing w:before="120" w:after="120"/>
        <w:jc w:val="both"/>
        <w:rPr>
          <w:rFonts w:ascii="Arial" w:hAnsi="Arial" w:cs="Arial"/>
          <w:sz w:val="22"/>
        </w:rPr>
      </w:pPr>
      <w:r w:rsidRPr="000E41D4">
        <w:rPr>
          <w:rFonts w:ascii="Arial" w:hAnsi="Arial" w:cs="Arial"/>
          <w:sz w:val="22"/>
        </w:rPr>
        <w:t xml:space="preserve">V případě poskytnutí osobních údajů v rámci plnění smluvního vztahu se dodavatel zavazuje přijmout vhodná technická a organizační opatření podle Nařízení Evropského parlamentu a Rady (EU) 2016/679 ze dne 27. dubna 2016 o ochraně fyzických osob </w:t>
      </w:r>
      <w:r w:rsidR="00937ED3">
        <w:rPr>
          <w:rFonts w:ascii="Arial" w:hAnsi="Arial" w:cs="Arial"/>
          <w:sz w:val="22"/>
        </w:rPr>
        <w:br/>
      </w:r>
      <w:r w:rsidRPr="000E41D4">
        <w:rPr>
          <w:rFonts w:ascii="Arial" w:hAnsi="Arial" w:cs="Arial"/>
          <w:sz w:val="22"/>
        </w:rPr>
        <w:t>v souvislosti se zpracováním osobních údajů, které se na něj jako na dodavatele vztahují a plnění těchto povinností na vyžádání doložit objednateli.</w:t>
      </w:r>
    </w:p>
    <w:p w14:paraId="76BD570A" w14:textId="60C09039" w:rsidR="00935934" w:rsidRPr="00A95FA6" w:rsidRDefault="00935934" w:rsidP="009107B4">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t xml:space="preserve">Zaslání rámcové dohody </w:t>
      </w:r>
      <w:r>
        <w:rPr>
          <w:rFonts w:ascii="Arial" w:hAnsi="Arial" w:cs="Arial"/>
          <w:sz w:val="22"/>
        </w:rPr>
        <w:t xml:space="preserve">a dílčích smluv </w:t>
      </w:r>
      <w:r w:rsidRPr="00A95FA6">
        <w:rPr>
          <w:rFonts w:ascii="Arial" w:hAnsi="Arial" w:cs="Arial"/>
          <w:sz w:val="22"/>
        </w:rPr>
        <w:t xml:space="preserve">správci registru smluv k uveřejnění v registru smluv zajišťuje </w:t>
      </w:r>
      <w:r>
        <w:rPr>
          <w:rFonts w:ascii="Arial" w:hAnsi="Arial" w:cs="Arial"/>
          <w:sz w:val="22"/>
        </w:rPr>
        <w:t>Kupující</w:t>
      </w:r>
      <w:r w:rsidRPr="00A95FA6">
        <w:rPr>
          <w:rFonts w:ascii="Arial" w:hAnsi="Arial" w:cs="Arial"/>
          <w:sz w:val="22"/>
        </w:rPr>
        <w:t xml:space="preserve">. Nebude-li tato rámcová dohoda </w:t>
      </w:r>
      <w:r>
        <w:rPr>
          <w:rFonts w:ascii="Arial" w:hAnsi="Arial" w:cs="Arial"/>
          <w:sz w:val="22"/>
        </w:rPr>
        <w:t xml:space="preserve">nebo dílčí smlouva </w:t>
      </w:r>
      <w:r w:rsidRPr="00A95FA6">
        <w:rPr>
          <w:rFonts w:ascii="Arial" w:hAnsi="Arial" w:cs="Arial"/>
          <w:sz w:val="22"/>
        </w:rPr>
        <w:t xml:space="preserve">zaslána </w:t>
      </w:r>
      <w:r w:rsidR="005265CB">
        <w:rPr>
          <w:rFonts w:ascii="Arial" w:hAnsi="Arial" w:cs="Arial"/>
          <w:sz w:val="22"/>
        </w:rPr>
        <w:br/>
      </w:r>
      <w:r w:rsidRPr="00A95FA6">
        <w:rPr>
          <w:rFonts w:ascii="Arial" w:hAnsi="Arial" w:cs="Arial"/>
          <w:sz w:val="22"/>
        </w:rPr>
        <w:t>k uveřejnění a/nebo uveřejněna prostřednictvím registru smluv, není žádná ze smluvních stran oprávněna požadovat po druhé smluvní straně náhradu škody ani jiné újmy, která by jí v této souvislosti vznikla nebo vzniknout mohla.</w:t>
      </w:r>
    </w:p>
    <w:p w14:paraId="58C100AF" w14:textId="5669BA64" w:rsidR="00935934" w:rsidRPr="00A95FA6" w:rsidRDefault="00935934" w:rsidP="009107B4">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t>Smluvní strany výslovně prohlašují, že údaje a další skutečnosti uvedené v této rámcové dohodě</w:t>
      </w:r>
      <w:r>
        <w:rPr>
          <w:rFonts w:ascii="Arial" w:hAnsi="Arial" w:cs="Arial"/>
          <w:sz w:val="22"/>
        </w:rPr>
        <w:t xml:space="preserve"> a dílčích smlouvách</w:t>
      </w:r>
      <w:r w:rsidRPr="00A95FA6">
        <w:rPr>
          <w:rFonts w:ascii="Arial" w:hAnsi="Arial" w:cs="Arial"/>
          <w:sz w:val="22"/>
        </w:rPr>
        <w:t xml:space="preserve">, vyjma částí označených ve smyslu následujícího odstavce této smlouvy, nepovažují za obchodní tajemství ve smyslu ustanovení § 504 zákona </w:t>
      </w:r>
      <w:r w:rsidR="005265CB">
        <w:rPr>
          <w:rFonts w:ascii="Arial" w:hAnsi="Arial" w:cs="Arial"/>
          <w:sz w:val="22"/>
        </w:rPr>
        <w:br/>
      </w:r>
      <w:r w:rsidRPr="00A95FA6">
        <w:rPr>
          <w:rFonts w:ascii="Arial" w:hAnsi="Arial" w:cs="Arial"/>
          <w:sz w:val="22"/>
        </w:rPr>
        <w:t>č. 89/2012 Sb., občanský zákoník, ve znění pozdějších předpisů (dále jen „obchodní tajemství“), a že se nejedná ani o informace, které nemohou být v registru smluv uveřejněny na základě ustanovení § 3 odst. 1 ZRS.</w:t>
      </w:r>
    </w:p>
    <w:p w14:paraId="7F4422B2" w14:textId="4306EE44" w:rsidR="00935934" w:rsidRPr="009107B4" w:rsidRDefault="00935934" w:rsidP="009107B4">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A95FA6">
        <w:rPr>
          <w:rFonts w:ascii="Arial" w:hAnsi="Arial" w:cs="Arial"/>
          <w:sz w:val="22"/>
        </w:rPr>
        <w:t>Jestliže smluvní strana označí za své obchodní tajemství část obsahu rámcové dohody</w:t>
      </w:r>
      <w:r>
        <w:rPr>
          <w:rFonts w:ascii="Arial" w:hAnsi="Arial" w:cs="Arial"/>
          <w:sz w:val="22"/>
        </w:rPr>
        <w:t xml:space="preserve"> nebo dílčí smlouvy</w:t>
      </w:r>
      <w:r w:rsidRPr="00A95FA6">
        <w:rPr>
          <w:rFonts w:ascii="Arial" w:hAnsi="Arial" w:cs="Arial"/>
          <w:sz w:val="22"/>
        </w:rPr>
        <w:t xml:space="preserve">, která v důsledku toho bude pro účely uveřejnění rámcové dohody </w:t>
      </w:r>
      <w:r w:rsidR="00157D66">
        <w:rPr>
          <w:rFonts w:ascii="Arial" w:hAnsi="Arial" w:cs="Arial"/>
          <w:sz w:val="22"/>
        </w:rPr>
        <w:t xml:space="preserve">nebo dílčí smlouvy </w:t>
      </w:r>
      <w:r w:rsidRPr="00A95FA6">
        <w:rPr>
          <w:rFonts w:ascii="Arial" w:hAnsi="Arial" w:cs="Arial"/>
          <w:sz w:val="22"/>
        </w:rPr>
        <w:t xml:space="preserve">v registru smluv znečitelněna, nese tato smluvní strana odpovědnost, pokud by rámcové dohoda </w:t>
      </w:r>
      <w:r w:rsidR="00850D57">
        <w:rPr>
          <w:rFonts w:ascii="Arial" w:hAnsi="Arial" w:cs="Arial"/>
          <w:sz w:val="22"/>
        </w:rPr>
        <w:t xml:space="preserve">nebo dílčí smlouva </w:t>
      </w:r>
      <w:r w:rsidRPr="00A95FA6">
        <w:rPr>
          <w:rFonts w:ascii="Arial" w:hAnsi="Arial" w:cs="Arial"/>
          <w:sz w:val="22"/>
        </w:rPr>
        <w:t>v důsledku takového označení byla uveřejněna způsobem odporujícím ZRS, a to bez ohledu na to, která ze stran rámcovou dohodu v registru smluv uveřejnila. S částmi rámcové dohody</w:t>
      </w:r>
      <w:r w:rsidR="00850D57">
        <w:rPr>
          <w:rFonts w:ascii="Arial" w:hAnsi="Arial" w:cs="Arial"/>
          <w:sz w:val="22"/>
        </w:rPr>
        <w:t xml:space="preserve"> nebo dílčí smlouvy</w:t>
      </w:r>
      <w:r w:rsidRPr="00A95FA6">
        <w:rPr>
          <w:rFonts w:ascii="Arial" w:hAnsi="Arial" w:cs="Arial"/>
          <w:sz w:val="22"/>
        </w:rPr>
        <w:t xml:space="preserve">, které druhá smluvní strana neoznačí za své obchodní tajemství před uzavřením této rámcové dohody </w:t>
      </w:r>
      <w:r>
        <w:rPr>
          <w:rFonts w:ascii="Arial" w:hAnsi="Arial" w:cs="Arial"/>
          <w:sz w:val="22"/>
        </w:rPr>
        <w:t>nebo dílčí smlouvy</w:t>
      </w:r>
      <w:r w:rsidRPr="00A95FA6">
        <w:rPr>
          <w:rFonts w:ascii="Arial" w:hAnsi="Arial" w:cs="Arial"/>
          <w:sz w:val="22"/>
        </w:rPr>
        <w:t xml:space="preserve">, nebude </w:t>
      </w:r>
      <w:r>
        <w:rPr>
          <w:rFonts w:ascii="Arial" w:hAnsi="Arial" w:cs="Arial"/>
          <w:sz w:val="22"/>
        </w:rPr>
        <w:t>Kupující</w:t>
      </w:r>
      <w:r w:rsidRPr="00A95FA6">
        <w:rPr>
          <w:rFonts w:ascii="Arial" w:hAnsi="Arial" w:cs="Arial"/>
          <w:sz w:val="22"/>
        </w:rPr>
        <w:t xml:space="preserve"> jako s obchodním tajemstvím nakládat </w:t>
      </w:r>
      <w:r w:rsidR="005265CB">
        <w:rPr>
          <w:rFonts w:ascii="Arial" w:hAnsi="Arial" w:cs="Arial"/>
          <w:sz w:val="22"/>
        </w:rPr>
        <w:br/>
      </w:r>
      <w:r w:rsidRPr="00A95FA6">
        <w:rPr>
          <w:rFonts w:ascii="Arial" w:hAnsi="Arial" w:cs="Arial"/>
          <w:sz w:val="22"/>
        </w:rPr>
        <w:t xml:space="preserve">a ani odpovídat za případnou škodu či jinou újmu takovým postupem vzniklou. Označením obchodního tajemství ve smyslu předchozí věty se rozumí doručení písemného oznámení druhé smluvní strany </w:t>
      </w:r>
      <w:r>
        <w:rPr>
          <w:rFonts w:ascii="Arial" w:hAnsi="Arial" w:cs="Arial"/>
          <w:sz w:val="22"/>
        </w:rPr>
        <w:t>Kupující</w:t>
      </w:r>
      <w:r w:rsidRPr="00A95FA6">
        <w:rPr>
          <w:rFonts w:ascii="Arial" w:hAnsi="Arial" w:cs="Arial"/>
          <w:sz w:val="22"/>
        </w:rPr>
        <w:t xml:space="preserve"> obsahujícího přesnou identifikaci dotčených částí rámcové dohody</w:t>
      </w:r>
      <w:r>
        <w:rPr>
          <w:rFonts w:ascii="Arial" w:hAnsi="Arial" w:cs="Arial"/>
          <w:sz w:val="22"/>
        </w:rPr>
        <w:t xml:space="preserve"> nebo dílčí smlouvy</w:t>
      </w:r>
      <w:r w:rsidRPr="00A95FA6">
        <w:rPr>
          <w:rFonts w:ascii="Arial" w:hAnsi="Arial" w:cs="Arial"/>
          <w:sz w:val="22"/>
        </w:rPr>
        <w:t xml:space="preserve"> včetně odůvodnění, proč jsou </w:t>
      </w:r>
      <w:r w:rsidR="005265CB">
        <w:rPr>
          <w:rFonts w:ascii="Arial" w:hAnsi="Arial" w:cs="Arial"/>
          <w:sz w:val="22"/>
        </w:rPr>
        <w:br/>
      </w:r>
      <w:r w:rsidRPr="00A95FA6">
        <w:rPr>
          <w:rFonts w:ascii="Arial" w:hAnsi="Arial" w:cs="Arial"/>
          <w:sz w:val="22"/>
        </w:rPr>
        <w:t xml:space="preserve">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Pr>
          <w:rFonts w:ascii="Arial" w:hAnsi="Arial" w:cs="Arial"/>
          <w:sz w:val="22"/>
        </w:rPr>
        <w:t>Kupující</w:t>
      </w:r>
      <w:r w:rsidRPr="00A95FA6">
        <w:rPr>
          <w:rFonts w:ascii="Arial" w:hAnsi="Arial" w:cs="Arial"/>
          <w:sz w:val="22"/>
        </w:rPr>
        <w:t xml:space="preserve"> skutečnost, že takto označené informace přestaly naplňovat znaky obchodního tajemství.</w:t>
      </w:r>
      <w:r w:rsidRPr="00520D2D">
        <w:t xml:space="preserve"> </w:t>
      </w:r>
    </w:p>
    <w:p w14:paraId="628CB237" w14:textId="55D9818F" w:rsidR="006A4A0B" w:rsidRPr="00870DF7" w:rsidRDefault="006A4A0B" w:rsidP="009107B4">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9107B4">
        <w:rPr>
          <w:rFonts w:ascii="Arial" w:hAnsi="Arial" w:cs="Arial"/>
          <w:sz w:val="22"/>
        </w:rPr>
        <w:lastRenderedPageBreak/>
        <w:t>Prodávající</w:t>
      </w:r>
      <w:r w:rsidR="000A53AE">
        <w:rPr>
          <w:rFonts w:ascii="Arial" w:hAnsi="Arial" w:cs="Arial"/>
          <w:sz w:val="22"/>
        </w:rPr>
        <w:t xml:space="preserve"> může při plnění dílčích smluv použít poddodavatele uvedené v příloze č. </w:t>
      </w:r>
      <w:r w:rsidR="000950F8" w:rsidRPr="00937ED3">
        <w:rPr>
          <w:rFonts w:ascii="Arial" w:hAnsi="Arial" w:cs="Arial"/>
          <w:sz w:val="22"/>
        </w:rPr>
        <w:t>3</w:t>
      </w:r>
      <w:r w:rsidR="000A53AE" w:rsidRPr="00937ED3">
        <w:rPr>
          <w:rFonts w:ascii="Arial" w:hAnsi="Arial" w:cs="Arial"/>
          <w:sz w:val="22"/>
        </w:rPr>
        <w:t xml:space="preserve"> této rámcové dohody. Poddodavatele neuvedeného v příloze č. </w:t>
      </w:r>
      <w:r w:rsidR="000950F8" w:rsidRPr="00937ED3">
        <w:rPr>
          <w:rFonts w:ascii="Arial" w:hAnsi="Arial" w:cs="Arial"/>
          <w:sz w:val="22"/>
        </w:rPr>
        <w:t xml:space="preserve">3 </w:t>
      </w:r>
      <w:r w:rsidR="000A53AE" w:rsidRPr="00937ED3">
        <w:rPr>
          <w:rFonts w:ascii="Arial" w:hAnsi="Arial" w:cs="Arial"/>
          <w:sz w:val="22"/>
        </w:rPr>
        <w:t xml:space="preserve">této rámcové dohody může Prodávající k plnění dílčí smlouvy použít pouze po předchozím souhlasu Kupujícího na základě písemné žádostí Prodávajícího. V případě, že Prodávající žádá </w:t>
      </w:r>
      <w:r w:rsidR="005265CB" w:rsidRPr="00937ED3">
        <w:rPr>
          <w:rFonts w:ascii="Arial" w:hAnsi="Arial" w:cs="Arial"/>
          <w:sz w:val="22"/>
        </w:rPr>
        <w:br/>
      </w:r>
      <w:r w:rsidR="000A53AE" w:rsidRPr="00937ED3">
        <w:rPr>
          <w:rFonts w:ascii="Arial" w:hAnsi="Arial" w:cs="Arial"/>
          <w:sz w:val="22"/>
        </w:rPr>
        <w:t xml:space="preserve">o změnu poddodavatele uvedeného v příloze č. </w:t>
      </w:r>
      <w:r w:rsidR="000950F8" w:rsidRPr="00937ED3">
        <w:rPr>
          <w:rFonts w:ascii="Arial" w:hAnsi="Arial" w:cs="Arial"/>
          <w:sz w:val="22"/>
        </w:rPr>
        <w:t>3</w:t>
      </w:r>
      <w:r w:rsidR="000A53AE" w:rsidRPr="00937ED3">
        <w:rPr>
          <w:rFonts w:ascii="Arial" w:hAnsi="Arial" w:cs="Arial"/>
          <w:sz w:val="22"/>
        </w:rPr>
        <w:t xml:space="preserve"> této dohody, prostřednictvím kterého prokazoval část kvalifikace v zadávacím řízení, doloží </w:t>
      </w:r>
      <w:r w:rsidR="000A53AE">
        <w:rPr>
          <w:rFonts w:ascii="Arial" w:hAnsi="Arial" w:cs="Arial"/>
          <w:sz w:val="22"/>
        </w:rPr>
        <w:t xml:space="preserve">společně se žádostí dle předchozí věty i doklady o prokázání kvalifikace novým poddodavatelem v rozsahu, v jakém prokázal kvalifikaci nahrazovaný poddodavatel, </w:t>
      </w:r>
    </w:p>
    <w:p w14:paraId="73F400CB" w14:textId="77777777" w:rsidR="00CC5257" w:rsidRPr="0046631B" w:rsidRDefault="00CC5257" w:rsidP="009107B4">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t>Závěrečná ujednání</w:t>
      </w:r>
    </w:p>
    <w:p w14:paraId="72CF6EF1" w14:textId="6B8413B1" w:rsidR="008135F0" w:rsidRDefault="008135F0" w:rsidP="004867C2">
      <w:pPr>
        <w:pStyle w:val="acnormal"/>
        <w:numPr>
          <w:ilvl w:val="0"/>
          <w:numId w:val="10"/>
        </w:numPr>
        <w:rPr>
          <w:rFonts w:ascii="Arial" w:hAnsi="Arial" w:cs="Arial"/>
          <w:sz w:val="22"/>
        </w:rPr>
      </w:pPr>
      <w:r w:rsidRPr="008135F0">
        <w:rPr>
          <w:rFonts w:ascii="Arial" w:hAnsi="Arial" w:cs="Arial"/>
          <w:sz w:val="22"/>
        </w:rPr>
        <w:t xml:space="preserve">Osobami oprávněnými jednat </w:t>
      </w:r>
      <w:r w:rsidR="00E71957">
        <w:rPr>
          <w:rFonts w:ascii="Arial" w:hAnsi="Arial" w:cs="Arial"/>
          <w:sz w:val="22"/>
        </w:rPr>
        <w:t>ve vztahu k této rámcové dohodě</w:t>
      </w:r>
      <w:r w:rsidR="000A3CC2">
        <w:rPr>
          <w:rFonts w:ascii="Arial" w:hAnsi="Arial" w:cs="Arial"/>
          <w:sz w:val="22"/>
        </w:rPr>
        <w:t>,</w:t>
      </w:r>
      <w:r w:rsidRPr="008135F0">
        <w:rPr>
          <w:rFonts w:ascii="Arial" w:hAnsi="Arial" w:cs="Arial"/>
          <w:sz w:val="22"/>
        </w:rPr>
        <w:t xml:space="preserve"> objednávkám </w:t>
      </w:r>
      <w:r w:rsidR="000A3CC2">
        <w:rPr>
          <w:rFonts w:ascii="Arial" w:hAnsi="Arial" w:cs="Arial"/>
          <w:sz w:val="22"/>
        </w:rPr>
        <w:t xml:space="preserve">a dílčím smlouvám uzavíraným </w:t>
      </w:r>
      <w:r w:rsidR="00E71957">
        <w:rPr>
          <w:rFonts w:ascii="Arial" w:hAnsi="Arial" w:cs="Arial"/>
          <w:sz w:val="22"/>
        </w:rPr>
        <w:t>na základě této rámcové dohody</w:t>
      </w:r>
      <w:r w:rsidRPr="008135F0">
        <w:rPr>
          <w:rFonts w:ascii="Arial" w:hAnsi="Arial" w:cs="Arial"/>
          <w:sz w:val="22"/>
        </w:rPr>
        <w:t>, zejména tedy k zasílání objednávek</w:t>
      </w:r>
      <w:r w:rsidR="000A3CC2">
        <w:rPr>
          <w:rFonts w:ascii="Arial" w:hAnsi="Arial" w:cs="Arial"/>
          <w:sz w:val="22"/>
        </w:rPr>
        <w:t>, jejich akceptaci</w:t>
      </w:r>
      <w:r w:rsidRPr="008135F0">
        <w:rPr>
          <w:rFonts w:ascii="Arial" w:hAnsi="Arial" w:cs="Arial"/>
          <w:sz w:val="22"/>
        </w:rPr>
        <w:t xml:space="preserve"> apod., jsou:</w:t>
      </w:r>
    </w:p>
    <w:p w14:paraId="1AE015DB" w14:textId="77777777" w:rsidR="000C4186" w:rsidRPr="000C4186" w:rsidRDefault="000C4186" w:rsidP="000C4186">
      <w:pPr>
        <w:pStyle w:val="acnormal"/>
        <w:ind w:left="426"/>
        <w:rPr>
          <w:rFonts w:ascii="Arial" w:hAnsi="Arial" w:cs="Arial"/>
          <w:sz w:val="2"/>
          <w:szCs w:val="2"/>
        </w:rPr>
      </w:pPr>
    </w:p>
    <w:p w14:paraId="21B3213E" w14:textId="77777777" w:rsidR="008135F0" w:rsidRPr="00C52F0E" w:rsidRDefault="008135F0" w:rsidP="004867C2">
      <w:pPr>
        <w:pStyle w:val="Odstavecseseznamem"/>
        <w:numPr>
          <w:ilvl w:val="1"/>
          <w:numId w:val="10"/>
        </w:numPr>
        <w:spacing w:after="60"/>
        <w:ind w:left="1077" w:hanging="357"/>
        <w:contextualSpacing w:val="0"/>
        <w:rPr>
          <w:rFonts w:ascii="Arial" w:hAnsi="Arial" w:cs="Arial"/>
          <w:sz w:val="22"/>
        </w:rPr>
      </w:pPr>
      <w:r w:rsidRPr="00C52F0E">
        <w:rPr>
          <w:rFonts w:ascii="Arial" w:hAnsi="Arial" w:cs="Arial"/>
          <w:sz w:val="22"/>
        </w:rPr>
        <w:t xml:space="preserve">na straně </w:t>
      </w:r>
      <w:r w:rsidR="00CB26F1">
        <w:rPr>
          <w:rFonts w:ascii="Arial" w:hAnsi="Arial" w:cs="Arial"/>
          <w:sz w:val="22"/>
        </w:rPr>
        <w:t>Kupujícího</w:t>
      </w:r>
      <w:r w:rsidR="00F9370C">
        <w:rPr>
          <w:rFonts w:ascii="Arial" w:hAnsi="Arial" w:cs="Arial"/>
          <w:sz w:val="22"/>
        </w:rPr>
        <w:t>:</w:t>
      </w:r>
      <w:r w:rsidR="0047043C" w:rsidRPr="00C52F0E">
        <w:rPr>
          <w:rFonts w:ascii="Arial" w:hAnsi="Arial" w:cs="Arial"/>
          <w:sz w:val="22"/>
        </w:rPr>
        <w:t xml:space="preserve"> </w:t>
      </w:r>
      <w:r w:rsidR="007F03C6" w:rsidRPr="000C4186">
        <w:rPr>
          <w:rFonts w:ascii="Arial" w:hAnsi="Arial" w:cs="Arial"/>
          <w:sz w:val="22"/>
          <w:highlight w:val="yellow"/>
        </w:rPr>
        <w:t>…………………….</w:t>
      </w:r>
      <w:r w:rsidR="007F03C6" w:rsidRPr="000C4186">
        <w:rPr>
          <w:rFonts w:ascii="Arial" w:hAnsi="Arial" w:cs="Arial"/>
          <w:sz w:val="22"/>
        </w:rPr>
        <w:t xml:space="preserve">, </w:t>
      </w:r>
      <w:hyperlink r:id="rId9" w:history="1">
        <w:r w:rsidR="007F03C6" w:rsidRPr="000C4186">
          <w:rPr>
            <w:rStyle w:val="Hypertextovodkaz"/>
            <w:rFonts w:ascii="Arial" w:hAnsi="Arial" w:cs="Arial"/>
            <w:sz w:val="22"/>
            <w:highlight w:val="yellow"/>
          </w:rPr>
          <w:t>……………..@............</w:t>
        </w:r>
      </w:hyperlink>
      <w:r w:rsidR="007F03C6" w:rsidRPr="000C4186">
        <w:rPr>
          <w:rFonts w:ascii="Arial" w:hAnsi="Arial" w:cs="Arial"/>
          <w:sz w:val="22"/>
        </w:rPr>
        <w:t xml:space="preserve">, tel.: </w:t>
      </w:r>
      <w:r w:rsidR="007F03C6" w:rsidRPr="000C4186">
        <w:rPr>
          <w:rFonts w:ascii="Arial" w:hAnsi="Arial" w:cs="Arial"/>
          <w:sz w:val="22"/>
          <w:highlight w:val="yellow"/>
        </w:rPr>
        <w:t>……………..</w:t>
      </w:r>
    </w:p>
    <w:p w14:paraId="700F0137" w14:textId="77777777" w:rsidR="008135F0" w:rsidRPr="000C4186" w:rsidRDefault="008135F0" w:rsidP="004867C2">
      <w:pPr>
        <w:pStyle w:val="Odstavecseseznamem"/>
        <w:numPr>
          <w:ilvl w:val="1"/>
          <w:numId w:val="10"/>
        </w:numPr>
        <w:spacing w:before="120" w:after="120"/>
        <w:jc w:val="both"/>
        <w:rPr>
          <w:rFonts w:ascii="Arial" w:hAnsi="Arial" w:cs="Arial"/>
          <w:sz w:val="22"/>
        </w:rPr>
      </w:pPr>
      <w:r w:rsidRPr="000C4186">
        <w:rPr>
          <w:rFonts w:ascii="Arial" w:hAnsi="Arial" w:cs="Arial"/>
          <w:sz w:val="22"/>
        </w:rPr>
        <w:t xml:space="preserve">na straně </w:t>
      </w:r>
      <w:r w:rsidR="000B560C">
        <w:rPr>
          <w:rFonts w:ascii="Arial" w:hAnsi="Arial" w:cs="Arial"/>
          <w:sz w:val="22"/>
        </w:rPr>
        <w:t>Prodávající</w:t>
      </w:r>
      <w:r w:rsidR="00CB26F1">
        <w:rPr>
          <w:rFonts w:ascii="Arial" w:hAnsi="Arial" w:cs="Arial"/>
          <w:sz w:val="22"/>
        </w:rPr>
        <w:t>ho</w:t>
      </w:r>
      <w:r w:rsidRPr="000C4186">
        <w:rPr>
          <w:rFonts w:ascii="Arial" w:hAnsi="Arial" w:cs="Arial"/>
          <w:sz w:val="22"/>
        </w:rPr>
        <w:t>:</w:t>
      </w:r>
      <w:r w:rsidR="00174612" w:rsidRPr="000C4186">
        <w:rPr>
          <w:rFonts w:ascii="Arial" w:hAnsi="Arial" w:cs="Arial"/>
          <w:sz w:val="22"/>
        </w:rPr>
        <w:t xml:space="preserve"> </w:t>
      </w:r>
      <w:r w:rsidR="00E71957" w:rsidRPr="000C4186">
        <w:rPr>
          <w:rFonts w:ascii="Arial" w:hAnsi="Arial" w:cs="Arial"/>
          <w:sz w:val="22"/>
          <w:highlight w:val="yellow"/>
        </w:rPr>
        <w:t>……………</w:t>
      </w:r>
      <w:r w:rsidR="00C52F0E" w:rsidRPr="000C4186">
        <w:rPr>
          <w:rFonts w:ascii="Arial" w:hAnsi="Arial" w:cs="Arial"/>
          <w:sz w:val="22"/>
          <w:highlight w:val="yellow"/>
        </w:rPr>
        <w:t>……….</w:t>
      </w:r>
      <w:r w:rsidR="00C52F0E" w:rsidRPr="000C4186">
        <w:rPr>
          <w:rFonts w:ascii="Arial" w:hAnsi="Arial" w:cs="Arial"/>
          <w:sz w:val="22"/>
        </w:rPr>
        <w:t xml:space="preserve">, </w:t>
      </w:r>
      <w:hyperlink r:id="rId10" w:history="1">
        <w:r w:rsidR="00E71957" w:rsidRPr="000C4186">
          <w:rPr>
            <w:rStyle w:val="Hypertextovodkaz"/>
            <w:rFonts w:ascii="Arial" w:hAnsi="Arial" w:cs="Arial"/>
            <w:sz w:val="22"/>
            <w:highlight w:val="yellow"/>
          </w:rPr>
          <w:t>……</w:t>
        </w:r>
        <w:r w:rsidR="00C52F0E"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r w:rsidR="00174612"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hyperlink>
      <w:r w:rsidR="00174612" w:rsidRPr="000C4186">
        <w:rPr>
          <w:rFonts w:ascii="Arial" w:hAnsi="Arial" w:cs="Arial"/>
          <w:sz w:val="22"/>
        </w:rPr>
        <w:t xml:space="preserve">, </w:t>
      </w:r>
      <w:r w:rsidR="00E71957" w:rsidRPr="000C4186">
        <w:rPr>
          <w:rFonts w:ascii="Arial" w:hAnsi="Arial" w:cs="Arial"/>
          <w:sz w:val="22"/>
        </w:rPr>
        <w:t>tel</w:t>
      </w:r>
      <w:r w:rsidR="00C52F0E" w:rsidRPr="000C4186">
        <w:rPr>
          <w:rFonts w:ascii="Arial" w:hAnsi="Arial" w:cs="Arial"/>
          <w:sz w:val="22"/>
        </w:rPr>
        <w:t xml:space="preserve">.: </w:t>
      </w:r>
      <w:r w:rsidR="00E71957" w:rsidRPr="000C4186">
        <w:rPr>
          <w:rFonts w:ascii="Arial" w:hAnsi="Arial" w:cs="Arial"/>
          <w:sz w:val="22"/>
          <w:highlight w:val="yellow"/>
        </w:rPr>
        <w:t>……………..</w:t>
      </w:r>
    </w:p>
    <w:p w14:paraId="0AAE95F1" w14:textId="77777777" w:rsidR="008135F0" w:rsidRPr="000C4186" w:rsidRDefault="008135F0" w:rsidP="008135F0">
      <w:pPr>
        <w:spacing w:before="120" w:after="120"/>
        <w:ind w:left="1440"/>
        <w:jc w:val="both"/>
        <w:rPr>
          <w:rFonts w:ascii="Arial" w:hAnsi="Arial" w:cs="Arial"/>
          <w:sz w:val="8"/>
          <w:szCs w:val="8"/>
        </w:rPr>
      </w:pPr>
    </w:p>
    <w:p w14:paraId="66BAF4DF" w14:textId="30C6A7C7" w:rsidR="00966347" w:rsidRPr="00966347" w:rsidRDefault="00935934" w:rsidP="004867C2">
      <w:pPr>
        <w:numPr>
          <w:ilvl w:val="0"/>
          <w:numId w:val="10"/>
        </w:numPr>
        <w:spacing w:before="120" w:after="120"/>
        <w:ind w:left="426" w:hanging="426"/>
        <w:jc w:val="both"/>
        <w:rPr>
          <w:rFonts w:ascii="Arial" w:hAnsi="Arial" w:cs="Arial"/>
          <w:sz w:val="22"/>
        </w:rPr>
      </w:pPr>
      <w:r w:rsidRPr="00D344F2">
        <w:rPr>
          <w:rFonts w:ascii="Arial" w:hAnsi="Arial" w:cs="Arial"/>
          <w:sz w:val="22"/>
        </w:rPr>
        <w:t xml:space="preserve">Obě smluvní strany prohlašují, že si tuto </w:t>
      </w:r>
      <w:r>
        <w:rPr>
          <w:rFonts w:ascii="Arial" w:hAnsi="Arial" w:cs="Arial"/>
          <w:sz w:val="22"/>
        </w:rPr>
        <w:t>dohodu</w:t>
      </w:r>
      <w:r w:rsidRPr="00D344F2">
        <w:rPr>
          <w:rFonts w:ascii="Arial" w:hAnsi="Arial" w:cs="Arial"/>
          <w:sz w:val="22"/>
        </w:rPr>
        <w:t xml:space="preserve"> před jejím podpisem přečetly, a že byla uzavřena po vzájemném projednání jako projev jejich svobodné vůle určitě, vážně </w:t>
      </w:r>
      <w:r w:rsidR="005265CB">
        <w:rPr>
          <w:rFonts w:ascii="Arial" w:hAnsi="Arial" w:cs="Arial"/>
          <w:sz w:val="22"/>
        </w:rPr>
        <w:br/>
      </w:r>
      <w:r w:rsidRPr="00D344F2">
        <w:rPr>
          <w:rFonts w:ascii="Arial" w:hAnsi="Arial" w:cs="Arial"/>
          <w:sz w:val="22"/>
        </w:rPr>
        <w:t>a srozumitelně. Na důkaz dohody o všech článcích této smlouvy připojují pověření zástupci obou smluvních stran své vlastnoruční podpisy.</w:t>
      </w:r>
    </w:p>
    <w:p w14:paraId="2D51034D" w14:textId="501F4D64" w:rsidR="0070422F" w:rsidRPr="0070422F" w:rsidRDefault="008135F0" w:rsidP="004867C2">
      <w:pPr>
        <w:numPr>
          <w:ilvl w:val="0"/>
          <w:numId w:val="10"/>
        </w:numPr>
        <w:spacing w:before="120" w:after="120"/>
        <w:ind w:left="425" w:hanging="425"/>
        <w:jc w:val="both"/>
        <w:rPr>
          <w:rFonts w:ascii="Arial" w:hAnsi="Arial" w:cs="Arial"/>
          <w:sz w:val="22"/>
        </w:rPr>
      </w:pPr>
      <w:r w:rsidRPr="008135F0">
        <w:rPr>
          <w:rFonts w:ascii="Arial" w:hAnsi="Arial" w:cs="Arial"/>
          <w:sz w:val="22"/>
        </w:rPr>
        <w:t xml:space="preserve">Tato </w:t>
      </w:r>
      <w:r w:rsidR="00E71957">
        <w:rPr>
          <w:rFonts w:ascii="Arial" w:hAnsi="Arial" w:cs="Arial"/>
          <w:sz w:val="22"/>
        </w:rPr>
        <w:t>dohoda</w:t>
      </w:r>
      <w:r w:rsidRPr="008135F0">
        <w:rPr>
          <w:rFonts w:ascii="Arial" w:hAnsi="Arial" w:cs="Arial"/>
          <w:sz w:val="22"/>
        </w:rPr>
        <w:t xml:space="preserve"> se řídí Obchodními pod</w:t>
      </w:r>
      <w:r w:rsidR="00174612">
        <w:rPr>
          <w:rFonts w:ascii="Arial" w:hAnsi="Arial" w:cs="Arial"/>
          <w:sz w:val="22"/>
        </w:rPr>
        <w:t xml:space="preserve">mínkami k rámcové </w:t>
      </w:r>
      <w:r w:rsidR="00E71957">
        <w:rPr>
          <w:rFonts w:ascii="Arial" w:hAnsi="Arial" w:cs="Arial"/>
          <w:sz w:val="22"/>
        </w:rPr>
        <w:t>dohodě</w:t>
      </w:r>
      <w:r w:rsidR="00174612">
        <w:rPr>
          <w:rFonts w:ascii="Arial" w:hAnsi="Arial" w:cs="Arial"/>
          <w:sz w:val="22"/>
        </w:rPr>
        <w:t xml:space="preserve"> č. </w:t>
      </w:r>
      <w:r w:rsidR="00C52F0E" w:rsidRPr="00E5485A">
        <w:rPr>
          <w:rFonts w:ascii="Arial" w:hAnsi="Arial" w:cs="Arial"/>
          <w:highlight w:val="lightGray"/>
        </w:rPr>
        <w:t>……………….</w:t>
      </w:r>
      <w:r w:rsidR="00C52F0E" w:rsidRPr="00E5485A">
        <w:rPr>
          <w:rFonts w:ascii="Arial" w:hAnsi="Arial" w:cs="Arial"/>
        </w:rPr>
        <w:t xml:space="preserve"> / </w:t>
      </w:r>
      <w:r w:rsidR="00C52F0E" w:rsidRPr="00712561">
        <w:rPr>
          <w:rFonts w:ascii="Arial" w:hAnsi="Arial" w:cs="Arial"/>
          <w:highlight w:val="yellow"/>
        </w:rPr>
        <w:t>……………….</w:t>
      </w:r>
      <w:r w:rsidR="00E71957" w:rsidRPr="00E71957">
        <w:rPr>
          <w:rFonts w:ascii="Arial" w:hAnsi="Arial" w:cs="Arial"/>
          <w:sz w:val="22"/>
          <w:highlight w:val="yellow"/>
        </w:rPr>
        <w:t>…</w:t>
      </w:r>
      <w:r w:rsidRPr="008135F0">
        <w:rPr>
          <w:rFonts w:ascii="Arial" w:hAnsi="Arial" w:cs="Arial"/>
          <w:sz w:val="22"/>
        </w:rPr>
        <w:t xml:space="preserve"> (dále jen „Obchodní podmínky“). Odchylná ujednání v rámcové </w:t>
      </w:r>
      <w:r w:rsidR="00E71957">
        <w:rPr>
          <w:rFonts w:ascii="Arial" w:hAnsi="Arial" w:cs="Arial"/>
          <w:sz w:val="22"/>
        </w:rPr>
        <w:t>dohodě</w:t>
      </w:r>
      <w:r w:rsidR="008D0F83">
        <w:rPr>
          <w:rFonts w:ascii="Arial" w:hAnsi="Arial" w:cs="Arial"/>
          <w:sz w:val="22"/>
        </w:rPr>
        <w:t xml:space="preserve"> </w:t>
      </w:r>
      <w:r w:rsidR="005265CB">
        <w:rPr>
          <w:rFonts w:ascii="Arial" w:hAnsi="Arial" w:cs="Arial"/>
          <w:sz w:val="22"/>
        </w:rPr>
        <w:br/>
      </w:r>
      <w:r w:rsidR="008D0F83">
        <w:rPr>
          <w:rFonts w:ascii="Arial" w:hAnsi="Arial" w:cs="Arial"/>
          <w:sz w:val="22"/>
        </w:rPr>
        <w:t>a jejích přílohách a dílčí smlouvě</w:t>
      </w:r>
      <w:r w:rsidRPr="008135F0">
        <w:rPr>
          <w:rFonts w:ascii="Arial" w:hAnsi="Arial" w:cs="Arial"/>
          <w:sz w:val="22"/>
        </w:rPr>
        <w:t xml:space="preserve"> mají před zněním Obch</w:t>
      </w:r>
      <w:r w:rsidR="00966347">
        <w:rPr>
          <w:rFonts w:ascii="Arial" w:hAnsi="Arial" w:cs="Arial"/>
          <w:sz w:val="22"/>
        </w:rPr>
        <w:t>odních podmínek přednost</w:t>
      </w:r>
      <w:r w:rsidR="0070422F">
        <w:rPr>
          <w:rFonts w:ascii="Arial" w:hAnsi="Arial" w:cs="Arial"/>
          <w:sz w:val="22"/>
        </w:rPr>
        <w:t xml:space="preserve">. </w:t>
      </w:r>
    </w:p>
    <w:p w14:paraId="17F87738" w14:textId="77777777"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Tato rámcová dohoda může být měněna nebo doplňována pouze formou písemných vzestupně číslovaných dodatků.</w:t>
      </w:r>
    </w:p>
    <w:p w14:paraId="32025571" w14:textId="77777777" w:rsidR="006F1EC7" w:rsidRPr="003761EF" w:rsidRDefault="000B560C"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Prodávající</w:t>
      </w:r>
      <w:r w:rsidR="006F1EC7" w:rsidRPr="003761EF">
        <w:rPr>
          <w:rFonts w:ascii="Arial" w:hAnsi="Arial" w:cs="Arial"/>
          <w:sz w:val="22"/>
        </w:rPr>
        <w:t xml:space="preserve"> prohlašuje, že se se zněním Obchodních podmínek před podpisem této rámcové dohody seznámil v dostatečném rozsahu spolu s veškerými požadavky </w:t>
      </w:r>
      <w:r w:rsidR="00CB26F1" w:rsidRPr="003761EF">
        <w:rPr>
          <w:rFonts w:ascii="Arial" w:hAnsi="Arial" w:cs="Arial"/>
          <w:sz w:val="22"/>
        </w:rPr>
        <w:t>Kupujícího</w:t>
      </w:r>
      <w:r w:rsidR="006F1EC7" w:rsidRPr="003761EF">
        <w:rPr>
          <w:rFonts w:ascii="Arial" w:hAnsi="Arial" w:cs="Arial"/>
          <w:sz w:val="22"/>
        </w:rPr>
        <w:t xml:space="preserve"> dle této rámcové dohody, přičemž si není vědom žádných překážek, které by</w:t>
      </w:r>
      <w:r w:rsidR="007147A2" w:rsidRPr="003761EF">
        <w:rPr>
          <w:rFonts w:ascii="Arial" w:hAnsi="Arial" w:cs="Arial"/>
          <w:sz w:val="22"/>
        </w:rPr>
        <w:t xml:space="preserve"> Kupujícímu </w:t>
      </w:r>
      <w:r w:rsidR="006F1EC7" w:rsidRPr="003761EF">
        <w:rPr>
          <w:rFonts w:ascii="Arial" w:hAnsi="Arial" w:cs="Arial"/>
          <w:sz w:val="22"/>
        </w:rPr>
        <w:t>bránily v poskytnutí sjednaného plnění v souladu s touto rámcovou dohodou.</w:t>
      </w:r>
    </w:p>
    <w:p w14:paraId="1E94AF70" w14:textId="77777777"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Tato rámcová dohoda je vyhotovena ve třech stejnopisech s platností originálu, přičemž </w:t>
      </w:r>
      <w:r w:rsidR="00CB26F1" w:rsidRPr="003761EF">
        <w:rPr>
          <w:rFonts w:ascii="Arial" w:hAnsi="Arial" w:cs="Arial"/>
          <w:sz w:val="22"/>
        </w:rPr>
        <w:t>Kupující</w:t>
      </w:r>
      <w:r w:rsidRPr="003761EF">
        <w:rPr>
          <w:rFonts w:ascii="Arial" w:hAnsi="Arial" w:cs="Arial"/>
          <w:sz w:val="22"/>
        </w:rPr>
        <w:t xml:space="preserve"> obdrží dva stejnopisy a </w:t>
      </w:r>
      <w:r w:rsidR="000B560C" w:rsidRPr="003761EF">
        <w:rPr>
          <w:rFonts w:ascii="Arial" w:hAnsi="Arial" w:cs="Arial"/>
          <w:sz w:val="22"/>
        </w:rPr>
        <w:t>Prodávající</w:t>
      </w:r>
      <w:r w:rsidRPr="003761EF">
        <w:rPr>
          <w:rFonts w:ascii="Arial" w:hAnsi="Arial" w:cs="Arial"/>
          <w:sz w:val="22"/>
        </w:rPr>
        <w:t xml:space="preserve"> obdrží jeden stejnopis.</w:t>
      </w:r>
    </w:p>
    <w:p w14:paraId="491B17EE" w14:textId="5BE8D5D6"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Smluvní vztahy výslovně neupravené rámcovou dohodou a </w:t>
      </w:r>
      <w:r w:rsidR="00EF6A9D" w:rsidRPr="003761EF">
        <w:rPr>
          <w:rFonts w:ascii="Arial" w:hAnsi="Arial" w:cs="Arial"/>
          <w:sz w:val="22"/>
        </w:rPr>
        <w:t xml:space="preserve">jejími </w:t>
      </w:r>
      <w:r w:rsidRPr="003761EF">
        <w:rPr>
          <w:rFonts w:ascii="Arial" w:hAnsi="Arial" w:cs="Arial"/>
          <w:sz w:val="22"/>
        </w:rPr>
        <w:t>Obchodními podmínkami se řídí Občanským zákoníkem a platnými obecně závaznými právními předpisy. Veškerá práva a povinnosti smluvních stran vyplývající z rámcové dohody se řídí českým právním řádem.</w:t>
      </w:r>
      <w:r w:rsidR="00EF6A9D" w:rsidRPr="003761EF">
        <w:rPr>
          <w:rFonts w:ascii="Arial" w:hAnsi="Arial" w:cs="Arial"/>
          <w:sz w:val="22"/>
        </w:rPr>
        <w:t xml:space="preserve"> Smluvní strany vylučují použití Úmluvy OSN o smlouvách </w:t>
      </w:r>
      <w:r w:rsidR="005265CB">
        <w:rPr>
          <w:rFonts w:ascii="Arial" w:hAnsi="Arial" w:cs="Arial"/>
          <w:sz w:val="22"/>
        </w:rPr>
        <w:br/>
      </w:r>
      <w:r w:rsidR="00EF6A9D" w:rsidRPr="003761EF">
        <w:rPr>
          <w:rFonts w:ascii="Arial" w:hAnsi="Arial" w:cs="Arial"/>
          <w:sz w:val="22"/>
        </w:rPr>
        <w:t>o mezinárodní koupi zboží.</w:t>
      </w:r>
    </w:p>
    <w:p w14:paraId="2F71E0CD" w14:textId="77777777"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w:t>
      </w:r>
      <w:r w:rsidRPr="003761EF">
        <w:rPr>
          <w:rFonts w:ascii="Arial" w:hAnsi="Arial" w:cs="Arial"/>
          <w:sz w:val="22"/>
        </w:rPr>
        <w:lastRenderedPageBreak/>
        <w:t xml:space="preserve">je příslušný obecný soud </w:t>
      </w:r>
      <w:r w:rsidR="00CB26F1" w:rsidRPr="003761EF">
        <w:rPr>
          <w:rFonts w:ascii="Arial" w:hAnsi="Arial" w:cs="Arial"/>
          <w:sz w:val="22"/>
        </w:rPr>
        <w:t>Kupujícího</w:t>
      </w:r>
      <w:r w:rsidRPr="003761EF">
        <w:rPr>
          <w:rFonts w:ascii="Arial" w:hAnsi="Arial" w:cs="Arial"/>
          <w:sz w:val="22"/>
        </w:rPr>
        <w:t>. Rozhodným právem pro řešení sporů je právo České republiky a jednacím jazykem je český jazyk.</w:t>
      </w:r>
    </w:p>
    <w:p w14:paraId="3EC9DC0F" w14:textId="77777777"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Poté, co </w:t>
      </w:r>
      <w:r w:rsidR="000B560C" w:rsidRPr="003761EF">
        <w:rPr>
          <w:rFonts w:ascii="Arial" w:hAnsi="Arial" w:cs="Arial"/>
          <w:sz w:val="22"/>
        </w:rPr>
        <w:t>Prodávající</w:t>
      </w:r>
      <w:r w:rsidRPr="003761EF">
        <w:rPr>
          <w:rFonts w:ascii="Arial" w:hAnsi="Arial" w:cs="Arial"/>
          <w:sz w:val="22"/>
        </w:rPr>
        <w:t xml:space="preserve"> poprvé obdrží spolu s rámcovou dohodou i Obchodní podmínky </w:t>
      </w:r>
      <w:r w:rsidRPr="003761EF">
        <w:rPr>
          <w:rFonts w:ascii="Arial" w:hAnsi="Arial" w:cs="Arial"/>
          <w:sz w:val="22"/>
        </w:rPr>
        <w:br/>
        <w:t xml:space="preserve">v písemné formě, postačí pro veškeré další případy </w:t>
      </w:r>
      <w:r w:rsidR="007B2AB1" w:rsidRPr="003761EF">
        <w:rPr>
          <w:rFonts w:ascii="Arial" w:hAnsi="Arial" w:cs="Arial"/>
          <w:sz w:val="22"/>
        </w:rPr>
        <w:t>koupě a prodeje</w:t>
      </w:r>
      <w:r w:rsidRPr="003761EF">
        <w:rPr>
          <w:rFonts w:ascii="Arial" w:hAnsi="Arial" w:cs="Arial"/>
          <w:sz w:val="22"/>
        </w:rPr>
        <w:t xml:space="preserve"> mezi smluvními stranami pro to, aby se rámcová dohoda řídila Obchodními podmínkami, pokud rámcová dohoda na Obchodní podmínky pouze odkáže, aniž by bylo třeba Obchodní podmínky činit fyzickou součástí vyhotovení rámcové dohody, neboť </w:t>
      </w:r>
      <w:r w:rsidR="00681F22" w:rsidRPr="003761EF">
        <w:rPr>
          <w:rFonts w:ascii="Arial" w:hAnsi="Arial" w:cs="Arial"/>
          <w:sz w:val="22"/>
        </w:rPr>
        <w:t>Prodávajícímu</w:t>
      </w:r>
      <w:r w:rsidRPr="003761EF">
        <w:rPr>
          <w:rFonts w:ascii="Arial" w:hAnsi="Arial" w:cs="Arial"/>
          <w:sz w:val="22"/>
        </w:rPr>
        <w:t xml:space="preserve"> již bude obsah Obchodních podmínek známý.</w:t>
      </w:r>
    </w:p>
    <w:p w14:paraId="610BFF24" w14:textId="77777777" w:rsidR="00873007" w:rsidRDefault="008135F0" w:rsidP="004867C2">
      <w:pPr>
        <w:numPr>
          <w:ilvl w:val="0"/>
          <w:numId w:val="10"/>
        </w:numPr>
        <w:spacing w:before="120" w:after="120"/>
        <w:ind w:left="426" w:hanging="426"/>
        <w:jc w:val="both"/>
        <w:rPr>
          <w:rFonts w:ascii="Arial" w:hAnsi="Arial" w:cs="Arial"/>
          <w:sz w:val="22"/>
        </w:rPr>
      </w:pPr>
      <w:r w:rsidRPr="008135F0">
        <w:rPr>
          <w:rFonts w:ascii="Arial" w:hAnsi="Arial" w:cs="Arial"/>
          <w:sz w:val="22"/>
        </w:rPr>
        <w:t xml:space="preserve">Zvláštní podmínky, na které odkazuje rámcová </w:t>
      </w:r>
      <w:r w:rsidR="00E71957">
        <w:rPr>
          <w:rFonts w:ascii="Arial" w:hAnsi="Arial" w:cs="Arial"/>
          <w:sz w:val="22"/>
        </w:rPr>
        <w:t>dohoda</w:t>
      </w:r>
      <w:r w:rsidRPr="008135F0">
        <w:rPr>
          <w:rFonts w:ascii="Arial" w:hAnsi="Arial" w:cs="Arial"/>
          <w:sz w:val="22"/>
        </w:rPr>
        <w:t>, mají přednost před zněním Obchodních podmínek, Obchodní podmínky se užijí v rozsahu, v jakém nejsou v rozporu s takovými zvláštními podmínkami.</w:t>
      </w:r>
    </w:p>
    <w:p w14:paraId="24480429" w14:textId="0E604AC9" w:rsidR="00F14996" w:rsidRPr="00021634" w:rsidRDefault="00F14996" w:rsidP="000E41D4">
      <w:pPr>
        <w:numPr>
          <w:ilvl w:val="0"/>
          <w:numId w:val="10"/>
        </w:numPr>
        <w:spacing w:before="120" w:after="120"/>
        <w:ind w:hanging="502"/>
        <w:jc w:val="both"/>
        <w:rPr>
          <w:rFonts w:ascii="Arial" w:hAnsi="Arial" w:cs="Arial"/>
          <w:sz w:val="22"/>
        </w:rPr>
      </w:pPr>
      <w:r w:rsidRPr="007F03C6">
        <w:rPr>
          <w:rFonts w:ascii="Arial" w:hAnsi="Arial" w:cs="Arial"/>
          <w:sz w:val="22"/>
        </w:rPr>
        <w:t xml:space="preserve">Tato rámcová dohoda nabývá platnosti okamžikem jejího podpisu poslední </w:t>
      </w:r>
      <w:r w:rsidR="005265CB">
        <w:rPr>
          <w:rFonts w:ascii="Arial" w:hAnsi="Arial" w:cs="Arial"/>
          <w:sz w:val="22"/>
        </w:rPr>
        <w:br/>
      </w:r>
      <w:r w:rsidRPr="007F03C6">
        <w:rPr>
          <w:rFonts w:ascii="Arial" w:hAnsi="Arial" w:cs="Arial"/>
          <w:sz w:val="22"/>
        </w:rPr>
        <w:t>ze smluvních stran. Je-li rámcová dohoda uveřejňována v registru smluv, nabývá účinnosti dnem uveřejnění v registru smluv, jinak je účinná od okamžiku uzavření.</w:t>
      </w:r>
    </w:p>
    <w:p w14:paraId="0C75B4BF" w14:textId="77777777" w:rsidR="0087118D" w:rsidRDefault="0087118D" w:rsidP="00BF4D4D">
      <w:pPr>
        <w:pStyle w:val="Zkladntext21"/>
        <w:spacing w:before="120" w:after="120" w:line="276" w:lineRule="auto"/>
        <w:ind w:right="-23"/>
        <w:rPr>
          <w:rFonts w:ascii="Arial" w:hAnsi="Arial" w:cs="Arial"/>
          <w:b/>
          <w:sz w:val="24"/>
        </w:rPr>
      </w:pPr>
    </w:p>
    <w:p w14:paraId="16858422" w14:textId="77777777" w:rsidR="0087118D" w:rsidRDefault="0087118D" w:rsidP="00BF4D4D">
      <w:pPr>
        <w:pStyle w:val="Zkladntext21"/>
        <w:spacing w:before="120" w:after="120" w:line="276" w:lineRule="auto"/>
        <w:ind w:right="-23"/>
        <w:rPr>
          <w:rFonts w:ascii="Arial" w:hAnsi="Arial" w:cs="Arial"/>
          <w:b/>
          <w:sz w:val="24"/>
        </w:rPr>
      </w:pPr>
    </w:p>
    <w:p w14:paraId="79D46AF0" w14:textId="77777777" w:rsidR="00CC5257" w:rsidRPr="00A02B02" w:rsidRDefault="00A02B02" w:rsidP="00BF4D4D">
      <w:pPr>
        <w:pStyle w:val="Zkladntext21"/>
        <w:spacing w:before="120" w:after="120" w:line="276" w:lineRule="auto"/>
        <w:ind w:right="-23"/>
        <w:rPr>
          <w:rFonts w:ascii="Arial" w:hAnsi="Arial" w:cs="Arial"/>
          <w:b/>
          <w:sz w:val="24"/>
        </w:rPr>
      </w:pPr>
      <w:r w:rsidRPr="00A02B02">
        <w:rPr>
          <w:rFonts w:ascii="Arial" w:hAnsi="Arial" w:cs="Arial"/>
          <w:b/>
          <w:sz w:val="24"/>
        </w:rPr>
        <w:t>Přílohy</w:t>
      </w:r>
      <w:r w:rsidR="00904D7D">
        <w:rPr>
          <w:rFonts w:ascii="Arial" w:hAnsi="Arial" w:cs="Arial"/>
          <w:b/>
          <w:sz w:val="24"/>
        </w:rPr>
        <w:t xml:space="preserve"> tvořící nedílnou součást této rámcové dohody</w:t>
      </w:r>
    </w:p>
    <w:p w14:paraId="6517756B" w14:textId="312246A2" w:rsidR="00CB26F1" w:rsidRDefault="00CB26F1" w:rsidP="00CB26F1">
      <w:pPr>
        <w:pStyle w:val="Zkladntext21"/>
        <w:spacing w:line="276" w:lineRule="auto"/>
        <w:ind w:right="-22"/>
        <w:rPr>
          <w:rFonts w:ascii="Arial" w:hAnsi="Arial" w:cs="Arial"/>
          <w:szCs w:val="22"/>
        </w:rPr>
      </w:pPr>
      <w:r>
        <w:rPr>
          <w:rFonts w:ascii="Arial" w:hAnsi="Arial" w:cs="Arial"/>
          <w:szCs w:val="22"/>
        </w:rPr>
        <w:t>Příloha č. 1 –</w:t>
      </w:r>
      <w:r w:rsidR="00937ED3">
        <w:rPr>
          <w:rFonts w:ascii="Arial" w:hAnsi="Arial" w:cs="Arial"/>
          <w:szCs w:val="22"/>
        </w:rPr>
        <w:t xml:space="preserve"> </w:t>
      </w:r>
      <w:r w:rsidR="000950F8" w:rsidRPr="00937ED3">
        <w:rPr>
          <w:rFonts w:ascii="Arial" w:hAnsi="Arial" w:cs="Arial"/>
          <w:szCs w:val="22"/>
        </w:rPr>
        <w:t>S</w:t>
      </w:r>
      <w:r w:rsidR="00681F22" w:rsidRPr="00937ED3">
        <w:rPr>
          <w:rFonts w:ascii="Arial" w:hAnsi="Arial" w:cs="Arial"/>
          <w:szCs w:val="22"/>
        </w:rPr>
        <w:t>pecifikace</w:t>
      </w:r>
      <w:r w:rsidR="005F3D0F" w:rsidRPr="00937ED3">
        <w:rPr>
          <w:rFonts w:ascii="Arial" w:hAnsi="Arial" w:cs="Arial"/>
          <w:szCs w:val="22"/>
        </w:rPr>
        <w:t xml:space="preserve"> zboží – Položkový rozpočet</w:t>
      </w:r>
      <w:r w:rsidR="00681F22" w:rsidRPr="00937ED3">
        <w:rPr>
          <w:rFonts w:ascii="Arial" w:hAnsi="Arial" w:cs="Arial"/>
          <w:szCs w:val="22"/>
        </w:rPr>
        <w:t xml:space="preserve"> </w:t>
      </w:r>
    </w:p>
    <w:p w14:paraId="50006A01" w14:textId="77777777" w:rsidR="00CB26F1" w:rsidRDefault="00CB26F1" w:rsidP="00CB26F1">
      <w:pPr>
        <w:pStyle w:val="Zkladntext21"/>
        <w:spacing w:line="276" w:lineRule="auto"/>
        <w:ind w:right="-22"/>
        <w:rPr>
          <w:rFonts w:ascii="Arial" w:hAnsi="Arial" w:cs="Arial"/>
          <w:szCs w:val="22"/>
        </w:rPr>
      </w:pPr>
      <w:r>
        <w:rPr>
          <w:rFonts w:ascii="Arial" w:hAnsi="Arial" w:cs="Arial"/>
          <w:szCs w:val="22"/>
        </w:rPr>
        <w:t xml:space="preserve">Příloha č. </w:t>
      </w:r>
      <w:r w:rsidR="00997082">
        <w:rPr>
          <w:rFonts w:ascii="Arial" w:hAnsi="Arial" w:cs="Arial"/>
          <w:szCs w:val="22"/>
        </w:rPr>
        <w:t>2</w:t>
      </w:r>
      <w:r>
        <w:rPr>
          <w:rFonts w:ascii="Arial" w:hAnsi="Arial" w:cs="Arial"/>
          <w:szCs w:val="22"/>
        </w:rPr>
        <w:t xml:space="preserve"> – Obchodní podmínky k rámcové dohodě č. ……………….</w:t>
      </w:r>
    </w:p>
    <w:p w14:paraId="7920B772" w14:textId="0769DB71" w:rsidR="00937ED3" w:rsidRDefault="00937ED3" w:rsidP="00937ED3">
      <w:pPr>
        <w:pStyle w:val="Zkladntext21"/>
        <w:tabs>
          <w:tab w:val="left" w:pos="1418"/>
        </w:tabs>
        <w:spacing w:line="276" w:lineRule="auto"/>
        <w:ind w:left="1418" w:right="-22" w:hanging="1418"/>
        <w:rPr>
          <w:rFonts w:ascii="Arial" w:hAnsi="Arial" w:cs="Arial"/>
          <w:szCs w:val="22"/>
        </w:rPr>
      </w:pPr>
      <w:r>
        <w:rPr>
          <w:rFonts w:ascii="Arial" w:hAnsi="Arial" w:cs="Arial"/>
          <w:szCs w:val="22"/>
        </w:rPr>
        <w:t>Příloha č. 3 – Seznam poddodavatelů [</w:t>
      </w:r>
      <w:r w:rsidRPr="00937ED3">
        <w:rPr>
          <w:rFonts w:ascii="Arial" w:hAnsi="Arial" w:cs="Arial"/>
          <w:szCs w:val="22"/>
          <w:highlight w:val="yellow"/>
        </w:rPr>
        <w:t xml:space="preserve">doplní Prodávající v případě </w:t>
      </w:r>
      <w:r w:rsidR="0004130D">
        <w:rPr>
          <w:rFonts w:ascii="Arial" w:hAnsi="Arial" w:cs="Arial"/>
          <w:szCs w:val="22"/>
          <w:highlight w:val="yellow"/>
        </w:rPr>
        <w:t>využití poddodavatelů</w:t>
      </w:r>
      <w:r w:rsidR="0004130D" w:rsidRPr="00937ED3">
        <w:rPr>
          <w:rFonts w:ascii="Arial" w:hAnsi="Arial" w:cs="Arial"/>
          <w:szCs w:val="22"/>
          <w:highlight w:val="yellow"/>
        </w:rPr>
        <w:t xml:space="preserve"> </w:t>
      </w:r>
      <w:r w:rsidR="0004130D">
        <w:rPr>
          <w:rFonts w:ascii="Arial" w:hAnsi="Arial" w:cs="Arial"/>
          <w:szCs w:val="22"/>
          <w:highlight w:val="yellow"/>
        </w:rPr>
        <w:br/>
      </w:r>
      <w:r w:rsidRPr="00937ED3">
        <w:rPr>
          <w:rFonts w:ascii="Arial" w:hAnsi="Arial" w:cs="Arial"/>
          <w:szCs w:val="22"/>
          <w:highlight w:val="yellow"/>
        </w:rPr>
        <w:t>při plnění dílčích smluv</w:t>
      </w:r>
      <w:r>
        <w:rPr>
          <w:rFonts w:ascii="Arial" w:hAnsi="Arial" w:cs="Arial"/>
          <w:szCs w:val="22"/>
        </w:rPr>
        <w:t xml:space="preserve"> ]</w:t>
      </w:r>
    </w:p>
    <w:p w14:paraId="360ADF70" w14:textId="77777777" w:rsidR="000950F8" w:rsidRDefault="000950F8" w:rsidP="00E5485A">
      <w:pPr>
        <w:pStyle w:val="acnormalbold"/>
        <w:rPr>
          <w:rFonts w:ascii="Arial" w:hAnsi="Arial" w:cs="Arial"/>
          <w:b w:val="0"/>
          <w:sz w:val="22"/>
        </w:rPr>
      </w:pPr>
    </w:p>
    <w:p w14:paraId="5A2A95CA" w14:textId="77777777" w:rsidR="000950F8" w:rsidRDefault="000950F8" w:rsidP="00E5485A">
      <w:pPr>
        <w:pStyle w:val="acnormalbold"/>
        <w:rPr>
          <w:rFonts w:ascii="Arial" w:hAnsi="Arial" w:cs="Arial"/>
          <w:b w:val="0"/>
          <w:sz w:val="22"/>
        </w:rPr>
      </w:pPr>
    </w:p>
    <w:p w14:paraId="2EC158E0" w14:textId="77777777" w:rsidR="000950F8" w:rsidRDefault="000950F8" w:rsidP="00E5485A">
      <w:pPr>
        <w:pStyle w:val="acnormalbold"/>
        <w:rPr>
          <w:rFonts w:ascii="Arial" w:hAnsi="Arial" w:cs="Arial"/>
          <w:b w:val="0"/>
          <w:sz w:val="22"/>
        </w:rPr>
      </w:pPr>
    </w:p>
    <w:p w14:paraId="4A7B51D5" w14:textId="77777777" w:rsidR="000950F8" w:rsidRDefault="000950F8" w:rsidP="00E5485A">
      <w:pPr>
        <w:pStyle w:val="acnormalbold"/>
        <w:rPr>
          <w:rFonts w:ascii="Arial" w:hAnsi="Arial" w:cs="Arial"/>
          <w:b w:val="0"/>
          <w:sz w:val="22"/>
        </w:rPr>
      </w:pPr>
    </w:p>
    <w:p w14:paraId="0021AF31" w14:textId="77777777" w:rsidR="00CC5257" w:rsidRPr="00E956D9" w:rsidRDefault="00CC5257" w:rsidP="00E5485A">
      <w:pPr>
        <w:pStyle w:val="acnormalbold"/>
        <w:rPr>
          <w:rFonts w:ascii="Arial" w:hAnsi="Arial" w:cs="Arial"/>
          <w:b w:val="0"/>
          <w:sz w:val="22"/>
        </w:rPr>
      </w:pPr>
      <w:r w:rsidRPr="00E956D9">
        <w:rPr>
          <w:rFonts w:ascii="Arial" w:hAnsi="Arial" w:cs="Arial"/>
          <w:b w:val="0"/>
          <w:sz w:val="22"/>
        </w:rPr>
        <w:t>V</w:t>
      </w:r>
      <w:r w:rsidR="0000537B">
        <w:rPr>
          <w:rFonts w:ascii="Arial" w:hAnsi="Arial" w:cs="Arial"/>
          <w:b w:val="0"/>
          <w:sz w:val="22"/>
        </w:rPr>
        <w:t> Praze,</w:t>
      </w:r>
      <w:r w:rsidRPr="00E956D9">
        <w:rPr>
          <w:rFonts w:ascii="Arial" w:hAnsi="Arial" w:cs="Arial"/>
          <w:b w:val="0"/>
          <w:sz w:val="22"/>
        </w:rPr>
        <w:t xml:space="preserve"> dne: ……………….</w:t>
      </w:r>
      <w:r w:rsidR="00E5485A">
        <w:rPr>
          <w:rFonts w:ascii="Arial" w:hAnsi="Arial" w:cs="Arial"/>
          <w:b w:val="0"/>
          <w:sz w:val="22"/>
        </w:rPr>
        <w:tab/>
      </w:r>
      <w:r w:rsidR="00E5485A">
        <w:rPr>
          <w:rFonts w:ascii="Arial" w:hAnsi="Arial" w:cs="Arial"/>
          <w:b w:val="0"/>
          <w:sz w:val="22"/>
        </w:rPr>
        <w:tab/>
      </w:r>
      <w:r w:rsidR="0000537B">
        <w:rPr>
          <w:rFonts w:ascii="Arial" w:hAnsi="Arial" w:cs="Arial"/>
          <w:b w:val="0"/>
          <w:sz w:val="22"/>
        </w:rPr>
        <w:tab/>
      </w:r>
      <w:r w:rsidR="00E5485A">
        <w:rPr>
          <w:rFonts w:ascii="Arial" w:hAnsi="Arial" w:cs="Arial"/>
          <w:b w:val="0"/>
          <w:sz w:val="22"/>
        </w:rPr>
        <w:t>V……………….</w:t>
      </w:r>
      <w:r w:rsidR="0000537B">
        <w:rPr>
          <w:rFonts w:ascii="Arial" w:hAnsi="Arial" w:cs="Arial"/>
          <w:b w:val="0"/>
          <w:sz w:val="22"/>
        </w:rPr>
        <w:t>,</w:t>
      </w:r>
      <w:r w:rsidR="00174612">
        <w:rPr>
          <w:rFonts w:ascii="Arial" w:hAnsi="Arial" w:cs="Arial"/>
          <w:b w:val="0"/>
          <w:sz w:val="22"/>
        </w:rPr>
        <w:t xml:space="preserve"> dne:</w:t>
      </w:r>
      <w:r w:rsidR="00E5485A">
        <w:rPr>
          <w:rFonts w:ascii="Arial" w:hAnsi="Arial" w:cs="Arial"/>
          <w:b w:val="0"/>
          <w:sz w:val="22"/>
        </w:rPr>
        <w:t xml:space="preserve"> </w:t>
      </w:r>
      <w:r w:rsidR="00174612">
        <w:rPr>
          <w:rFonts w:ascii="Arial" w:hAnsi="Arial" w:cs="Arial"/>
          <w:b w:val="0"/>
          <w:sz w:val="22"/>
        </w:rPr>
        <w:t>…………</w:t>
      </w:r>
      <w:r w:rsidR="0000537B">
        <w:rPr>
          <w:rFonts w:ascii="Arial" w:hAnsi="Arial" w:cs="Arial"/>
          <w:b w:val="0"/>
          <w:sz w:val="22"/>
        </w:rPr>
        <w:t>……….</w:t>
      </w:r>
    </w:p>
    <w:p w14:paraId="274A9B48" w14:textId="77777777" w:rsidR="00C928F9" w:rsidRDefault="00C928F9" w:rsidP="00C928F9">
      <w:pPr>
        <w:pStyle w:val="acnormal"/>
      </w:pPr>
    </w:p>
    <w:p w14:paraId="7433E0A3" w14:textId="77777777" w:rsidR="00AA25B3" w:rsidRDefault="00AA25B3" w:rsidP="00C928F9">
      <w:pPr>
        <w:pStyle w:val="acnormal"/>
      </w:pPr>
    </w:p>
    <w:p w14:paraId="053DC062" w14:textId="77777777" w:rsidR="00CC5257" w:rsidRPr="00E956D9" w:rsidRDefault="00E5485A" w:rsidP="004F14F3">
      <w:pPr>
        <w:pStyle w:val="acnormalbold"/>
        <w:rPr>
          <w:rFonts w:ascii="Arial" w:hAnsi="Arial" w:cs="Arial"/>
          <w:b w:val="0"/>
          <w:sz w:val="22"/>
        </w:rPr>
      </w:pPr>
      <w:r>
        <w:rPr>
          <w:rFonts w:ascii="Arial" w:hAnsi="Arial" w:cs="Arial"/>
          <w:b w:val="0"/>
          <w:sz w:val="22"/>
        </w:rPr>
        <w:t>…..…………………………………</w:t>
      </w:r>
      <w:r w:rsidR="00CC5257" w:rsidRPr="00E956D9">
        <w:rPr>
          <w:rFonts w:ascii="Arial" w:hAnsi="Arial" w:cs="Arial"/>
          <w:b w:val="0"/>
          <w:sz w:val="22"/>
        </w:rPr>
        <w:tab/>
      </w:r>
      <w:r w:rsidR="00CC5257" w:rsidRPr="00E956D9">
        <w:rPr>
          <w:rFonts w:ascii="Arial" w:hAnsi="Arial" w:cs="Arial"/>
          <w:b w:val="0"/>
          <w:sz w:val="22"/>
        </w:rPr>
        <w:tab/>
      </w:r>
      <w:r w:rsidR="00A77CA7">
        <w:rPr>
          <w:rFonts w:ascii="Arial" w:hAnsi="Arial" w:cs="Arial"/>
          <w:b w:val="0"/>
          <w:sz w:val="22"/>
        </w:rPr>
        <w:t>…………………………………..</w:t>
      </w:r>
    </w:p>
    <w:p w14:paraId="2D0A2A1F" w14:textId="01094A69" w:rsidR="00712561" w:rsidRDefault="00AD6E0C" w:rsidP="000C4186">
      <w:pPr>
        <w:pStyle w:val="acnormalbold"/>
        <w:spacing w:before="0" w:after="0"/>
        <w:contextualSpacing/>
        <w:rPr>
          <w:rFonts w:ascii="Arial" w:hAnsi="Arial" w:cs="Arial"/>
          <w:b w:val="0"/>
          <w:sz w:val="22"/>
        </w:rPr>
      </w:pPr>
      <w:r>
        <w:rPr>
          <w:rFonts w:ascii="Arial" w:hAnsi="Arial" w:cs="Arial"/>
          <w:b w:val="0"/>
          <w:sz w:val="22"/>
        </w:rPr>
        <w:t>Za k</w:t>
      </w:r>
      <w:r w:rsidR="00CB26F1">
        <w:rPr>
          <w:rFonts w:ascii="Arial" w:hAnsi="Arial" w:cs="Arial"/>
          <w:b w:val="0"/>
          <w:sz w:val="22"/>
        </w:rPr>
        <w:t>upující</w:t>
      </w:r>
      <w:r>
        <w:rPr>
          <w:rFonts w:ascii="Arial" w:hAnsi="Arial" w:cs="Arial"/>
          <w:b w:val="0"/>
          <w:sz w:val="22"/>
        </w:rPr>
        <w:t>ho</w:t>
      </w:r>
      <w:r w:rsidR="00CC5257" w:rsidRPr="00E956D9">
        <w:rPr>
          <w:rFonts w:ascii="Arial" w:hAnsi="Arial" w:cs="Arial"/>
          <w:b w:val="0"/>
          <w:sz w:val="22"/>
        </w:rPr>
        <w:t>:</w:t>
      </w:r>
      <w:r w:rsidR="00712561">
        <w:rPr>
          <w:rFonts w:ascii="Arial" w:hAnsi="Arial" w:cs="Arial"/>
          <w:b w:val="0"/>
          <w:sz w:val="22"/>
        </w:rPr>
        <w:tab/>
        <w:t xml:space="preserve">           </w:t>
      </w:r>
      <w:r w:rsidR="00E5485A">
        <w:rPr>
          <w:rFonts w:ascii="Arial" w:hAnsi="Arial" w:cs="Arial"/>
          <w:b w:val="0"/>
          <w:sz w:val="22"/>
        </w:rPr>
        <w:tab/>
      </w:r>
      <w:r w:rsidR="00E5485A">
        <w:rPr>
          <w:rFonts w:ascii="Arial" w:hAnsi="Arial" w:cs="Arial"/>
          <w:b w:val="0"/>
          <w:sz w:val="22"/>
        </w:rPr>
        <w:tab/>
      </w:r>
      <w:r w:rsidR="00E5485A">
        <w:rPr>
          <w:rFonts w:ascii="Arial" w:hAnsi="Arial" w:cs="Arial"/>
          <w:b w:val="0"/>
          <w:sz w:val="22"/>
        </w:rPr>
        <w:tab/>
      </w:r>
      <w:r w:rsidR="00A9021B">
        <w:rPr>
          <w:rFonts w:ascii="Arial" w:hAnsi="Arial" w:cs="Arial"/>
          <w:b w:val="0"/>
          <w:sz w:val="22"/>
        </w:rPr>
        <w:tab/>
      </w:r>
      <w:r>
        <w:rPr>
          <w:rFonts w:ascii="Arial" w:hAnsi="Arial" w:cs="Arial"/>
          <w:b w:val="0"/>
          <w:sz w:val="22"/>
        </w:rPr>
        <w:t>Za</w:t>
      </w:r>
      <w:r w:rsidR="00A9021B">
        <w:rPr>
          <w:rFonts w:ascii="Arial" w:hAnsi="Arial" w:cs="Arial"/>
          <w:b w:val="0"/>
          <w:sz w:val="22"/>
        </w:rPr>
        <w:t xml:space="preserve"> </w:t>
      </w:r>
      <w:r>
        <w:rPr>
          <w:rFonts w:ascii="Arial" w:hAnsi="Arial" w:cs="Arial"/>
          <w:b w:val="0"/>
          <w:sz w:val="22"/>
        </w:rPr>
        <w:t>p</w:t>
      </w:r>
      <w:r w:rsidR="000B560C">
        <w:rPr>
          <w:rFonts w:ascii="Arial" w:hAnsi="Arial" w:cs="Arial"/>
          <w:b w:val="0"/>
          <w:sz w:val="22"/>
        </w:rPr>
        <w:t>rodávající</w:t>
      </w:r>
      <w:r>
        <w:rPr>
          <w:rFonts w:ascii="Arial" w:hAnsi="Arial" w:cs="Arial"/>
          <w:b w:val="0"/>
          <w:sz w:val="22"/>
        </w:rPr>
        <w:t>ho</w:t>
      </w:r>
      <w:r w:rsidR="00CC5257" w:rsidRPr="00E956D9">
        <w:rPr>
          <w:rFonts w:ascii="Arial" w:hAnsi="Arial" w:cs="Arial"/>
          <w:b w:val="0"/>
          <w:sz w:val="22"/>
        </w:rPr>
        <w:t xml:space="preserve">:        </w:t>
      </w:r>
    </w:p>
    <w:p w14:paraId="79FEBBC7" w14:textId="77777777" w:rsidR="00E5485A" w:rsidRPr="0000537B" w:rsidRDefault="00E5485A" w:rsidP="000C4186">
      <w:pPr>
        <w:pStyle w:val="acnormal"/>
        <w:spacing w:line="240" w:lineRule="auto"/>
        <w:contextualSpacing/>
        <w:rPr>
          <w:sz w:val="2"/>
          <w:szCs w:val="2"/>
        </w:rPr>
      </w:pPr>
    </w:p>
    <w:p w14:paraId="3C76BD4D" w14:textId="510B4553" w:rsidR="0000537B" w:rsidRDefault="0087118D" w:rsidP="00E5485A">
      <w:pPr>
        <w:pStyle w:val="acnormalbold"/>
        <w:spacing w:before="0" w:after="0"/>
        <w:rPr>
          <w:rFonts w:ascii="Arial" w:hAnsi="Arial" w:cs="Arial"/>
          <w:sz w:val="22"/>
        </w:rPr>
      </w:pPr>
      <w:r>
        <w:rPr>
          <w:rFonts w:ascii="Arial" w:hAnsi="Arial" w:cs="Arial"/>
          <w:sz w:val="22"/>
        </w:rPr>
        <w:t>Ing. Marcela Pernicová</w:t>
      </w:r>
      <w:r>
        <w:rPr>
          <w:rFonts w:ascii="Arial" w:hAnsi="Arial" w:cs="Arial"/>
          <w:sz w:val="22"/>
        </w:rPr>
        <w:tab/>
      </w:r>
      <w:r>
        <w:rPr>
          <w:rFonts w:ascii="Arial" w:hAnsi="Arial" w:cs="Arial"/>
          <w:sz w:val="22"/>
        </w:rPr>
        <w:tab/>
        <w:t xml:space="preserve">     </w:t>
      </w:r>
      <w:r w:rsidR="007F03C6">
        <w:rPr>
          <w:rFonts w:ascii="Arial" w:hAnsi="Arial" w:cs="Arial"/>
          <w:sz w:val="22"/>
        </w:rPr>
        <w:t xml:space="preserve">      </w:t>
      </w:r>
      <w:r w:rsidR="0000537B">
        <w:rPr>
          <w:rFonts w:ascii="Arial" w:hAnsi="Arial" w:cs="Arial"/>
          <w:sz w:val="22"/>
        </w:rPr>
        <w:t>………………………………………………..</w:t>
      </w:r>
    </w:p>
    <w:p w14:paraId="3248FE20" w14:textId="75A4CA31" w:rsidR="00CC5257" w:rsidRPr="00021634" w:rsidRDefault="0087118D" w:rsidP="00E5485A">
      <w:pPr>
        <w:pStyle w:val="acnormalbold"/>
        <w:spacing w:before="0" w:after="0"/>
        <w:rPr>
          <w:rFonts w:ascii="Arial" w:hAnsi="Arial" w:cs="Arial"/>
          <w:sz w:val="22"/>
        </w:rPr>
      </w:pPr>
      <w:r w:rsidRPr="0087118D">
        <w:rPr>
          <w:rFonts w:ascii="Arial" w:hAnsi="Arial" w:cs="Arial"/>
          <w:b w:val="0"/>
          <w:sz w:val="22"/>
        </w:rPr>
        <w:t>náměstkyně GŘ</w:t>
      </w:r>
      <w:r>
        <w:rPr>
          <w:rFonts w:ascii="Arial" w:hAnsi="Arial" w:cs="Arial"/>
          <w:b w:val="0"/>
          <w:sz w:val="22"/>
        </w:rPr>
        <w:t xml:space="preserve">                         </w:t>
      </w:r>
      <w:r w:rsidR="00306FC6">
        <w:rPr>
          <w:rFonts w:ascii="Arial" w:hAnsi="Arial" w:cs="Arial"/>
          <w:sz w:val="22"/>
        </w:rPr>
        <w:tab/>
      </w:r>
      <w:r w:rsidR="007F03C6">
        <w:rPr>
          <w:rFonts w:ascii="Arial" w:hAnsi="Arial" w:cs="Arial"/>
          <w:sz w:val="22"/>
        </w:rPr>
        <w:tab/>
      </w:r>
      <w:r w:rsidR="00E5485A">
        <w:rPr>
          <w:rFonts w:ascii="Arial" w:hAnsi="Arial" w:cs="Arial"/>
          <w:sz w:val="22"/>
        </w:rPr>
        <w:t>……………………………………….</w:t>
      </w:r>
    </w:p>
    <w:p w14:paraId="3549F295" w14:textId="7DF6C1B8" w:rsidR="00BF4D4D" w:rsidRPr="00AA25B3" w:rsidRDefault="0087118D" w:rsidP="00AA25B3">
      <w:pPr>
        <w:pStyle w:val="acnormal"/>
        <w:spacing w:before="0" w:after="0"/>
        <w:rPr>
          <w:rFonts w:ascii="Arial" w:hAnsi="Arial" w:cs="Arial"/>
          <w:sz w:val="20"/>
          <w:szCs w:val="20"/>
        </w:rPr>
      </w:pPr>
      <w:r>
        <w:rPr>
          <w:rFonts w:ascii="Arial" w:hAnsi="Arial" w:cs="Arial"/>
          <w:sz w:val="22"/>
        </w:rPr>
        <w:t>pro provozuschopnost dráhy</w:t>
      </w:r>
      <w:r>
        <w:rPr>
          <w:rFonts w:ascii="Arial" w:hAnsi="Arial" w:cs="Arial"/>
          <w:sz w:val="22"/>
        </w:rPr>
        <w:tab/>
      </w:r>
      <w:r w:rsidR="007F03C6">
        <w:rPr>
          <w:rFonts w:ascii="Arial" w:hAnsi="Arial" w:cs="Arial"/>
          <w:sz w:val="20"/>
          <w:szCs w:val="20"/>
        </w:rPr>
        <w:t xml:space="preserve">      </w:t>
      </w:r>
      <w:r>
        <w:rPr>
          <w:rFonts w:ascii="Arial" w:hAnsi="Arial" w:cs="Arial"/>
          <w:sz w:val="20"/>
          <w:szCs w:val="20"/>
        </w:rPr>
        <w:tab/>
        <w:t xml:space="preserve">        </w:t>
      </w:r>
      <w:r w:rsidR="007F03C6">
        <w:rPr>
          <w:rFonts w:ascii="Arial" w:hAnsi="Arial" w:cs="Arial"/>
          <w:sz w:val="20"/>
          <w:szCs w:val="20"/>
        </w:rPr>
        <w:t xml:space="preserve">   </w:t>
      </w:r>
      <w:r w:rsidR="00AA25B3">
        <w:rPr>
          <w:rFonts w:ascii="Arial" w:hAnsi="Arial" w:cs="Arial"/>
          <w:sz w:val="20"/>
          <w:szCs w:val="20"/>
        </w:rPr>
        <w:t>………………………………………….</w:t>
      </w:r>
    </w:p>
    <w:p w14:paraId="70EC199D" w14:textId="77777777" w:rsidR="00137760" w:rsidRDefault="00137760" w:rsidP="004F14F3">
      <w:pPr>
        <w:rPr>
          <w:rFonts w:ascii="Arial" w:hAnsi="Arial" w:cs="Arial"/>
        </w:rPr>
      </w:pPr>
    </w:p>
    <w:p w14:paraId="2C9F93EC" w14:textId="77777777" w:rsidR="000C4186" w:rsidRDefault="000C4186" w:rsidP="004F14F3">
      <w:pPr>
        <w:rPr>
          <w:rFonts w:ascii="Arial" w:hAnsi="Arial" w:cs="Arial"/>
        </w:rPr>
      </w:pPr>
    </w:p>
    <w:p w14:paraId="122E176D" w14:textId="77777777" w:rsidR="000950F8" w:rsidRDefault="000950F8" w:rsidP="004F14F3">
      <w:pPr>
        <w:rPr>
          <w:rFonts w:ascii="Arial" w:hAnsi="Arial" w:cs="Arial"/>
        </w:rPr>
      </w:pPr>
    </w:p>
    <w:p w14:paraId="1191231C" w14:textId="3E9249AD" w:rsidR="00BF4D4D" w:rsidRPr="000E41D4" w:rsidRDefault="00966347" w:rsidP="000E41D4">
      <w:pPr>
        <w:suppressAutoHyphens/>
        <w:spacing w:before="120" w:after="240"/>
        <w:jc w:val="both"/>
        <w:rPr>
          <w:rFonts w:ascii="Arial" w:hAnsi="Arial" w:cs="Arial"/>
          <w:sz w:val="22"/>
        </w:rPr>
      </w:pPr>
      <w:r w:rsidRPr="000C4186">
        <w:rPr>
          <w:rFonts w:ascii="Arial" w:hAnsi="Arial" w:cs="Arial"/>
          <w:sz w:val="22"/>
        </w:rPr>
        <w:t xml:space="preserve">Tato </w:t>
      </w:r>
      <w:r w:rsidR="000C4186">
        <w:rPr>
          <w:rFonts w:ascii="Arial" w:hAnsi="Arial" w:cs="Arial"/>
          <w:sz w:val="22"/>
        </w:rPr>
        <w:t>rámcová dohoda</w:t>
      </w:r>
      <w:r w:rsidRPr="000C4186">
        <w:rPr>
          <w:rFonts w:ascii="Arial" w:hAnsi="Arial" w:cs="Arial"/>
          <w:sz w:val="22"/>
        </w:rPr>
        <w:t xml:space="preserve"> b</w:t>
      </w:r>
      <w:r w:rsidR="000C4186">
        <w:rPr>
          <w:rFonts w:ascii="Arial" w:hAnsi="Arial" w:cs="Arial"/>
          <w:sz w:val="22"/>
        </w:rPr>
        <w:t>yla uveřejněna prostřednictvím r</w:t>
      </w:r>
      <w:r w:rsidRPr="000C4186">
        <w:rPr>
          <w:rFonts w:ascii="Arial" w:hAnsi="Arial" w:cs="Arial"/>
          <w:sz w:val="22"/>
        </w:rPr>
        <w:t>egistru smluv dne ……</w:t>
      </w:r>
      <w:r w:rsidR="000C4186">
        <w:rPr>
          <w:rFonts w:ascii="Arial" w:hAnsi="Arial" w:cs="Arial"/>
          <w:sz w:val="22"/>
        </w:rPr>
        <w:t xml:space="preserve">……………. </w:t>
      </w:r>
      <w:r w:rsidR="000E41D4">
        <w:rPr>
          <w:rFonts w:ascii="Arial" w:hAnsi="Arial" w:cs="Arial"/>
          <w:sz w:val="22"/>
        </w:rPr>
        <w:t>.</w:t>
      </w:r>
    </w:p>
    <w:sectPr w:rsidR="00BF4D4D" w:rsidRPr="000E41D4" w:rsidSect="00AD7B17">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4A9A9E" w14:textId="77777777" w:rsidR="003F4B49" w:rsidRDefault="003F4B49" w:rsidP="003706CB">
      <w:pPr>
        <w:spacing w:after="0" w:line="240" w:lineRule="auto"/>
      </w:pPr>
      <w:r>
        <w:separator/>
      </w:r>
    </w:p>
  </w:endnote>
  <w:endnote w:type="continuationSeparator" w:id="0">
    <w:p w14:paraId="008B08AC" w14:textId="77777777" w:rsidR="003F4B49" w:rsidRDefault="003F4B49" w:rsidP="003706CB">
      <w:pPr>
        <w:spacing w:after="0" w:line="240" w:lineRule="auto"/>
      </w:pPr>
      <w:r>
        <w:continuationSeparator/>
      </w:r>
    </w:p>
  </w:endnote>
  <w:endnote w:type="continuationNotice" w:id="1">
    <w:p w14:paraId="366B508A" w14:textId="77777777" w:rsidR="003F4B49" w:rsidRDefault="003F4B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346762"/>
      <w:docPartObj>
        <w:docPartGallery w:val="Page Numbers (Bottom of Page)"/>
        <w:docPartUnique/>
      </w:docPartObj>
    </w:sdtPr>
    <w:sdtEndPr/>
    <w:sdtContent>
      <w:p w14:paraId="091D0E9F" w14:textId="77777777" w:rsidR="007F03C6" w:rsidRDefault="007F03C6">
        <w:pPr>
          <w:pStyle w:val="Zpat"/>
          <w:jc w:val="center"/>
        </w:pPr>
        <w:r>
          <w:fldChar w:fldCharType="begin"/>
        </w:r>
        <w:r>
          <w:instrText>PAGE   \* MERGEFORMAT</w:instrText>
        </w:r>
        <w:r>
          <w:fldChar w:fldCharType="separate"/>
        </w:r>
        <w:r w:rsidR="00525EAD">
          <w:rPr>
            <w:noProof/>
          </w:rPr>
          <w:t>3</w:t>
        </w:r>
        <w:r>
          <w:fldChar w:fldCharType="end"/>
        </w:r>
      </w:p>
    </w:sdtContent>
  </w:sdt>
  <w:p w14:paraId="3AC68FFA" w14:textId="77777777" w:rsidR="003706CB" w:rsidRDefault="003706CB" w:rsidP="00AD7B1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AD7B17" w:rsidRPr="00582178" w14:paraId="39718D5A" w14:textId="77777777" w:rsidTr="00936B13">
      <w:trPr>
        <w:trHeight w:val="267"/>
      </w:trPr>
      <w:tc>
        <w:tcPr>
          <w:tcW w:w="5529" w:type="dxa"/>
          <w:tcBorders>
            <w:top w:val="single" w:sz="4" w:space="0" w:color="006BAF"/>
            <w:left w:val="nil"/>
            <w:bottom w:val="nil"/>
            <w:right w:val="nil"/>
          </w:tcBorders>
          <w:vAlign w:val="center"/>
        </w:tcPr>
        <w:p w14:paraId="746D36F7" w14:textId="77777777" w:rsidR="00AD7B17" w:rsidRPr="00582178" w:rsidRDefault="00AD7B17" w:rsidP="00936B13">
          <w:pPr>
            <w:pStyle w:val="Zpat"/>
            <w:ind w:left="28"/>
            <w:rPr>
              <w:rFonts w:cs="Arial"/>
              <w:color w:val="006BAF"/>
              <w:sz w:val="14"/>
              <w:szCs w:val="14"/>
            </w:rPr>
          </w:pPr>
          <w:r>
            <w:rPr>
              <w:rFonts w:cs="Arial"/>
              <w:color w:val="006BAF"/>
              <w:sz w:val="14"/>
              <w:szCs w:val="14"/>
            </w:rPr>
            <w:t>S</w:t>
          </w:r>
          <w:r w:rsidRPr="00582178">
            <w:rPr>
              <w:rFonts w:cs="Arial"/>
              <w:color w:val="006BAF"/>
              <w:sz w:val="14"/>
              <w:szCs w:val="14"/>
            </w:rPr>
            <w:t>práva železniční dopravní cesty, státní organizace</w:t>
          </w:r>
        </w:p>
      </w:tc>
      <w:tc>
        <w:tcPr>
          <w:tcW w:w="4110" w:type="dxa"/>
          <w:tcBorders>
            <w:top w:val="single" w:sz="4" w:space="0" w:color="006BAF"/>
            <w:left w:val="nil"/>
            <w:bottom w:val="nil"/>
            <w:right w:val="nil"/>
          </w:tcBorders>
          <w:vAlign w:val="center"/>
        </w:tcPr>
        <w:p w14:paraId="1CE28769" w14:textId="77777777" w:rsidR="00AD7B17" w:rsidRPr="00582178" w:rsidRDefault="00AD7B17" w:rsidP="00936B13">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AD7B17" w:rsidRPr="00582178" w14:paraId="5AC42B65" w14:textId="77777777" w:rsidTr="00936B13">
      <w:trPr>
        <w:trHeight w:val="267"/>
      </w:trPr>
      <w:tc>
        <w:tcPr>
          <w:tcW w:w="5529" w:type="dxa"/>
          <w:tcBorders>
            <w:top w:val="nil"/>
            <w:left w:val="nil"/>
            <w:bottom w:val="nil"/>
            <w:right w:val="nil"/>
          </w:tcBorders>
          <w:vAlign w:val="center"/>
        </w:tcPr>
        <w:p w14:paraId="5448971A" w14:textId="77777777" w:rsidR="00AD7B17" w:rsidRPr="00582178" w:rsidRDefault="00AD7B17" w:rsidP="00936B13">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110" w:type="dxa"/>
          <w:tcBorders>
            <w:top w:val="nil"/>
            <w:left w:val="nil"/>
            <w:bottom w:val="nil"/>
            <w:right w:val="nil"/>
          </w:tcBorders>
          <w:vAlign w:val="center"/>
        </w:tcPr>
        <w:p w14:paraId="7FD99F60" w14:textId="77777777" w:rsidR="00AD7B17" w:rsidRPr="00582178" w:rsidRDefault="00AD7B17" w:rsidP="00936B13">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w:t>
          </w:r>
          <w:r>
            <w:rPr>
              <w:rFonts w:cs="Arial"/>
              <w:color w:val="006BAF"/>
              <w:sz w:val="14"/>
              <w:szCs w:val="14"/>
            </w:rPr>
            <w:t>O</w:t>
          </w:r>
          <w:r w:rsidRPr="00582178">
            <w:rPr>
              <w:rFonts w:cs="Arial"/>
              <w:color w:val="006BAF"/>
              <w:sz w:val="14"/>
              <w:szCs w:val="14"/>
            </w:rPr>
            <w:t>: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AD7B17" w:rsidRPr="00582178" w14:paraId="72F4AC2A" w14:textId="77777777" w:rsidTr="00936B13">
      <w:trPr>
        <w:trHeight w:val="267"/>
      </w:trPr>
      <w:tc>
        <w:tcPr>
          <w:tcW w:w="5529" w:type="dxa"/>
          <w:tcBorders>
            <w:top w:val="nil"/>
            <w:left w:val="nil"/>
            <w:bottom w:val="nil"/>
            <w:right w:val="nil"/>
          </w:tcBorders>
          <w:vAlign w:val="center"/>
        </w:tcPr>
        <w:p w14:paraId="32C1B5E8" w14:textId="77777777" w:rsidR="00AD7B17" w:rsidRPr="00582178" w:rsidRDefault="003F4B49" w:rsidP="00936B13">
          <w:pPr>
            <w:pStyle w:val="Zpat"/>
            <w:ind w:left="28"/>
            <w:rPr>
              <w:rFonts w:cs="Arial"/>
              <w:color w:val="006BAF"/>
              <w:sz w:val="14"/>
              <w:szCs w:val="14"/>
            </w:rPr>
          </w:pPr>
          <w:hyperlink r:id="rId1" w:history="1">
            <w:r w:rsidR="00AD7B17" w:rsidRPr="00582178">
              <w:rPr>
                <w:rFonts w:cs="Arial"/>
                <w:color w:val="006BAF"/>
                <w:sz w:val="14"/>
                <w:szCs w:val="14"/>
              </w:rPr>
              <w:t>www.szdc.cz</w:t>
            </w:r>
          </w:hyperlink>
        </w:p>
      </w:tc>
      <w:tc>
        <w:tcPr>
          <w:tcW w:w="4110" w:type="dxa"/>
          <w:tcBorders>
            <w:top w:val="nil"/>
            <w:left w:val="nil"/>
            <w:bottom w:val="nil"/>
            <w:right w:val="nil"/>
          </w:tcBorders>
          <w:vAlign w:val="center"/>
        </w:tcPr>
        <w:p w14:paraId="4C6C548E" w14:textId="77777777" w:rsidR="00AD7B17" w:rsidRPr="00582178" w:rsidRDefault="00AD7B17" w:rsidP="00936B13">
          <w:pPr>
            <w:pStyle w:val="Zpat"/>
            <w:tabs>
              <w:tab w:val="clear" w:pos="4536"/>
              <w:tab w:val="clear" w:pos="9072"/>
              <w:tab w:val="right" w:pos="4110"/>
            </w:tabs>
            <w:rPr>
              <w:rFonts w:cs="Arial"/>
              <w:color w:val="006BAF"/>
              <w:sz w:val="14"/>
              <w:szCs w:val="14"/>
            </w:rPr>
          </w:pPr>
        </w:p>
      </w:tc>
    </w:tr>
    <w:tr w:rsidR="00AD7B17" w:rsidRPr="00582178" w14:paraId="53DCD0FA" w14:textId="77777777" w:rsidTr="00936B13">
      <w:trPr>
        <w:trHeight w:val="267"/>
      </w:trPr>
      <w:tc>
        <w:tcPr>
          <w:tcW w:w="5529" w:type="dxa"/>
          <w:tcBorders>
            <w:top w:val="nil"/>
            <w:left w:val="nil"/>
            <w:bottom w:val="nil"/>
            <w:right w:val="nil"/>
          </w:tcBorders>
          <w:vAlign w:val="center"/>
        </w:tcPr>
        <w:p w14:paraId="2F7DCCA2" w14:textId="77777777" w:rsidR="00AD7B17" w:rsidRDefault="00AD7B17" w:rsidP="00AD7B17">
          <w:pPr>
            <w:pStyle w:val="Zpat"/>
          </w:pPr>
        </w:p>
      </w:tc>
      <w:tc>
        <w:tcPr>
          <w:tcW w:w="4110" w:type="dxa"/>
          <w:tcBorders>
            <w:top w:val="nil"/>
            <w:left w:val="nil"/>
            <w:bottom w:val="nil"/>
            <w:right w:val="nil"/>
          </w:tcBorders>
          <w:vAlign w:val="center"/>
        </w:tcPr>
        <w:p w14:paraId="0820229F" w14:textId="77777777" w:rsidR="00AD7B17" w:rsidRPr="00AD7B17" w:rsidRDefault="00AD7B17" w:rsidP="00BF4D4D">
          <w:pPr>
            <w:pStyle w:val="Zpat"/>
            <w:tabs>
              <w:tab w:val="clear" w:pos="4536"/>
              <w:tab w:val="clear" w:pos="9072"/>
              <w:tab w:val="right" w:pos="4110"/>
            </w:tabs>
            <w:ind w:left="3260"/>
            <w:rPr>
              <w:rFonts w:cs="Arial"/>
              <w:szCs w:val="20"/>
            </w:rPr>
          </w:pPr>
          <w:r w:rsidRPr="00AD7B17">
            <w:rPr>
              <w:rFonts w:cs="Arial"/>
              <w:szCs w:val="20"/>
            </w:rPr>
            <w:t>1/</w:t>
          </w:r>
          <w:r w:rsidR="00BF4D4D">
            <w:rPr>
              <w:rFonts w:cs="Arial"/>
              <w:szCs w:val="20"/>
            </w:rPr>
            <w:t>8</w:t>
          </w:r>
        </w:p>
      </w:tc>
    </w:tr>
  </w:tbl>
  <w:p w14:paraId="5949EEE5" w14:textId="77777777" w:rsidR="00AD7B17" w:rsidRDefault="00AD7B17"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8442F" w14:textId="77777777" w:rsidR="003F4B49" w:rsidRDefault="003F4B49" w:rsidP="003706CB">
      <w:pPr>
        <w:spacing w:after="0" w:line="240" w:lineRule="auto"/>
      </w:pPr>
      <w:r>
        <w:separator/>
      </w:r>
    </w:p>
  </w:footnote>
  <w:footnote w:type="continuationSeparator" w:id="0">
    <w:p w14:paraId="6C8EB51E" w14:textId="77777777" w:rsidR="003F4B49" w:rsidRDefault="003F4B49" w:rsidP="003706CB">
      <w:pPr>
        <w:spacing w:after="0" w:line="240" w:lineRule="auto"/>
      </w:pPr>
      <w:r>
        <w:continuationSeparator/>
      </w:r>
    </w:p>
  </w:footnote>
  <w:footnote w:type="continuationNotice" w:id="1">
    <w:p w14:paraId="285280E4" w14:textId="77777777" w:rsidR="003F4B49" w:rsidRDefault="003F4B4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A5432" w14:textId="77777777" w:rsidR="00D9437C" w:rsidRDefault="00D9437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FD41F" w14:textId="77777777" w:rsidR="00AD7B17" w:rsidRPr="0047043C" w:rsidRDefault="00AD7B17" w:rsidP="00AD7B17">
    <w:pPr>
      <w:pStyle w:val="Zhlav"/>
      <w:tabs>
        <w:tab w:val="clear" w:pos="4536"/>
      </w:tabs>
      <w:spacing w:after="80"/>
      <w:ind w:left="2410"/>
      <w:rPr>
        <w:rFonts w:cs="Arial"/>
        <w:b/>
        <w:color w:val="006BAF"/>
        <w:sz w:val="22"/>
      </w:rPr>
    </w:pPr>
    <w:r w:rsidRPr="0047043C">
      <w:rPr>
        <w:rFonts w:cs="Arial"/>
        <w:b/>
        <w:noProof/>
        <w:color w:val="006BAF"/>
        <w:lang w:eastAsia="cs-CZ"/>
      </w:rPr>
      <w:drawing>
        <wp:anchor distT="0" distB="0" distL="114300" distR="114300" simplePos="0" relativeHeight="251661312" behindDoc="1" locked="0" layoutInCell="1" allowOverlap="1" wp14:anchorId="172559A8" wp14:editId="0EED514F">
          <wp:simplePos x="0" y="0"/>
          <wp:positionH relativeFrom="column">
            <wp:posOffset>3810</wp:posOffset>
          </wp:positionH>
          <wp:positionV relativeFrom="paragraph">
            <wp:posOffset>1905</wp:posOffset>
          </wp:positionV>
          <wp:extent cx="1344295" cy="720090"/>
          <wp:effectExtent l="0" t="0" r="8255" b="381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43C">
      <w:rPr>
        <w:rFonts w:cs="Arial"/>
        <w:b/>
        <w:color w:val="006BAF"/>
        <w:sz w:val="22"/>
      </w:rPr>
      <w:t>Správa železniční dopravní cesty, státní organizace</w:t>
    </w:r>
  </w:p>
  <w:p w14:paraId="546981E7" w14:textId="77777777" w:rsidR="00AD7B17" w:rsidRPr="0047043C" w:rsidRDefault="00AD7B17" w:rsidP="00AD7B17">
    <w:pPr>
      <w:pStyle w:val="Zhlav"/>
      <w:tabs>
        <w:tab w:val="clear" w:pos="4536"/>
      </w:tabs>
      <w:spacing w:before="120" w:after="120"/>
      <w:ind w:left="2410"/>
      <w:rPr>
        <w:rFonts w:cs="Arial"/>
        <w:color w:val="006BAF"/>
        <w:sz w:val="16"/>
        <w:szCs w:val="16"/>
      </w:rPr>
    </w:pPr>
    <w:r w:rsidRPr="0047043C">
      <w:rPr>
        <w:rFonts w:cs="Arial"/>
        <w:color w:val="006BAF"/>
        <w:sz w:val="16"/>
        <w:szCs w:val="16"/>
      </w:rPr>
      <w:t>Generální ředitelství</w:t>
    </w:r>
  </w:p>
  <w:p w14:paraId="6EA9502F" w14:textId="77777777" w:rsidR="00AD7B17" w:rsidRPr="0047043C" w:rsidRDefault="00AD7B17" w:rsidP="00AD7B17">
    <w:pPr>
      <w:pStyle w:val="Zhlav"/>
      <w:tabs>
        <w:tab w:val="clear" w:pos="4536"/>
      </w:tabs>
      <w:spacing w:after="12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4" distB="4294967294" distL="114300" distR="114300" simplePos="0" relativeHeight="251659264" behindDoc="0" locked="0" layoutInCell="1" allowOverlap="1" wp14:anchorId="4154FDEB" wp14:editId="749DFF61">
              <wp:simplePos x="0" y="0"/>
              <wp:positionH relativeFrom="column">
                <wp:posOffset>-450215</wp:posOffset>
              </wp:positionH>
              <wp:positionV relativeFrom="page">
                <wp:posOffset>7129144</wp:posOffset>
              </wp:positionV>
              <wp:extent cx="144145" cy="0"/>
              <wp:effectExtent l="0" t="0" r="27305" b="1905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page" from="-35.45pt,561.35pt" to="-24.1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" strokecolor="#7f7f7f">
              <o:lock v:ext="edit" shapetype="f"/>
              <w10:wrap anchory="page"/>
            </v:line>
          </w:pict>
        </mc:Fallback>
      </mc:AlternateContent>
    </w:r>
    <w:r w:rsidRPr="0047043C">
      <w:rPr>
        <w:rFonts w:cs="Arial"/>
        <w:color w:val="006BAF"/>
        <w:sz w:val="16"/>
        <w:szCs w:val="16"/>
      </w:rPr>
      <w:t>Dlážděná 1003/7</w:t>
    </w:r>
  </w:p>
  <w:p w14:paraId="70761009" w14:textId="77777777" w:rsidR="00AD7B17" w:rsidRPr="00AD7B17" w:rsidRDefault="00AD7B17" w:rsidP="00AD7B17">
    <w:pPr>
      <w:pStyle w:val="Zhlav"/>
      <w:tabs>
        <w:tab w:val="clear" w:pos="4536"/>
      </w:tabs>
      <w:spacing w:after="40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5" distB="4294967295" distL="114300" distR="114300" simplePos="0" relativeHeight="251660288" behindDoc="0" locked="0" layoutInCell="1" allowOverlap="1" wp14:anchorId="6FF135E2" wp14:editId="13AD0A1A">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r w:rsidRPr="0047043C">
      <w:rPr>
        <w:rFonts w:cs="Arial"/>
        <w:color w:val="006BAF"/>
        <w:sz w:val="16"/>
        <w:szCs w:val="16"/>
      </w:rPr>
      <w:t>110 00  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0536489"/>
    <w:multiLevelType w:val="hybridMultilevel"/>
    <w:tmpl w:val="2F6A7D02"/>
    <w:lvl w:ilvl="0" w:tplc="234EDE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9F87F8E"/>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61E31BDA"/>
    <w:multiLevelType w:val="hybridMultilevel"/>
    <w:tmpl w:val="3D404532"/>
    <w:lvl w:ilvl="0" w:tplc="1004F0FC">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nsid w:val="68F428B1"/>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4"/>
  </w:num>
  <w:num w:numId="3">
    <w:abstractNumId w:val="9"/>
  </w:num>
  <w:num w:numId="4">
    <w:abstractNumId w:val="1"/>
  </w:num>
  <w:num w:numId="5">
    <w:abstractNumId w:val="10"/>
  </w:num>
  <w:num w:numId="6">
    <w:abstractNumId w:val="4"/>
  </w:num>
  <w:num w:numId="7">
    <w:abstractNumId w:val="0"/>
  </w:num>
  <w:num w:numId="8">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3"/>
  </w:num>
  <w:num w:numId="12">
    <w:abstractNumId w:val="12"/>
  </w:num>
  <w:num w:numId="13">
    <w:abstractNumId w:val="6"/>
  </w:num>
  <w:num w:numId="14">
    <w:abstractNumId w:val="10"/>
  </w:num>
  <w:num w:numId="15">
    <w:abstractNumId w:val="16"/>
  </w:num>
  <w:num w:numId="16">
    <w:abstractNumId w:val="2"/>
  </w:num>
  <w:num w:numId="17">
    <w:abstractNumId w:val="10"/>
  </w:num>
  <w:num w:numId="18">
    <w:abstractNumId w:val="13"/>
  </w:num>
  <w:num w:numId="19">
    <w:abstractNumId w:val="8"/>
  </w:num>
  <w:num w:numId="20">
    <w:abstractNumId w:val="4"/>
  </w:num>
  <w:num w:numId="21">
    <w:abstractNumId w:val="4"/>
  </w:num>
  <w:num w:numId="22">
    <w:abstractNumId w:val="4"/>
  </w:num>
  <w:num w:numId="23">
    <w:abstractNumId w:val="4"/>
  </w:num>
  <w:num w:numId="2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537B"/>
    <w:rsid w:val="00010869"/>
    <w:rsid w:val="0001341F"/>
    <w:rsid w:val="00014C12"/>
    <w:rsid w:val="00020FF6"/>
    <w:rsid w:val="00021634"/>
    <w:rsid w:val="00022D53"/>
    <w:rsid w:val="00025AEC"/>
    <w:rsid w:val="00025E36"/>
    <w:rsid w:val="000266FE"/>
    <w:rsid w:val="00030FD1"/>
    <w:rsid w:val="00031989"/>
    <w:rsid w:val="0004130D"/>
    <w:rsid w:val="00042633"/>
    <w:rsid w:val="00045489"/>
    <w:rsid w:val="00053B1E"/>
    <w:rsid w:val="00055411"/>
    <w:rsid w:val="0006120B"/>
    <w:rsid w:val="00062B10"/>
    <w:rsid w:val="0006554C"/>
    <w:rsid w:val="000713E0"/>
    <w:rsid w:val="00071E57"/>
    <w:rsid w:val="000726C6"/>
    <w:rsid w:val="00072FD9"/>
    <w:rsid w:val="00081579"/>
    <w:rsid w:val="00082657"/>
    <w:rsid w:val="00083201"/>
    <w:rsid w:val="00084463"/>
    <w:rsid w:val="00084795"/>
    <w:rsid w:val="000866D2"/>
    <w:rsid w:val="000950F8"/>
    <w:rsid w:val="00096484"/>
    <w:rsid w:val="00097BF7"/>
    <w:rsid w:val="00097F79"/>
    <w:rsid w:val="000A3CC2"/>
    <w:rsid w:val="000A53AE"/>
    <w:rsid w:val="000A5BC6"/>
    <w:rsid w:val="000B560C"/>
    <w:rsid w:val="000B6260"/>
    <w:rsid w:val="000C4186"/>
    <w:rsid w:val="000C5A20"/>
    <w:rsid w:val="000C7132"/>
    <w:rsid w:val="000D4D94"/>
    <w:rsid w:val="000D59B0"/>
    <w:rsid w:val="000D5B52"/>
    <w:rsid w:val="000D5E27"/>
    <w:rsid w:val="000E41D4"/>
    <w:rsid w:val="000E43FD"/>
    <w:rsid w:val="000E5DAD"/>
    <w:rsid w:val="000E7F3C"/>
    <w:rsid w:val="000F65D4"/>
    <w:rsid w:val="00110C41"/>
    <w:rsid w:val="001119A2"/>
    <w:rsid w:val="001228C5"/>
    <w:rsid w:val="00125333"/>
    <w:rsid w:val="001302AD"/>
    <w:rsid w:val="00130548"/>
    <w:rsid w:val="00137760"/>
    <w:rsid w:val="00137BD3"/>
    <w:rsid w:val="00143DF5"/>
    <w:rsid w:val="00157D66"/>
    <w:rsid w:val="001711F8"/>
    <w:rsid w:val="00173841"/>
    <w:rsid w:val="00173E08"/>
    <w:rsid w:val="00174612"/>
    <w:rsid w:val="0017765F"/>
    <w:rsid w:val="0018499F"/>
    <w:rsid w:val="00190A1B"/>
    <w:rsid w:val="001A3204"/>
    <w:rsid w:val="001A3DB4"/>
    <w:rsid w:val="001A487E"/>
    <w:rsid w:val="001C51A6"/>
    <w:rsid w:val="001C7A89"/>
    <w:rsid w:val="001C7FC3"/>
    <w:rsid w:val="001D3470"/>
    <w:rsid w:val="001D394C"/>
    <w:rsid w:val="001D65ED"/>
    <w:rsid w:val="001D78A4"/>
    <w:rsid w:val="001E20FA"/>
    <w:rsid w:val="002045B1"/>
    <w:rsid w:val="00211202"/>
    <w:rsid w:val="002171E6"/>
    <w:rsid w:val="00220472"/>
    <w:rsid w:val="0022127F"/>
    <w:rsid w:val="0022305B"/>
    <w:rsid w:val="0022507E"/>
    <w:rsid w:val="0023151B"/>
    <w:rsid w:val="00235748"/>
    <w:rsid w:val="0024121F"/>
    <w:rsid w:val="002422A1"/>
    <w:rsid w:val="00242EE0"/>
    <w:rsid w:val="00247AFA"/>
    <w:rsid w:val="002510A3"/>
    <w:rsid w:val="00252443"/>
    <w:rsid w:val="00252D09"/>
    <w:rsid w:val="00253C01"/>
    <w:rsid w:val="002573D5"/>
    <w:rsid w:val="00264D31"/>
    <w:rsid w:val="00277C3D"/>
    <w:rsid w:val="0028212C"/>
    <w:rsid w:val="00287BC5"/>
    <w:rsid w:val="002A11CD"/>
    <w:rsid w:val="002A6636"/>
    <w:rsid w:val="002A7690"/>
    <w:rsid w:val="002B152E"/>
    <w:rsid w:val="002B5ECC"/>
    <w:rsid w:val="002B6DFB"/>
    <w:rsid w:val="002B6FA3"/>
    <w:rsid w:val="002B75C6"/>
    <w:rsid w:val="002C32BA"/>
    <w:rsid w:val="002C4F9C"/>
    <w:rsid w:val="002C50C8"/>
    <w:rsid w:val="002C5B14"/>
    <w:rsid w:val="002C635F"/>
    <w:rsid w:val="002D5EE8"/>
    <w:rsid w:val="00303F31"/>
    <w:rsid w:val="00306FC6"/>
    <w:rsid w:val="003120FE"/>
    <w:rsid w:val="00312CAC"/>
    <w:rsid w:val="00324DFF"/>
    <w:rsid w:val="003266C2"/>
    <w:rsid w:val="00342BE3"/>
    <w:rsid w:val="00346D6A"/>
    <w:rsid w:val="003509D2"/>
    <w:rsid w:val="00362102"/>
    <w:rsid w:val="003706CB"/>
    <w:rsid w:val="00372747"/>
    <w:rsid w:val="00375F8D"/>
    <w:rsid w:val="003761EF"/>
    <w:rsid w:val="003826CD"/>
    <w:rsid w:val="003847FF"/>
    <w:rsid w:val="003862BB"/>
    <w:rsid w:val="00391376"/>
    <w:rsid w:val="00395493"/>
    <w:rsid w:val="003A181A"/>
    <w:rsid w:val="003A26D5"/>
    <w:rsid w:val="003A5C9D"/>
    <w:rsid w:val="003A695E"/>
    <w:rsid w:val="003B191D"/>
    <w:rsid w:val="003B1F4F"/>
    <w:rsid w:val="003C004B"/>
    <w:rsid w:val="003C58F8"/>
    <w:rsid w:val="003E0D0E"/>
    <w:rsid w:val="003E0E6B"/>
    <w:rsid w:val="003E3A8A"/>
    <w:rsid w:val="003E662A"/>
    <w:rsid w:val="003F4B49"/>
    <w:rsid w:val="00402E9E"/>
    <w:rsid w:val="0040600D"/>
    <w:rsid w:val="00410560"/>
    <w:rsid w:val="004135D3"/>
    <w:rsid w:val="00415655"/>
    <w:rsid w:val="00425375"/>
    <w:rsid w:val="0044630D"/>
    <w:rsid w:val="0045586A"/>
    <w:rsid w:val="00457E76"/>
    <w:rsid w:val="00460359"/>
    <w:rsid w:val="004618C1"/>
    <w:rsid w:val="004633C5"/>
    <w:rsid w:val="0046631B"/>
    <w:rsid w:val="00467459"/>
    <w:rsid w:val="0047043C"/>
    <w:rsid w:val="004748B9"/>
    <w:rsid w:val="00474AD3"/>
    <w:rsid w:val="004760BE"/>
    <w:rsid w:val="00481FBA"/>
    <w:rsid w:val="00483564"/>
    <w:rsid w:val="004867C2"/>
    <w:rsid w:val="004923FF"/>
    <w:rsid w:val="00496E5D"/>
    <w:rsid w:val="004A5633"/>
    <w:rsid w:val="004B0429"/>
    <w:rsid w:val="004B2055"/>
    <w:rsid w:val="004B403E"/>
    <w:rsid w:val="004B71BA"/>
    <w:rsid w:val="004B744D"/>
    <w:rsid w:val="004D235B"/>
    <w:rsid w:val="004D3F5F"/>
    <w:rsid w:val="004F14F3"/>
    <w:rsid w:val="004F194C"/>
    <w:rsid w:val="004F22C3"/>
    <w:rsid w:val="004F23DD"/>
    <w:rsid w:val="004F3758"/>
    <w:rsid w:val="00500E21"/>
    <w:rsid w:val="005166BE"/>
    <w:rsid w:val="005257D6"/>
    <w:rsid w:val="00525EAD"/>
    <w:rsid w:val="005265CB"/>
    <w:rsid w:val="005306D8"/>
    <w:rsid w:val="005311A5"/>
    <w:rsid w:val="00533377"/>
    <w:rsid w:val="00534DBA"/>
    <w:rsid w:val="00544B8E"/>
    <w:rsid w:val="00546176"/>
    <w:rsid w:val="00560216"/>
    <w:rsid w:val="00562443"/>
    <w:rsid w:val="00562A02"/>
    <w:rsid w:val="00563670"/>
    <w:rsid w:val="00566F57"/>
    <w:rsid w:val="00570C8D"/>
    <w:rsid w:val="00572B36"/>
    <w:rsid w:val="00574368"/>
    <w:rsid w:val="00576A2A"/>
    <w:rsid w:val="005809A3"/>
    <w:rsid w:val="00583EF9"/>
    <w:rsid w:val="005962BE"/>
    <w:rsid w:val="0059769D"/>
    <w:rsid w:val="005A40FB"/>
    <w:rsid w:val="005A4E1A"/>
    <w:rsid w:val="005A59DC"/>
    <w:rsid w:val="005C0F02"/>
    <w:rsid w:val="005C2346"/>
    <w:rsid w:val="005C776A"/>
    <w:rsid w:val="005D4748"/>
    <w:rsid w:val="005D4FDA"/>
    <w:rsid w:val="005D7C2C"/>
    <w:rsid w:val="005E3788"/>
    <w:rsid w:val="005E6DAB"/>
    <w:rsid w:val="005F3D0F"/>
    <w:rsid w:val="005F45C7"/>
    <w:rsid w:val="00610175"/>
    <w:rsid w:val="00616498"/>
    <w:rsid w:val="006257CE"/>
    <w:rsid w:val="006354DB"/>
    <w:rsid w:val="00640C8A"/>
    <w:rsid w:val="006413C4"/>
    <w:rsid w:val="00645093"/>
    <w:rsid w:val="006452A8"/>
    <w:rsid w:val="00645F7F"/>
    <w:rsid w:val="00651F8D"/>
    <w:rsid w:val="00653576"/>
    <w:rsid w:val="006653C8"/>
    <w:rsid w:val="0066625C"/>
    <w:rsid w:val="006672B1"/>
    <w:rsid w:val="00667F20"/>
    <w:rsid w:val="00672EC1"/>
    <w:rsid w:val="00674349"/>
    <w:rsid w:val="00675602"/>
    <w:rsid w:val="00681F22"/>
    <w:rsid w:val="0068231E"/>
    <w:rsid w:val="006848CF"/>
    <w:rsid w:val="00685D2E"/>
    <w:rsid w:val="00687186"/>
    <w:rsid w:val="006A488A"/>
    <w:rsid w:val="006A4A0B"/>
    <w:rsid w:val="006B2AB5"/>
    <w:rsid w:val="006C21B2"/>
    <w:rsid w:val="006C3217"/>
    <w:rsid w:val="006D1ACE"/>
    <w:rsid w:val="006E2605"/>
    <w:rsid w:val="006E381A"/>
    <w:rsid w:val="006F1EC7"/>
    <w:rsid w:val="006F2696"/>
    <w:rsid w:val="006F4CE9"/>
    <w:rsid w:val="00700C54"/>
    <w:rsid w:val="00701F50"/>
    <w:rsid w:val="0070422F"/>
    <w:rsid w:val="00704546"/>
    <w:rsid w:val="0071081E"/>
    <w:rsid w:val="00712557"/>
    <w:rsid w:val="00712561"/>
    <w:rsid w:val="00712B43"/>
    <w:rsid w:val="00712CE3"/>
    <w:rsid w:val="00714260"/>
    <w:rsid w:val="007147A2"/>
    <w:rsid w:val="00730FA9"/>
    <w:rsid w:val="00742CFF"/>
    <w:rsid w:val="00745DB8"/>
    <w:rsid w:val="007503FC"/>
    <w:rsid w:val="0075097D"/>
    <w:rsid w:val="00757FBB"/>
    <w:rsid w:val="007600AC"/>
    <w:rsid w:val="00762D8F"/>
    <w:rsid w:val="0076361F"/>
    <w:rsid w:val="00764F8D"/>
    <w:rsid w:val="00770533"/>
    <w:rsid w:val="00771665"/>
    <w:rsid w:val="00772E48"/>
    <w:rsid w:val="00781618"/>
    <w:rsid w:val="0078646A"/>
    <w:rsid w:val="00790161"/>
    <w:rsid w:val="007A7666"/>
    <w:rsid w:val="007B2AB1"/>
    <w:rsid w:val="007B6E7F"/>
    <w:rsid w:val="007C1338"/>
    <w:rsid w:val="007C4BDB"/>
    <w:rsid w:val="007C5684"/>
    <w:rsid w:val="007C6153"/>
    <w:rsid w:val="007E11A3"/>
    <w:rsid w:val="007E2B43"/>
    <w:rsid w:val="007E3252"/>
    <w:rsid w:val="007F03C6"/>
    <w:rsid w:val="007F062A"/>
    <w:rsid w:val="007F0F0A"/>
    <w:rsid w:val="007F1A30"/>
    <w:rsid w:val="007F2C74"/>
    <w:rsid w:val="007F2EBA"/>
    <w:rsid w:val="007F3E0C"/>
    <w:rsid w:val="007F6C9D"/>
    <w:rsid w:val="007F73AD"/>
    <w:rsid w:val="00803077"/>
    <w:rsid w:val="008135F0"/>
    <w:rsid w:val="00815E99"/>
    <w:rsid w:val="008246A4"/>
    <w:rsid w:val="00827EDF"/>
    <w:rsid w:val="008310FB"/>
    <w:rsid w:val="00835B2F"/>
    <w:rsid w:val="00844542"/>
    <w:rsid w:val="0084459D"/>
    <w:rsid w:val="00850D57"/>
    <w:rsid w:val="00853CA3"/>
    <w:rsid w:val="00854F3E"/>
    <w:rsid w:val="00856B7D"/>
    <w:rsid w:val="0086119D"/>
    <w:rsid w:val="008611B5"/>
    <w:rsid w:val="00865640"/>
    <w:rsid w:val="0087118D"/>
    <w:rsid w:val="008711B1"/>
    <w:rsid w:val="00873007"/>
    <w:rsid w:val="00873939"/>
    <w:rsid w:val="008741BE"/>
    <w:rsid w:val="00877AFF"/>
    <w:rsid w:val="00882F39"/>
    <w:rsid w:val="00883C95"/>
    <w:rsid w:val="00885EE8"/>
    <w:rsid w:val="00891F95"/>
    <w:rsid w:val="00893290"/>
    <w:rsid w:val="00893D6B"/>
    <w:rsid w:val="00894353"/>
    <w:rsid w:val="008954EA"/>
    <w:rsid w:val="008A3D61"/>
    <w:rsid w:val="008A530E"/>
    <w:rsid w:val="008B1A0A"/>
    <w:rsid w:val="008B2A9F"/>
    <w:rsid w:val="008B608E"/>
    <w:rsid w:val="008C1439"/>
    <w:rsid w:val="008C1DEB"/>
    <w:rsid w:val="008C566E"/>
    <w:rsid w:val="008D0F83"/>
    <w:rsid w:val="008D7572"/>
    <w:rsid w:val="008F0D1F"/>
    <w:rsid w:val="008F0E4A"/>
    <w:rsid w:val="008F1BAF"/>
    <w:rsid w:val="00904046"/>
    <w:rsid w:val="00904D7D"/>
    <w:rsid w:val="009070BA"/>
    <w:rsid w:val="009070D6"/>
    <w:rsid w:val="009107B4"/>
    <w:rsid w:val="009126E8"/>
    <w:rsid w:val="009137E9"/>
    <w:rsid w:val="00923488"/>
    <w:rsid w:val="009313FD"/>
    <w:rsid w:val="00933111"/>
    <w:rsid w:val="00935934"/>
    <w:rsid w:val="00937ED3"/>
    <w:rsid w:val="00943080"/>
    <w:rsid w:val="00947B21"/>
    <w:rsid w:val="0095270B"/>
    <w:rsid w:val="00953CAE"/>
    <w:rsid w:val="00956933"/>
    <w:rsid w:val="00964953"/>
    <w:rsid w:val="00966347"/>
    <w:rsid w:val="00972745"/>
    <w:rsid w:val="00976F5F"/>
    <w:rsid w:val="009801AE"/>
    <w:rsid w:val="00981807"/>
    <w:rsid w:val="009820C7"/>
    <w:rsid w:val="00987103"/>
    <w:rsid w:val="0098748B"/>
    <w:rsid w:val="00997082"/>
    <w:rsid w:val="009A14C7"/>
    <w:rsid w:val="009A69E5"/>
    <w:rsid w:val="009A7946"/>
    <w:rsid w:val="009B4571"/>
    <w:rsid w:val="009D00C4"/>
    <w:rsid w:val="009E1099"/>
    <w:rsid w:val="009E32FA"/>
    <w:rsid w:val="009E5DB0"/>
    <w:rsid w:val="009E60A6"/>
    <w:rsid w:val="009F39BA"/>
    <w:rsid w:val="00A02B02"/>
    <w:rsid w:val="00A0526B"/>
    <w:rsid w:val="00A121DD"/>
    <w:rsid w:val="00A13749"/>
    <w:rsid w:val="00A316C8"/>
    <w:rsid w:val="00A323DE"/>
    <w:rsid w:val="00A40B83"/>
    <w:rsid w:val="00A46AAE"/>
    <w:rsid w:val="00A606A2"/>
    <w:rsid w:val="00A65560"/>
    <w:rsid w:val="00A72DB9"/>
    <w:rsid w:val="00A7658C"/>
    <w:rsid w:val="00A77CA7"/>
    <w:rsid w:val="00A9021B"/>
    <w:rsid w:val="00A92E45"/>
    <w:rsid w:val="00A976F4"/>
    <w:rsid w:val="00AA25B3"/>
    <w:rsid w:val="00AA2A2D"/>
    <w:rsid w:val="00AA435D"/>
    <w:rsid w:val="00AA7FE5"/>
    <w:rsid w:val="00AC5D20"/>
    <w:rsid w:val="00AC677F"/>
    <w:rsid w:val="00AC78D0"/>
    <w:rsid w:val="00AC7EF9"/>
    <w:rsid w:val="00AD42A8"/>
    <w:rsid w:val="00AD6E0C"/>
    <w:rsid w:val="00AD7B17"/>
    <w:rsid w:val="00AE146B"/>
    <w:rsid w:val="00AE25F7"/>
    <w:rsid w:val="00AE3DAC"/>
    <w:rsid w:val="00AE7952"/>
    <w:rsid w:val="00AF0F95"/>
    <w:rsid w:val="00B03468"/>
    <w:rsid w:val="00B10516"/>
    <w:rsid w:val="00B1114B"/>
    <w:rsid w:val="00B122AD"/>
    <w:rsid w:val="00B14409"/>
    <w:rsid w:val="00B148AD"/>
    <w:rsid w:val="00B1600F"/>
    <w:rsid w:val="00B176EA"/>
    <w:rsid w:val="00B22F67"/>
    <w:rsid w:val="00B24A1F"/>
    <w:rsid w:val="00B2530C"/>
    <w:rsid w:val="00B25741"/>
    <w:rsid w:val="00B26E20"/>
    <w:rsid w:val="00B32A80"/>
    <w:rsid w:val="00B36B13"/>
    <w:rsid w:val="00B37744"/>
    <w:rsid w:val="00B447EA"/>
    <w:rsid w:val="00B44E13"/>
    <w:rsid w:val="00B53C04"/>
    <w:rsid w:val="00B55BD0"/>
    <w:rsid w:val="00B62F68"/>
    <w:rsid w:val="00B63F9B"/>
    <w:rsid w:val="00B67037"/>
    <w:rsid w:val="00B702D2"/>
    <w:rsid w:val="00BA19C0"/>
    <w:rsid w:val="00BA3F41"/>
    <w:rsid w:val="00BA4430"/>
    <w:rsid w:val="00BA5837"/>
    <w:rsid w:val="00BA7E2F"/>
    <w:rsid w:val="00BB0757"/>
    <w:rsid w:val="00BB5E7C"/>
    <w:rsid w:val="00BC380A"/>
    <w:rsid w:val="00BC5D86"/>
    <w:rsid w:val="00BD30C3"/>
    <w:rsid w:val="00BD7195"/>
    <w:rsid w:val="00BE24DE"/>
    <w:rsid w:val="00BF4D4D"/>
    <w:rsid w:val="00C01FDB"/>
    <w:rsid w:val="00C10A21"/>
    <w:rsid w:val="00C12CBA"/>
    <w:rsid w:val="00C16730"/>
    <w:rsid w:val="00C20498"/>
    <w:rsid w:val="00C24777"/>
    <w:rsid w:val="00C26E78"/>
    <w:rsid w:val="00C31D5B"/>
    <w:rsid w:val="00C35D1A"/>
    <w:rsid w:val="00C43F40"/>
    <w:rsid w:val="00C448C0"/>
    <w:rsid w:val="00C52F0E"/>
    <w:rsid w:val="00C53862"/>
    <w:rsid w:val="00C53988"/>
    <w:rsid w:val="00C563AC"/>
    <w:rsid w:val="00C61475"/>
    <w:rsid w:val="00C63B85"/>
    <w:rsid w:val="00C70772"/>
    <w:rsid w:val="00C72572"/>
    <w:rsid w:val="00C90BCF"/>
    <w:rsid w:val="00C928F9"/>
    <w:rsid w:val="00C951D3"/>
    <w:rsid w:val="00C959BD"/>
    <w:rsid w:val="00CA4C91"/>
    <w:rsid w:val="00CA5E7B"/>
    <w:rsid w:val="00CB09BC"/>
    <w:rsid w:val="00CB26EE"/>
    <w:rsid w:val="00CB26F1"/>
    <w:rsid w:val="00CB6B7E"/>
    <w:rsid w:val="00CC2D9E"/>
    <w:rsid w:val="00CC5257"/>
    <w:rsid w:val="00CC76B6"/>
    <w:rsid w:val="00CD14C0"/>
    <w:rsid w:val="00CD6E12"/>
    <w:rsid w:val="00CE0374"/>
    <w:rsid w:val="00CF1282"/>
    <w:rsid w:val="00CF66BA"/>
    <w:rsid w:val="00D01A96"/>
    <w:rsid w:val="00D034CB"/>
    <w:rsid w:val="00D04FD1"/>
    <w:rsid w:val="00D13D04"/>
    <w:rsid w:val="00D162B6"/>
    <w:rsid w:val="00D279CA"/>
    <w:rsid w:val="00D30AD6"/>
    <w:rsid w:val="00D30EAB"/>
    <w:rsid w:val="00D323A6"/>
    <w:rsid w:val="00D33710"/>
    <w:rsid w:val="00D35493"/>
    <w:rsid w:val="00D37412"/>
    <w:rsid w:val="00D5313F"/>
    <w:rsid w:val="00D608AA"/>
    <w:rsid w:val="00D61A99"/>
    <w:rsid w:val="00D734CC"/>
    <w:rsid w:val="00D73DCF"/>
    <w:rsid w:val="00D76B88"/>
    <w:rsid w:val="00D864DF"/>
    <w:rsid w:val="00D9437C"/>
    <w:rsid w:val="00D97481"/>
    <w:rsid w:val="00DA0469"/>
    <w:rsid w:val="00DA1CD7"/>
    <w:rsid w:val="00DB324F"/>
    <w:rsid w:val="00DB33CD"/>
    <w:rsid w:val="00DC2D4A"/>
    <w:rsid w:val="00DC4AD5"/>
    <w:rsid w:val="00DD7514"/>
    <w:rsid w:val="00DE7169"/>
    <w:rsid w:val="00DF104A"/>
    <w:rsid w:val="00DF38A2"/>
    <w:rsid w:val="00DF57ED"/>
    <w:rsid w:val="00DF61E5"/>
    <w:rsid w:val="00E00DA6"/>
    <w:rsid w:val="00E02756"/>
    <w:rsid w:val="00E0320C"/>
    <w:rsid w:val="00E03ECF"/>
    <w:rsid w:val="00E0446B"/>
    <w:rsid w:val="00E05929"/>
    <w:rsid w:val="00E11477"/>
    <w:rsid w:val="00E1230C"/>
    <w:rsid w:val="00E3610E"/>
    <w:rsid w:val="00E405CE"/>
    <w:rsid w:val="00E419FD"/>
    <w:rsid w:val="00E42615"/>
    <w:rsid w:val="00E46045"/>
    <w:rsid w:val="00E5485A"/>
    <w:rsid w:val="00E57A32"/>
    <w:rsid w:val="00E615DC"/>
    <w:rsid w:val="00E6302B"/>
    <w:rsid w:val="00E67700"/>
    <w:rsid w:val="00E71957"/>
    <w:rsid w:val="00E80433"/>
    <w:rsid w:val="00E82C5E"/>
    <w:rsid w:val="00E92321"/>
    <w:rsid w:val="00E956D9"/>
    <w:rsid w:val="00E97E19"/>
    <w:rsid w:val="00EA09C6"/>
    <w:rsid w:val="00EA312B"/>
    <w:rsid w:val="00EA3CA5"/>
    <w:rsid w:val="00EB1E1A"/>
    <w:rsid w:val="00EB258A"/>
    <w:rsid w:val="00EB5FD3"/>
    <w:rsid w:val="00EB7BE5"/>
    <w:rsid w:val="00EC07BD"/>
    <w:rsid w:val="00ED0D45"/>
    <w:rsid w:val="00ED1C3B"/>
    <w:rsid w:val="00ED4450"/>
    <w:rsid w:val="00ED7AEE"/>
    <w:rsid w:val="00EE07E0"/>
    <w:rsid w:val="00EE18A0"/>
    <w:rsid w:val="00EE77D8"/>
    <w:rsid w:val="00EF0907"/>
    <w:rsid w:val="00EF0BF5"/>
    <w:rsid w:val="00EF6A9D"/>
    <w:rsid w:val="00EF7489"/>
    <w:rsid w:val="00F04558"/>
    <w:rsid w:val="00F04A6E"/>
    <w:rsid w:val="00F14262"/>
    <w:rsid w:val="00F14996"/>
    <w:rsid w:val="00F16701"/>
    <w:rsid w:val="00F16C52"/>
    <w:rsid w:val="00F22E45"/>
    <w:rsid w:val="00F22ECE"/>
    <w:rsid w:val="00F2399E"/>
    <w:rsid w:val="00F2484E"/>
    <w:rsid w:val="00F2499A"/>
    <w:rsid w:val="00F25CD9"/>
    <w:rsid w:val="00F265E8"/>
    <w:rsid w:val="00F37200"/>
    <w:rsid w:val="00F416B4"/>
    <w:rsid w:val="00F50F24"/>
    <w:rsid w:val="00F52DA1"/>
    <w:rsid w:val="00F567F6"/>
    <w:rsid w:val="00F57C05"/>
    <w:rsid w:val="00F64E0B"/>
    <w:rsid w:val="00F72785"/>
    <w:rsid w:val="00F73E78"/>
    <w:rsid w:val="00F80268"/>
    <w:rsid w:val="00F832D7"/>
    <w:rsid w:val="00F85922"/>
    <w:rsid w:val="00F91956"/>
    <w:rsid w:val="00F935C4"/>
    <w:rsid w:val="00F9370C"/>
    <w:rsid w:val="00F9718B"/>
    <w:rsid w:val="00FA3AE7"/>
    <w:rsid w:val="00FA799E"/>
    <w:rsid w:val="00FB04E9"/>
    <w:rsid w:val="00FB062D"/>
    <w:rsid w:val="00FB0B0B"/>
    <w:rsid w:val="00FB2D4F"/>
    <w:rsid w:val="00FC00AD"/>
    <w:rsid w:val="00FC7626"/>
    <w:rsid w:val="00FD1161"/>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envelope return" w:uiPriority="0"/>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711B1"/>
    <w:pPr>
      <w:numPr>
        <w:numId w:val="18"/>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paragraph" w:styleId="Zptenadresanaoblku">
    <w:name w:val="envelope return"/>
    <w:basedOn w:val="Normln"/>
    <w:rsid w:val="000D4D94"/>
    <w:pPr>
      <w:spacing w:after="0" w:line="240" w:lineRule="auto"/>
    </w:pPr>
    <w:rPr>
      <w:rFonts w:ascii="Times New Roman" w:eastAsia="Times New Roman" w:hAnsi="Times New Roman"/>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envelope return" w:uiPriority="0"/>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711B1"/>
    <w:pPr>
      <w:numPr>
        <w:numId w:val="18"/>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paragraph" w:styleId="Zptenadresanaoblku">
    <w:name w:val="envelope return"/>
    <w:basedOn w:val="Normln"/>
    <w:rsid w:val="000D4D94"/>
    <w:pPr>
      <w:spacing w:after="0" w:line="240" w:lineRule="auto"/>
    </w:pPr>
    <w:rPr>
      <w:rFonts w:ascii="Times New Roman" w:eastAsia="Times New Roman" w:hAnsi="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irma@milanhroch.cz" TargetMode="External"/><Relationship Id="rId4" Type="http://schemas.microsoft.com/office/2007/relationships/stylesWithEffects" Target="stylesWithEffects.xml"/><Relationship Id="rId9" Type="http://schemas.openxmlformats.org/officeDocument/2006/relationships/hyperlink" Target="mailto:firma@milanhroch.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D6CD1-064B-448F-B169-FE41DF77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8</Pages>
  <Words>2962</Words>
  <Characters>17482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Strnadová Dagmar</cp:lastModifiedBy>
  <cp:revision>17</cp:revision>
  <cp:lastPrinted>2018-12-05T09:48:00Z</cp:lastPrinted>
  <dcterms:created xsi:type="dcterms:W3CDTF">2019-02-06T14:12:00Z</dcterms:created>
  <dcterms:modified xsi:type="dcterms:W3CDTF">2019-02-22T11:09:00Z</dcterms:modified>
</cp:coreProperties>
</file>