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907A3" w:rsidRPr="008F0E9F" w:rsidRDefault="007907A3" w:rsidP="007907A3">
      <w:pPr>
        <w:pStyle w:val="Zkladntext"/>
        <w:jc w:val="center"/>
        <w:rPr>
          <w:sz w:val="28"/>
          <w:szCs w:val="28"/>
        </w:rPr>
      </w:pPr>
      <w:r w:rsidRPr="008F0E9F">
        <w:rPr>
          <w:sz w:val="28"/>
          <w:szCs w:val="28"/>
        </w:rPr>
        <w:t>Zpracování Záměrů projektů (ZP) pro jednotlivé úseky akce</w:t>
      </w:r>
    </w:p>
    <w:p w:rsidR="007907A3" w:rsidRPr="008F0E9F" w:rsidRDefault="007907A3" w:rsidP="007907A3">
      <w:pPr>
        <w:pStyle w:val="Zkladntext"/>
        <w:jc w:val="center"/>
        <w:rPr>
          <w:sz w:val="28"/>
          <w:szCs w:val="28"/>
        </w:rPr>
      </w:pPr>
      <w:r w:rsidRPr="008F0E9F">
        <w:rPr>
          <w:sz w:val="28"/>
          <w:szCs w:val="28"/>
        </w:rPr>
        <w:t>Odstranění úzkých míst na vybraných předdefinovaných úsecích</w:t>
      </w:r>
    </w:p>
    <w:p w:rsidR="0075686E" w:rsidRPr="008F0E9F" w:rsidRDefault="007907A3" w:rsidP="007907A3">
      <w:pPr>
        <w:pStyle w:val="Zkladntext"/>
        <w:jc w:val="center"/>
        <w:rPr>
          <w:sz w:val="28"/>
          <w:szCs w:val="28"/>
        </w:rPr>
      </w:pPr>
      <w:r w:rsidRPr="008F0E9F">
        <w:rPr>
          <w:sz w:val="28"/>
          <w:szCs w:val="28"/>
        </w:rPr>
        <w:t xml:space="preserve">železničních </w:t>
      </w:r>
      <w:proofErr w:type="spellStart"/>
      <w:r w:rsidRPr="008F0E9F">
        <w:rPr>
          <w:sz w:val="28"/>
          <w:szCs w:val="28"/>
        </w:rPr>
        <w:t>Core</w:t>
      </w:r>
      <w:proofErr w:type="spellEnd"/>
      <w:r w:rsidRPr="008F0E9F">
        <w:rPr>
          <w:sz w:val="28"/>
          <w:szCs w:val="28"/>
        </w:rPr>
        <w:t xml:space="preserve"> Network koridorů v České republice</w:t>
      </w:r>
    </w:p>
    <w:p w:rsidR="007907A3" w:rsidRDefault="007907A3" w:rsidP="007907A3">
      <w:pPr>
        <w:pStyle w:val="Zkladntext"/>
        <w:jc w:val="center"/>
      </w:pPr>
    </w:p>
    <w:p w:rsidR="008F0E9F" w:rsidRDefault="008F0E9F" w:rsidP="007907A3">
      <w:pPr>
        <w:pStyle w:val="Zkladntext"/>
        <w:jc w:val="center"/>
      </w:pPr>
    </w:p>
    <w:p w:rsidR="00BE713D" w:rsidRPr="00A94201" w:rsidRDefault="00BE713D" w:rsidP="00BE713D">
      <w:pPr>
        <w:pStyle w:val="Zkladntext"/>
        <w:jc w:val="center"/>
        <w:rPr>
          <w:color w:val="365F91" w:themeColor="accent1" w:themeShade="BF"/>
          <w:sz w:val="40"/>
          <w:szCs w:val="40"/>
        </w:rPr>
      </w:pPr>
      <w:r w:rsidRPr="00A94201">
        <w:rPr>
          <w:color w:val="365F91" w:themeColor="accent1" w:themeShade="BF"/>
          <w:sz w:val="40"/>
          <w:szCs w:val="40"/>
        </w:rPr>
        <w:t>Záměr projektu</w:t>
      </w:r>
    </w:p>
    <w:p w:rsidR="00BE713D" w:rsidRPr="00A94201" w:rsidRDefault="00BE713D" w:rsidP="00BE713D">
      <w:pPr>
        <w:pStyle w:val="Zkladntext"/>
        <w:jc w:val="center"/>
        <w:rPr>
          <w:color w:val="365F91" w:themeColor="accent1" w:themeShade="BF"/>
          <w:sz w:val="40"/>
          <w:szCs w:val="40"/>
        </w:rPr>
      </w:pPr>
      <w:r>
        <w:rPr>
          <w:color w:val="365F91" w:themeColor="accent1" w:themeShade="BF"/>
          <w:sz w:val="40"/>
          <w:szCs w:val="40"/>
        </w:rPr>
        <w:t>Lipník n. B.</w:t>
      </w:r>
      <w:r w:rsidRPr="00A94201">
        <w:rPr>
          <w:color w:val="365F91" w:themeColor="accent1" w:themeShade="BF"/>
          <w:sz w:val="40"/>
          <w:szCs w:val="40"/>
        </w:rPr>
        <w:t xml:space="preserve"> – </w:t>
      </w:r>
      <w:proofErr w:type="spellStart"/>
      <w:r>
        <w:rPr>
          <w:color w:val="365F91" w:themeColor="accent1" w:themeShade="BF"/>
          <w:sz w:val="40"/>
          <w:szCs w:val="40"/>
        </w:rPr>
        <w:t>Drahotuše</w:t>
      </w:r>
      <w:proofErr w:type="spellEnd"/>
      <w:r w:rsidRPr="00A94201">
        <w:rPr>
          <w:color w:val="365F91" w:themeColor="accent1" w:themeShade="BF"/>
          <w:sz w:val="40"/>
          <w:szCs w:val="40"/>
        </w:rPr>
        <w:t>, BC</w:t>
      </w:r>
    </w:p>
    <w:p w:rsidR="007907A3" w:rsidRDefault="00BE713D" w:rsidP="00BE713D">
      <w:pPr>
        <w:pStyle w:val="Zkladntext"/>
        <w:jc w:val="center"/>
      </w:pPr>
      <w:r w:rsidRPr="00A94201">
        <w:rPr>
          <w:color w:val="365F91" w:themeColor="accent1" w:themeShade="BF"/>
        </w:rPr>
        <w:t xml:space="preserve">Č. ISPROFOND </w:t>
      </w:r>
      <w:r>
        <w:rPr>
          <w:color w:val="365F91" w:themeColor="accent1" w:themeShade="BF"/>
        </w:rPr>
        <w:t>5713120002</w:t>
      </w:r>
    </w:p>
    <w:p w:rsidR="008F0E9F" w:rsidRDefault="008F0E9F">
      <w:pPr>
        <w:pStyle w:val="Zkladntext"/>
      </w:pPr>
    </w:p>
    <w:p w:rsidR="00A94201" w:rsidRDefault="00A94201">
      <w:pPr>
        <w:pStyle w:val="Zkladntext"/>
      </w:pPr>
    </w:p>
    <w:p w:rsidR="00A94201" w:rsidRPr="00A94201" w:rsidRDefault="00A20928" w:rsidP="00A94201">
      <w:pPr>
        <w:pStyle w:val="Zkladntext"/>
        <w:jc w:val="center"/>
        <w:rPr>
          <w:sz w:val="28"/>
          <w:szCs w:val="28"/>
        </w:rPr>
      </w:pPr>
      <w:r w:rsidRPr="00A94201">
        <w:rPr>
          <w:sz w:val="28"/>
          <w:szCs w:val="28"/>
        </w:rPr>
        <w:t>Příloh</w:t>
      </w:r>
      <w:r w:rsidR="003A1382">
        <w:rPr>
          <w:sz w:val="28"/>
          <w:szCs w:val="28"/>
        </w:rPr>
        <w:t>y</w:t>
      </w:r>
      <w:r>
        <w:rPr>
          <w:sz w:val="28"/>
          <w:szCs w:val="28"/>
        </w:rPr>
        <w:t xml:space="preserve"> </w:t>
      </w:r>
      <w:r w:rsidR="00673881">
        <w:rPr>
          <w:sz w:val="28"/>
          <w:szCs w:val="28"/>
        </w:rPr>
        <w:t>K</w:t>
      </w:r>
    </w:p>
    <w:p w:rsidR="00A94201" w:rsidRPr="00A94201" w:rsidRDefault="00673881" w:rsidP="00A94201">
      <w:pPr>
        <w:pStyle w:val="Zkladntext"/>
        <w:jc w:val="center"/>
        <w:rPr>
          <w:sz w:val="28"/>
          <w:szCs w:val="28"/>
        </w:rPr>
      </w:pPr>
      <w:r>
        <w:rPr>
          <w:sz w:val="28"/>
          <w:szCs w:val="28"/>
        </w:rPr>
        <w:t>Ostatní přílohy</w:t>
      </w:r>
    </w:p>
    <w:p w:rsidR="008F0E9F" w:rsidRDefault="008F0E9F">
      <w:pPr>
        <w:pStyle w:val="Zkladntext"/>
      </w:pPr>
    </w:p>
    <w:p w:rsidR="008F0E9F" w:rsidRDefault="008F0E9F">
      <w:pPr>
        <w:pStyle w:val="Zkladntext"/>
      </w:pPr>
    </w:p>
    <w:tbl>
      <w:tblPr>
        <w:tblStyle w:val="Mkatabulky"/>
        <w:tblW w:w="0" w:type="auto"/>
        <w:tblLook w:val="04A0"/>
      </w:tblPr>
      <w:tblGrid>
        <w:gridCol w:w="2330"/>
        <w:gridCol w:w="2331"/>
        <w:gridCol w:w="2330"/>
        <w:gridCol w:w="2331"/>
      </w:tblGrid>
      <w:tr w:rsidR="008F0E9F" w:rsidRPr="00D237B7" w:rsidTr="008F0E9F">
        <w:trPr>
          <w:trHeight w:val="402"/>
        </w:trPr>
        <w:tc>
          <w:tcPr>
            <w:tcW w:w="9322" w:type="dxa"/>
            <w:gridSpan w:val="4"/>
            <w:shd w:val="clear" w:color="auto" w:fill="D9D9D9" w:themeFill="background1" w:themeFillShade="D9"/>
          </w:tcPr>
          <w:p w:rsidR="008F0E9F" w:rsidRDefault="008F0E9F" w:rsidP="008F0E9F">
            <w:pPr>
              <w:jc w:val="left"/>
              <w:rPr>
                <w:noProof/>
                <w:lang w:eastAsia="cs-CZ"/>
              </w:rPr>
            </w:pPr>
            <w:r>
              <w:rPr>
                <w:b/>
              </w:rPr>
              <w:t>Objednatel</w:t>
            </w:r>
            <w:r w:rsidRPr="00D237B7">
              <w:rPr>
                <w:b/>
              </w:rPr>
              <w:t>:</w:t>
            </w:r>
            <w:r w:rsidRPr="00D237B7">
              <w:rPr>
                <w:b/>
              </w:rPr>
              <w:tab/>
            </w:r>
          </w:p>
        </w:tc>
      </w:tr>
      <w:tr w:rsidR="007907A3" w:rsidRPr="00D237B7" w:rsidTr="00967B8D">
        <w:trPr>
          <w:trHeight w:val="827"/>
        </w:trPr>
        <w:tc>
          <w:tcPr>
            <w:tcW w:w="6991" w:type="dxa"/>
            <w:gridSpan w:val="3"/>
            <w:vAlign w:val="center"/>
          </w:tcPr>
          <w:p w:rsidR="007907A3" w:rsidRPr="00D237B7" w:rsidRDefault="007907A3" w:rsidP="008F0E9F">
            <w:pPr>
              <w:spacing w:before="20" w:after="20" w:line="240" w:lineRule="auto"/>
              <w:jc w:val="left"/>
              <w:rPr>
                <w:b/>
              </w:rPr>
            </w:pPr>
            <w:r w:rsidRPr="00D237B7">
              <w:rPr>
                <w:b/>
              </w:rPr>
              <w:t>Správa</w:t>
            </w:r>
            <w:r w:rsidR="008F0E9F">
              <w:rPr>
                <w:b/>
              </w:rPr>
              <w:t xml:space="preserve"> železniční dopravní cesty, státní organizace</w:t>
            </w:r>
          </w:p>
          <w:p w:rsidR="007907A3" w:rsidRPr="00D237B7" w:rsidRDefault="007907A3" w:rsidP="00967B8D">
            <w:pPr>
              <w:spacing w:before="20" w:after="20" w:line="240" w:lineRule="auto"/>
              <w:jc w:val="left"/>
              <w:rPr>
                <w:b/>
              </w:rPr>
            </w:pPr>
            <w:r w:rsidRPr="008F0E9F">
              <w:t>Dlážděná 1003/7</w:t>
            </w:r>
            <w:r w:rsidR="00967B8D">
              <w:t xml:space="preserve">, </w:t>
            </w:r>
            <w:r w:rsidRPr="008F0E9F">
              <w:t>110 00 Praha 1</w:t>
            </w:r>
            <w:r w:rsidR="008F0E9F" w:rsidRPr="008F0E9F">
              <w:t xml:space="preserve"> – Nové Město</w:t>
            </w:r>
          </w:p>
        </w:tc>
        <w:tc>
          <w:tcPr>
            <w:tcW w:w="2331" w:type="dxa"/>
            <w:vAlign w:val="center"/>
          </w:tcPr>
          <w:p w:rsidR="007907A3" w:rsidRPr="00D237B7" w:rsidRDefault="007907A3" w:rsidP="007907A3">
            <w:pPr>
              <w:jc w:val="center"/>
              <w:rPr>
                <w:b/>
              </w:rPr>
            </w:pPr>
            <w:r>
              <w:rPr>
                <w:noProof/>
                <w:lang w:eastAsia="cs-CZ"/>
              </w:rPr>
              <w:drawing>
                <wp:inline distT="0" distB="0" distL="0" distR="0">
                  <wp:extent cx="1009650" cy="516890"/>
                  <wp:effectExtent l="0" t="0" r="0" b="0"/>
                  <wp:docPr id="5" name="obrázek 1" descr="logo-barva-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pozitiv"/>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958"/>
                          <a:stretch>
                            <a:fillRect/>
                          </a:stretch>
                        </pic:blipFill>
                        <pic:spPr bwMode="auto">
                          <a:xfrm>
                            <a:off x="0" y="0"/>
                            <a:ext cx="1009650" cy="516890"/>
                          </a:xfrm>
                          <a:prstGeom prst="rect">
                            <a:avLst/>
                          </a:prstGeom>
                          <a:noFill/>
                          <a:ln>
                            <a:noFill/>
                          </a:ln>
                        </pic:spPr>
                      </pic:pic>
                    </a:graphicData>
                  </a:graphic>
                </wp:inline>
              </w:drawing>
            </w:r>
          </w:p>
        </w:tc>
      </w:tr>
      <w:tr w:rsidR="007907A3" w:rsidRPr="00D237B7" w:rsidTr="00B4047C">
        <w:trPr>
          <w:trHeight w:val="431"/>
        </w:trPr>
        <w:tc>
          <w:tcPr>
            <w:tcW w:w="9322" w:type="dxa"/>
            <w:gridSpan w:val="4"/>
            <w:shd w:val="clear" w:color="auto" w:fill="D9D9D9" w:themeFill="background1" w:themeFillShade="D9"/>
          </w:tcPr>
          <w:p w:rsidR="007907A3" w:rsidRPr="00D237B7" w:rsidRDefault="007907A3" w:rsidP="00595BE2">
            <w:pPr>
              <w:rPr>
                <w:b/>
              </w:rPr>
            </w:pPr>
            <w:r w:rsidRPr="00D237B7">
              <w:rPr>
                <w:b/>
              </w:rPr>
              <w:t>Zhotovitel:</w:t>
            </w:r>
            <w:r w:rsidRPr="00D237B7">
              <w:rPr>
                <w:b/>
              </w:rPr>
              <w:tab/>
              <w:t>Společnost zhotovitelů</w:t>
            </w:r>
          </w:p>
        </w:tc>
      </w:tr>
      <w:tr w:rsidR="007907A3" w:rsidRPr="00D237B7" w:rsidTr="00967B8D">
        <w:trPr>
          <w:trHeight w:val="851"/>
        </w:trPr>
        <w:tc>
          <w:tcPr>
            <w:tcW w:w="6991" w:type="dxa"/>
            <w:gridSpan w:val="3"/>
            <w:vAlign w:val="center"/>
          </w:tcPr>
          <w:p w:rsidR="007907A3" w:rsidRPr="00D237B7" w:rsidRDefault="007907A3" w:rsidP="007907A3">
            <w:pPr>
              <w:spacing w:before="20" w:after="20" w:line="240" w:lineRule="auto"/>
              <w:jc w:val="left"/>
              <w:rPr>
                <w:b/>
              </w:rPr>
            </w:pPr>
            <w:r w:rsidRPr="00D237B7">
              <w:rPr>
                <w:b/>
              </w:rPr>
              <w:t xml:space="preserve">SUDOP PRAHA a.s. </w:t>
            </w:r>
          </w:p>
          <w:p w:rsidR="007907A3" w:rsidRPr="00D237B7" w:rsidRDefault="007907A3" w:rsidP="00967B8D">
            <w:pPr>
              <w:spacing w:before="20" w:after="20" w:line="240" w:lineRule="auto"/>
              <w:jc w:val="left"/>
              <w:rPr>
                <w:b/>
              </w:rPr>
            </w:pPr>
            <w:r w:rsidRPr="00D237B7">
              <w:t>Olšanská 1a</w:t>
            </w:r>
            <w:r w:rsidR="00967B8D">
              <w:t xml:space="preserve">, </w:t>
            </w:r>
            <w:r w:rsidRPr="00D237B7">
              <w:t>130 80 Praha 3</w:t>
            </w:r>
          </w:p>
        </w:tc>
        <w:tc>
          <w:tcPr>
            <w:tcW w:w="2331" w:type="dxa"/>
            <w:vAlign w:val="center"/>
          </w:tcPr>
          <w:p w:rsidR="007907A3" w:rsidRPr="007C5F20" w:rsidRDefault="007907A3" w:rsidP="00595BE2">
            <w:pPr>
              <w:pStyle w:val="t"/>
              <w:spacing w:before="0" w:after="0"/>
              <w:jc w:val="center"/>
              <w:rPr>
                <w:rFonts w:ascii="Arial" w:hAnsi="Arial" w:cs="Arial"/>
              </w:rPr>
            </w:pPr>
            <w:r>
              <w:rPr>
                <w:noProof/>
                <w:lang w:eastAsia="cs-CZ"/>
              </w:rPr>
              <w:drawing>
                <wp:inline distT="0" distB="0" distL="0" distR="0">
                  <wp:extent cx="1094006" cy="353474"/>
                  <wp:effectExtent l="0" t="0" r="0" b="8890"/>
                  <wp:docPr id="8" name="obrázek 2" descr="logoSUD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SUDOP"/>
                          <pic:cNvPicPr>
                            <a:picLocks noChangeAspect="1" noChangeArrowheads="1"/>
                          </pic:cNvPicPr>
                        </pic:nvPicPr>
                        <pic:blipFill rotWithShape="1">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604" b="-1"/>
                          <a:stretch/>
                        </pic:blipFill>
                        <pic:spPr bwMode="auto">
                          <a:xfrm>
                            <a:off x="0" y="0"/>
                            <a:ext cx="1101346" cy="355846"/>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7907A3" w:rsidRPr="00D237B7" w:rsidTr="00967B8D">
        <w:trPr>
          <w:trHeight w:val="851"/>
        </w:trPr>
        <w:tc>
          <w:tcPr>
            <w:tcW w:w="6991" w:type="dxa"/>
            <w:gridSpan w:val="3"/>
            <w:vAlign w:val="center"/>
          </w:tcPr>
          <w:p w:rsidR="007907A3" w:rsidRPr="00D237B7" w:rsidRDefault="007907A3" w:rsidP="007907A3">
            <w:pPr>
              <w:spacing w:before="20" w:after="20" w:line="240" w:lineRule="auto"/>
              <w:jc w:val="left"/>
              <w:rPr>
                <w:b/>
              </w:rPr>
            </w:pPr>
            <w:r w:rsidRPr="00D237B7">
              <w:rPr>
                <w:b/>
              </w:rPr>
              <w:t xml:space="preserve">SUDOP EU a.s. </w:t>
            </w:r>
          </w:p>
          <w:p w:rsidR="007907A3" w:rsidRPr="00D237B7" w:rsidRDefault="007907A3" w:rsidP="00967B8D">
            <w:pPr>
              <w:spacing w:before="20" w:after="20" w:line="240" w:lineRule="auto"/>
              <w:jc w:val="left"/>
              <w:rPr>
                <w:b/>
              </w:rPr>
            </w:pPr>
            <w:r w:rsidRPr="00D237B7">
              <w:t>Olšanská 1a</w:t>
            </w:r>
            <w:r w:rsidR="00967B8D">
              <w:t xml:space="preserve">, </w:t>
            </w:r>
            <w:r w:rsidRPr="00D237B7">
              <w:t>130 80 Praha 3</w:t>
            </w:r>
          </w:p>
        </w:tc>
        <w:tc>
          <w:tcPr>
            <w:tcW w:w="2331" w:type="dxa"/>
            <w:vAlign w:val="center"/>
          </w:tcPr>
          <w:p w:rsidR="007907A3" w:rsidRPr="00D237B7" w:rsidRDefault="007907A3" w:rsidP="007907A3">
            <w:pPr>
              <w:jc w:val="center"/>
              <w:rPr>
                <w:b/>
              </w:rPr>
            </w:pPr>
            <w:r w:rsidRPr="00B31C00">
              <w:rPr>
                <w:noProof/>
                <w:sz w:val="16"/>
                <w:szCs w:val="16"/>
                <w:lang w:eastAsia="cs-CZ"/>
              </w:rPr>
              <w:drawing>
                <wp:inline distT="0" distB="0" distL="0" distR="0">
                  <wp:extent cx="1030406" cy="242151"/>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op_praha_hlavickovy_papir RGB zahlavi cz.jp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34660" cy="243151"/>
                          </a:xfrm>
                          <a:prstGeom prst="rect">
                            <a:avLst/>
                          </a:prstGeom>
                        </pic:spPr>
                      </pic:pic>
                    </a:graphicData>
                  </a:graphic>
                </wp:inline>
              </w:drawing>
            </w:r>
          </w:p>
        </w:tc>
      </w:tr>
      <w:tr w:rsidR="007907A3" w:rsidRPr="00D237B7" w:rsidTr="00967B8D">
        <w:trPr>
          <w:trHeight w:val="851"/>
        </w:trPr>
        <w:tc>
          <w:tcPr>
            <w:tcW w:w="6991" w:type="dxa"/>
            <w:gridSpan w:val="3"/>
            <w:vAlign w:val="center"/>
          </w:tcPr>
          <w:p w:rsidR="007907A3" w:rsidRDefault="007907A3" w:rsidP="007907A3">
            <w:pPr>
              <w:spacing w:before="20" w:after="20" w:line="240" w:lineRule="auto"/>
              <w:jc w:val="left"/>
              <w:rPr>
                <w:b/>
              </w:rPr>
            </w:pPr>
            <w:proofErr w:type="spellStart"/>
            <w:r w:rsidRPr="007907A3">
              <w:rPr>
                <w:b/>
              </w:rPr>
              <w:t>NDCon</w:t>
            </w:r>
            <w:proofErr w:type="spellEnd"/>
            <w:r w:rsidRPr="007907A3">
              <w:rPr>
                <w:b/>
              </w:rPr>
              <w:t xml:space="preserve"> s.r.o.</w:t>
            </w:r>
          </w:p>
          <w:p w:rsidR="007907A3" w:rsidRPr="00D237B7" w:rsidRDefault="007907A3" w:rsidP="00967B8D">
            <w:pPr>
              <w:spacing w:before="20" w:after="20" w:line="240" w:lineRule="auto"/>
              <w:jc w:val="left"/>
              <w:rPr>
                <w:b/>
              </w:rPr>
            </w:pPr>
            <w:r w:rsidRPr="00D237B7">
              <w:t>Zlatnická 10/1582</w:t>
            </w:r>
            <w:r w:rsidR="00967B8D">
              <w:t xml:space="preserve">, </w:t>
            </w:r>
            <w:r w:rsidRPr="00D237B7">
              <w:t>110 00 Praha 1</w:t>
            </w:r>
          </w:p>
        </w:tc>
        <w:tc>
          <w:tcPr>
            <w:tcW w:w="2331" w:type="dxa"/>
            <w:vAlign w:val="center"/>
          </w:tcPr>
          <w:p w:rsidR="007907A3" w:rsidRPr="007907A3" w:rsidRDefault="007907A3" w:rsidP="007907A3">
            <w:pPr>
              <w:jc w:val="center"/>
              <w:rPr>
                <w:noProof/>
                <w:sz w:val="16"/>
                <w:szCs w:val="16"/>
                <w:lang w:eastAsia="cs-CZ"/>
              </w:rPr>
            </w:pPr>
            <w:r>
              <w:rPr>
                <w:noProof/>
                <w:lang w:eastAsia="cs-CZ"/>
              </w:rPr>
              <w:drawing>
                <wp:inline distT="0" distB="0" distL="0" distR="0">
                  <wp:extent cx="1037230" cy="189777"/>
                  <wp:effectExtent l="0" t="0" r="0" b="1270"/>
                  <wp:docPr id="9" name="Obrázek 9" descr="http://www.ndcon.cz/wp-content/themes/ndcon/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dcon.cz/wp-content/themes/ndcon/img/logo.pn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7182" cy="189768"/>
                          </a:xfrm>
                          <a:prstGeom prst="rect">
                            <a:avLst/>
                          </a:prstGeom>
                          <a:noFill/>
                          <a:ln>
                            <a:noFill/>
                          </a:ln>
                        </pic:spPr>
                      </pic:pic>
                    </a:graphicData>
                  </a:graphic>
                </wp:inline>
              </w:drawing>
            </w:r>
          </w:p>
        </w:tc>
      </w:tr>
      <w:tr w:rsidR="007907A3" w:rsidRPr="00D237B7" w:rsidTr="00967B8D">
        <w:trPr>
          <w:trHeight w:val="851"/>
        </w:trPr>
        <w:tc>
          <w:tcPr>
            <w:tcW w:w="6991" w:type="dxa"/>
            <w:gridSpan w:val="3"/>
            <w:vAlign w:val="center"/>
          </w:tcPr>
          <w:p w:rsidR="007907A3" w:rsidRPr="00D237B7" w:rsidRDefault="007907A3" w:rsidP="007907A3">
            <w:pPr>
              <w:spacing w:before="20" w:after="20" w:line="240" w:lineRule="auto"/>
              <w:jc w:val="left"/>
              <w:rPr>
                <w:b/>
              </w:rPr>
            </w:pPr>
            <w:r w:rsidRPr="00D237B7">
              <w:rPr>
                <w:b/>
              </w:rPr>
              <w:t xml:space="preserve">SUDOP Brno s.r.o. </w:t>
            </w:r>
          </w:p>
          <w:p w:rsidR="007907A3" w:rsidRPr="00D237B7" w:rsidRDefault="007907A3" w:rsidP="00967B8D">
            <w:pPr>
              <w:spacing w:before="20" w:after="20" w:line="240" w:lineRule="auto"/>
              <w:jc w:val="left"/>
              <w:rPr>
                <w:b/>
              </w:rPr>
            </w:pPr>
            <w:r w:rsidRPr="00D237B7">
              <w:t>Kounicova 688/26</w:t>
            </w:r>
            <w:r w:rsidR="00967B8D">
              <w:t xml:space="preserve">, </w:t>
            </w:r>
            <w:r w:rsidRPr="00D237B7">
              <w:t>602 00 Brno</w:t>
            </w:r>
          </w:p>
        </w:tc>
        <w:tc>
          <w:tcPr>
            <w:tcW w:w="2331" w:type="dxa"/>
            <w:vAlign w:val="center"/>
          </w:tcPr>
          <w:p w:rsidR="007907A3" w:rsidRPr="007907A3" w:rsidRDefault="007907A3" w:rsidP="007907A3">
            <w:pPr>
              <w:jc w:val="center"/>
              <w:rPr>
                <w:noProof/>
                <w:sz w:val="16"/>
                <w:szCs w:val="16"/>
                <w:lang w:eastAsia="cs-CZ"/>
              </w:rPr>
            </w:pPr>
            <w:r>
              <w:rPr>
                <w:noProof/>
                <w:lang w:eastAsia="cs-CZ"/>
              </w:rPr>
              <w:drawing>
                <wp:inline distT="0" distB="0" distL="0" distR="0">
                  <wp:extent cx="1139588" cy="284897"/>
                  <wp:effectExtent l="0" t="0" r="3810" b="1270"/>
                  <wp:docPr id="10" name="Obrázek 10" descr="Výsledek obrázku pro sudop 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ýsledek obrázku pro sudop brno"/>
                          <pic:cNvPicPr>
                            <a:picLocks noChangeAspect="1" noChangeArrowheads="1"/>
                          </pic:cNvPicPr>
                        </pic:nvPicPr>
                        <pic:blipFill rotWithShape="1">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027" t="27273" r="6486" b="27214"/>
                          <a:stretch/>
                        </pic:blipFill>
                        <pic:spPr bwMode="auto">
                          <a:xfrm>
                            <a:off x="0" y="0"/>
                            <a:ext cx="1145775" cy="28644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B4047C" w:rsidRPr="00D237B7" w:rsidTr="00967B8D">
        <w:trPr>
          <w:trHeight w:val="647"/>
        </w:trPr>
        <w:tc>
          <w:tcPr>
            <w:tcW w:w="2330" w:type="dxa"/>
            <w:vAlign w:val="center"/>
          </w:tcPr>
          <w:p w:rsidR="00B4047C" w:rsidRPr="00967B8D" w:rsidRDefault="00B4047C" w:rsidP="00967B8D">
            <w:pPr>
              <w:spacing w:before="0" w:after="0"/>
              <w:jc w:val="left"/>
              <w:rPr>
                <w:sz w:val="20"/>
                <w:szCs w:val="20"/>
              </w:rPr>
            </w:pPr>
            <w:r w:rsidRPr="00967B8D">
              <w:rPr>
                <w:sz w:val="20"/>
                <w:szCs w:val="20"/>
              </w:rPr>
              <w:t>Č. smlouvy objednatele:</w:t>
            </w:r>
          </w:p>
        </w:tc>
        <w:tc>
          <w:tcPr>
            <w:tcW w:w="2331" w:type="dxa"/>
            <w:vAlign w:val="center"/>
          </w:tcPr>
          <w:p w:rsidR="00B4047C" w:rsidRPr="00967B8D" w:rsidRDefault="00B4047C" w:rsidP="00967B8D">
            <w:pPr>
              <w:spacing w:before="0" w:after="0"/>
              <w:jc w:val="center"/>
              <w:rPr>
                <w:sz w:val="16"/>
                <w:szCs w:val="16"/>
              </w:rPr>
            </w:pPr>
            <w:r w:rsidRPr="00967B8D">
              <w:rPr>
                <w:sz w:val="16"/>
                <w:szCs w:val="16"/>
              </w:rPr>
              <w:t>50570/2017-SŽDC-GŘ-O8</w:t>
            </w:r>
          </w:p>
        </w:tc>
        <w:tc>
          <w:tcPr>
            <w:tcW w:w="2330" w:type="dxa"/>
            <w:vAlign w:val="center"/>
          </w:tcPr>
          <w:p w:rsidR="00B4047C" w:rsidRPr="00967B8D" w:rsidRDefault="00B4047C" w:rsidP="00967B8D">
            <w:pPr>
              <w:spacing w:before="0" w:after="0"/>
              <w:jc w:val="left"/>
              <w:rPr>
                <w:sz w:val="20"/>
                <w:szCs w:val="20"/>
              </w:rPr>
            </w:pPr>
            <w:r w:rsidRPr="00967B8D">
              <w:rPr>
                <w:sz w:val="20"/>
                <w:szCs w:val="20"/>
              </w:rPr>
              <w:t>Č. smlouvy zhotovitele:</w:t>
            </w:r>
          </w:p>
        </w:tc>
        <w:tc>
          <w:tcPr>
            <w:tcW w:w="2331" w:type="dxa"/>
            <w:vAlign w:val="center"/>
          </w:tcPr>
          <w:p w:rsidR="00B4047C" w:rsidRPr="00967B8D" w:rsidRDefault="00B4047C" w:rsidP="00A94201">
            <w:pPr>
              <w:spacing w:before="0" w:after="0"/>
              <w:jc w:val="center"/>
              <w:rPr>
                <w:sz w:val="20"/>
                <w:szCs w:val="20"/>
              </w:rPr>
            </w:pPr>
            <w:r w:rsidRPr="00967B8D">
              <w:rPr>
                <w:sz w:val="20"/>
                <w:szCs w:val="20"/>
              </w:rPr>
              <w:t>17-399.205</w:t>
            </w:r>
          </w:p>
        </w:tc>
      </w:tr>
      <w:tr w:rsidR="00B4047C" w:rsidRPr="00D237B7" w:rsidTr="00967B8D">
        <w:trPr>
          <w:trHeight w:val="685"/>
        </w:trPr>
        <w:tc>
          <w:tcPr>
            <w:tcW w:w="2330" w:type="dxa"/>
            <w:vAlign w:val="center"/>
          </w:tcPr>
          <w:p w:rsidR="00B4047C" w:rsidRPr="00967B8D" w:rsidRDefault="00B4047C" w:rsidP="00967B8D">
            <w:pPr>
              <w:spacing w:before="0" w:after="0"/>
              <w:jc w:val="left"/>
              <w:rPr>
                <w:sz w:val="20"/>
                <w:szCs w:val="20"/>
              </w:rPr>
            </w:pPr>
            <w:r w:rsidRPr="00967B8D">
              <w:rPr>
                <w:sz w:val="20"/>
                <w:szCs w:val="20"/>
              </w:rPr>
              <w:t>Odpovědný zpracovatel zakázky</w:t>
            </w:r>
            <w:r w:rsidR="00A94201">
              <w:rPr>
                <w:sz w:val="20"/>
                <w:szCs w:val="20"/>
              </w:rPr>
              <w:t>:</w:t>
            </w:r>
          </w:p>
        </w:tc>
        <w:tc>
          <w:tcPr>
            <w:tcW w:w="2331" w:type="dxa"/>
            <w:vAlign w:val="center"/>
          </w:tcPr>
          <w:p w:rsidR="00B4047C" w:rsidRPr="00967B8D" w:rsidRDefault="00B4047C" w:rsidP="00967B8D">
            <w:pPr>
              <w:spacing w:before="0" w:after="0"/>
              <w:jc w:val="center"/>
              <w:rPr>
                <w:sz w:val="20"/>
                <w:szCs w:val="20"/>
              </w:rPr>
            </w:pPr>
            <w:r w:rsidRPr="00967B8D">
              <w:rPr>
                <w:sz w:val="20"/>
                <w:szCs w:val="20"/>
              </w:rPr>
              <w:t>Ing. Martin Vachtl</w:t>
            </w:r>
          </w:p>
        </w:tc>
        <w:tc>
          <w:tcPr>
            <w:tcW w:w="2330" w:type="dxa"/>
            <w:vAlign w:val="center"/>
          </w:tcPr>
          <w:p w:rsidR="00B4047C" w:rsidRPr="00967B8D" w:rsidRDefault="00A94201" w:rsidP="00967B8D">
            <w:pPr>
              <w:spacing w:before="0" w:after="0"/>
              <w:jc w:val="left"/>
              <w:rPr>
                <w:sz w:val="20"/>
                <w:szCs w:val="20"/>
              </w:rPr>
            </w:pPr>
            <w:r>
              <w:rPr>
                <w:sz w:val="20"/>
                <w:szCs w:val="20"/>
              </w:rPr>
              <w:t>Termín:</w:t>
            </w:r>
          </w:p>
        </w:tc>
        <w:tc>
          <w:tcPr>
            <w:tcW w:w="2331" w:type="dxa"/>
            <w:vAlign w:val="center"/>
          </w:tcPr>
          <w:p w:rsidR="00B4047C" w:rsidRPr="00A94201" w:rsidRDefault="00A94201" w:rsidP="00A94201">
            <w:pPr>
              <w:spacing w:before="0" w:after="0"/>
              <w:jc w:val="center"/>
              <w:rPr>
                <w:b/>
                <w:sz w:val="20"/>
                <w:szCs w:val="20"/>
              </w:rPr>
            </w:pPr>
            <w:r w:rsidRPr="00A94201">
              <w:rPr>
                <w:b/>
                <w:sz w:val="20"/>
                <w:szCs w:val="20"/>
              </w:rPr>
              <w:t>05/2018</w:t>
            </w:r>
          </w:p>
        </w:tc>
      </w:tr>
    </w:tbl>
    <w:p w:rsidR="007907A3" w:rsidRDefault="007907A3">
      <w:pPr>
        <w:suppressAutoHyphens w:val="0"/>
        <w:spacing w:before="0" w:after="0" w:line="240" w:lineRule="auto"/>
        <w:jc w:val="left"/>
        <w:rPr>
          <w:b/>
          <w:bCs/>
          <w:sz w:val="24"/>
          <w:szCs w:val="24"/>
        </w:rPr>
      </w:pPr>
    </w:p>
    <w:tbl>
      <w:tblPr>
        <w:tblStyle w:val="Mkatabulky"/>
        <w:tblW w:w="0" w:type="auto"/>
        <w:tblLook w:val="04A0"/>
      </w:tblPr>
      <w:tblGrid>
        <w:gridCol w:w="1522"/>
        <w:gridCol w:w="1585"/>
        <w:gridCol w:w="3107"/>
        <w:gridCol w:w="1509"/>
        <w:gridCol w:w="1599"/>
      </w:tblGrid>
      <w:tr w:rsidR="00A94201" w:rsidRPr="00D237B7" w:rsidTr="00595BE2">
        <w:trPr>
          <w:trHeight w:val="431"/>
        </w:trPr>
        <w:tc>
          <w:tcPr>
            <w:tcW w:w="9322" w:type="dxa"/>
            <w:gridSpan w:val="5"/>
            <w:shd w:val="clear" w:color="auto" w:fill="D9D9D9" w:themeFill="background1" w:themeFillShade="D9"/>
          </w:tcPr>
          <w:p w:rsidR="00A94201" w:rsidRPr="00D237B7" w:rsidRDefault="00A94201" w:rsidP="00595BE2">
            <w:pPr>
              <w:rPr>
                <w:b/>
              </w:rPr>
            </w:pPr>
            <w:r>
              <w:rPr>
                <w:b/>
              </w:rPr>
              <w:lastRenderedPageBreak/>
              <w:t>Identifikační údaje Záměru projektu</w:t>
            </w:r>
            <w:r w:rsidR="002531FD">
              <w:rPr>
                <w:b/>
              </w:rPr>
              <w:t xml:space="preserve"> (ZP)</w:t>
            </w:r>
          </w:p>
        </w:tc>
      </w:tr>
      <w:tr w:rsidR="00BE713D" w:rsidRPr="007C5F20" w:rsidTr="00A94201">
        <w:trPr>
          <w:trHeight w:val="998"/>
        </w:trPr>
        <w:tc>
          <w:tcPr>
            <w:tcW w:w="3107" w:type="dxa"/>
            <w:gridSpan w:val="2"/>
            <w:vAlign w:val="center"/>
          </w:tcPr>
          <w:p w:rsidR="00BE713D" w:rsidRPr="00A94201" w:rsidRDefault="00BE713D" w:rsidP="009A29A2">
            <w:pPr>
              <w:spacing w:before="20" w:after="20" w:line="240" w:lineRule="auto"/>
              <w:jc w:val="left"/>
            </w:pPr>
            <w:r w:rsidRPr="00A94201">
              <w:t>Zhotovitel Z</w:t>
            </w:r>
            <w:r>
              <w:t>P:</w:t>
            </w:r>
          </w:p>
        </w:tc>
        <w:tc>
          <w:tcPr>
            <w:tcW w:w="3107" w:type="dxa"/>
            <w:vAlign w:val="center"/>
          </w:tcPr>
          <w:p w:rsidR="00BE713D" w:rsidRPr="00D237B7" w:rsidRDefault="00BE713D" w:rsidP="00424164">
            <w:pPr>
              <w:spacing w:before="20" w:after="20" w:line="240" w:lineRule="auto"/>
              <w:jc w:val="left"/>
              <w:rPr>
                <w:b/>
              </w:rPr>
            </w:pPr>
            <w:r>
              <w:rPr>
                <w:b/>
              </w:rPr>
              <w:t>MORAVIA CONSULT Olomouc</w:t>
            </w:r>
            <w:r w:rsidRPr="00D237B7">
              <w:rPr>
                <w:b/>
              </w:rPr>
              <w:t xml:space="preserve"> a.s. </w:t>
            </w:r>
          </w:p>
          <w:p w:rsidR="00BE713D" w:rsidRDefault="00BE713D" w:rsidP="00424164">
            <w:pPr>
              <w:spacing w:before="20" w:after="20" w:line="240" w:lineRule="auto"/>
              <w:jc w:val="left"/>
            </w:pPr>
            <w:r>
              <w:t>Legionářská</w:t>
            </w:r>
            <w:r w:rsidRPr="00D237B7">
              <w:t xml:space="preserve"> </w:t>
            </w:r>
            <w:r>
              <w:t xml:space="preserve">1085 / 8, </w:t>
            </w:r>
          </w:p>
          <w:p w:rsidR="00BE713D" w:rsidRPr="00D237B7" w:rsidRDefault="00BE713D" w:rsidP="00424164">
            <w:pPr>
              <w:spacing w:before="20" w:after="20" w:line="240" w:lineRule="auto"/>
              <w:jc w:val="left"/>
              <w:rPr>
                <w:b/>
              </w:rPr>
            </w:pPr>
            <w:r>
              <w:t>779 0</w:t>
            </w:r>
            <w:r w:rsidRPr="00D237B7">
              <w:t xml:space="preserve">0 </w:t>
            </w:r>
            <w:r>
              <w:t>Olomouc</w:t>
            </w:r>
          </w:p>
        </w:tc>
        <w:tc>
          <w:tcPr>
            <w:tcW w:w="3108" w:type="dxa"/>
            <w:gridSpan w:val="2"/>
            <w:vAlign w:val="center"/>
          </w:tcPr>
          <w:p w:rsidR="00BE713D" w:rsidRPr="007C5F20" w:rsidRDefault="00206CFF" w:rsidP="00424164">
            <w:pPr>
              <w:pStyle w:val="t"/>
              <w:spacing w:before="0" w:after="0"/>
              <w:jc w:val="center"/>
              <w:rPr>
                <w:rFonts w:ascii="Arial" w:hAnsi="Arial" w:cs="Arial"/>
              </w:rPr>
            </w:pPr>
            <w:r>
              <w:object w:dxaOrig="2240" w:dyaOrig="1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34.5pt" o:ole="" fillcolor="window">
                  <v:imagedata r:id="rId13" o:title=""/>
                </v:shape>
                <o:OLEObject Type="Embed" ProgID="Word.Picture.8" ShapeID="_x0000_i1025" DrawAspect="Content" ObjectID="_1589352865" r:id="rId14"/>
              </w:object>
            </w:r>
          </w:p>
        </w:tc>
      </w:tr>
      <w:tr w:rsidR="00BE713D" w:rsidRPr="00D237B7" w:rsidTr="009E4C1D">
        <w:trPr>
          <w:trHeight w:val="227"/>
        </w:trPr>
        <w:tc>
          <w:tcPr>
            <w:tcW w:w="3107" w:type="dxa"/>
            <w:gridSpan w:val="2"/>
            <w:vAlign w:val="center"/>
          </w:tcPr>
          <w:p w:rsidR="00BE713D" w:rsidRPr="00A94201" w:rsidRDefault="00BE713D" w:rsidP="00A94201">
            <w:pPr>
              <w:spacing w:before="20" w:after="20" w:line="240" w:lineRule="auto"/>
              <w:jc w:val="left"/>
            </w:pPr>
            <w:r w:rsidRPr="00A94201">
              <w:t>Odpovědný zpracovatel Z</w:t>
            </w:r>
            <w:r>
              <w:t>P:</w:t>
            </w:r>
          </w:p>
        </w:tc>
        <w:tc>
          <w:tcPr>
            <w:tcW w:w="3107" w:type="dxa"/>
            <w:vAlign w:val="center"/>
          </w:tcPr>
          <w:p w:rsidR="00BE713D" w:rsidRPr="00A94201" w:rsidRDefault="00BE713D" w:rsidP="00424164">
            <w:pPr>
              <w:spacing w:before="20" w:after="20" w:line="240" w:lineRule="auto"/>
              <w:jc w:val="left"/>
            </w:pPr>
            <w:r w:rsidRPr="00A94201">
              <w:t xml:space="preserve">Ing. </w:t>
            </w:r>
            <w:r>
              <w:t>Jiří Parma</w:t>
            </w:r>
          </w:p>
        </w:tc>
        <w:tc>
          <w:tcPr>
            <w:tcW w:w="3108" w:type="dxa"/>
            <w:gridSpan w:val="2"/>
            <w:vAlign w:val="center"/>
          </w:tcPr>
          <w:p w:rsidR="00BE713D" w:rsidRPr="00A878D8" w:rsidRDefault="00BE713D" w:rsidP="00424164">
            <w:pPr>
              <w:jc w:val="center"/>
              <w:rPr>
                <w:b/>
                <w:i/>
              </w:rPr>
            </w:pPr>
            <w:r>
              <w:rPr>
                <w:i/>
                <w:noProof/>
                <w:lang w:eastAsia="cs-CZ"/>
              </w:rPr>
              <w:t>Parma</w:t>
            </w:r>
            <w:r w:rsidRPr="00A878D8">
              <w:rPr>
                <w:i/>
                <w:noProof/>
                <w:lang w:eastAsia="cs-CZ"/>
              </w:rPr>
              <w:t xml:space="preserve"> v.r.</w:t>
            </w:r>
          </w:p>
        </w:tc>
      </w:tr>
      <w:tr w:rsidR="00A878D8" w:rsidRPr="007907A3" w:rsidTr="00A878D8">
        <w:trPr>
          <w:trHeight w:val="413"/>
        </w:trPr>
        <w:tc>
          <w:tcPr>
            <w:tcW w:w="9322" w:type="dxa"/>
            <w:gridSpan w:val="5"/>
            <w:shd w:val="clear" w:color="auto" w:fill="D9D9D9" w:themeFill="background1" w:themeFillShade="D9"/>
            <w:vAlign w:val="center"/>
          </w:tcPr>
          <w:p w:rsidR="00A878D8" w:rsidRPr="007907A3" w:rsidRDefault="00164DB8" w:rsidP="00A878D8">
            <w:pPr>
              <w:jc w:val="left"/>
              <w:rPr>
                <w:noProof/>
                <w:sz w:val="16"/>
                <w:szCs w:val="16"/>
                <w:lang w:eastAsia="cs-CZ"/>
              </w:rPr>
            </w:pPr>
            <w:r>
              <w:rPr>
                <w:b/>
              </w:rPr>
              <w:t>Seznam příloh</w:t>
            </w:r>
            <w:r w:rsidR="00A878D8">
              <w:rPr>
                <w:b/>
              </w:rPr>
              <w:t>:</w:t>
            </w:r>
          </w:p>
        </w:tc>
      </w:tr>
      <w:tr w:rsidR="00A878D8" w:rsidRPr="007907A3" w:rsidTr="00164DB8">
        <w:trPr>
          <w:trHeight w:val="170"/>
        </w:trPr>
        <w:tc>
          <w:tcPr>
            <w:tcW w:w="1522" w:type="dxa"/>
            <w:vAlign w:val="center"/>
          </w:tcPr>
          <w:p w:rsidR="00A878D8" w:rsidRPr="00673881" w:rsidRDefault="00673881" w:rsidP="00FC6C7F">
            <w:pPr>
              <w:spacing w:beforeLines="20" w:afterLines="20" w:line="240" w:lineRule="auto"/>
              <w:jc w:val="left"/>
            </w:pPr>
            <w:proofErr w:type="gramStart"/>
            <w:r w:rsidRPr="00673881">
              <w:t>K</w:t>
            </w:r>
            <w:r w:rsidR="00164DB8" w:rsidRPr="00673881">
              <w:t>.1</w:t>
            </w:r>
            <w:proofErr w:type="gramEnd"/>
          </w:p>
        </w:tc>
        <w:tc>
          <w:tcPr>
            <w:tcW w:w="6201" w:type="dxa"/>
            <w:gridSpan w:val="3"/>
            <w:vAlign w:val="center"/>
          </w:tcPr>
          <w:p w:rsidR="00A878D8" w:rsidRPr="00673881" w:rsidRDefault="00673881" w:rsidP="00FC6C7F">
            <w:pPr>
              <w:spacing w:beforeLines="20" w:afterLines="20" w:line="240" w:lineRule="auto"/>
              <w:jc w:val="left"/>
            </w:pPr>
            <w:r w:rsidRPr="00673881">
              <w:t>Zápisy z porad</w:t>
            </w:r>
          </w:p>
        </w:tc>
        <w:tc>
          <w:tcPr>
            <w:tcW w:w="1599" w:type="dxa"/>
            <w:vAlign w:val="center"/>
          </w:tcPr>
          <w:p w:rsidR="00A878D8" w:rsidRPr="00A878D8" w:rsidRDefault="00A878D8" w:rsidP="00FC6C7F">
            <w:pPr>
              <w:spacing w:beforeLines="20" w:afterLines="20" w:line="240" w:lineRule="auto"/>
              <w:jc w:val="center"/>
              <w:rPr>
                <w:color w:val="FF0000"/>
              </w:rPr>
            </w:pPr>
          </w:p>
        </w:tc>
      </w:tr>
      <w:tr w:rsidR="00164DB8" w:rsidRPr="007907A3" w:rsidTr="00164DB8">
        <w:trPr>
          <w:trHeight w:val="170"/>
        </w:trPr>
        <w:tc>
          <w:tcPr>
            <w:tcW w:w="1522" w:type="dxa"/>
            <w:vAlign w:val="center"/>
          </w:tcPr>
          <w:p w:rsidR="00164DB8" w:rsidRPr="00673881" w:rsidRDefault="00673881" w:rsidP="00FC6C7F">
            <w:pPr>
              <w:spacing w:beforeLines="20" w:afterLines="20" w:line="240" w:lineRule="auto"/>
              <w:jc w:val="left"/>
            </w:pPr>
            <w:proofErr w:type="gramStart"/>
            <w:r w:rsidRPr="00673881">
              <w:t>K</w:t>
            </w:r>
            <w:r w:rsidR="00164DB8" w:rsidRPr="00673881">
              <w:t>.2</w:t>
            </w:r>
            <w:proofErr w:type="gramEnd"/>
          </w:p>
        </w:tc>
        <w:tc>
          <w:tcPr>
            <w:tcW w:w="6201" w:type="dxa"/>
            <w:gridSpan w:val="3"/>
            <w:vAlign w:val="center"/>
          </w:tcPr>
          <w:p w:rsidR="00164DB8" w:rsidRPr="00673881" w:rsidRDefault="00673881" w:rsidP="00FC6C7F">
            <w:pPr>
              <w:spacing w:beforeLines="20" w:afterLines="20" w:line="240" w:lineRule="auto"/>
              <w:jc w:val="left"/>
            </w:pPr>
            <w:r w:rsidRPr="00673881">
              <w:t>Doklady k projednání životního prostředí</w:t>
            </w:r>
          </w:p>
        </w:tc>
        <w:tc>
          <w:tcPr>
            <w:tcW w:w="1599" w:type="dxa"/>
            <w:vAlign w:val="center"/>
          </w:tcPr>
          <w:p w:rsidR="00164DB8" w:rsidRPr="00A878D8" w:rsidRDefault="00164DB8" w:rsidP="00FC6C7F">
            <w:pPr>
              <w:spacing w:beforeLines="20" w:afterLines="20" w:line="240" w:lineRule="auto"/>
              <w:jc w:val="center"/>
              <w:rPr>
                <w:color w:val="FF0000"/>
              </w:rPr>
            </w:pPr>
          </w:p>
        </w:tc>
      </w:tr>
      <w:tr w:rsidR="00164DB8" w:rsidRPr="007907A3" w:rsidTr="00164DB8">
        <w:trPr>
          <w:trHeight w:val="170"/>
        </w:trPr>
        <w:tc>
          <w:tcPr>
            <w:tcW w:w="1522" w:type="dxa"/>
            <w:vAlign w:val="center"/>
          </w:tcPr>
          <w:p w:rsidR="00164DB8" w:rsidRPr="00673881" w:rsidRDefault="00673881" w:rsidP="00FC6C7F">
            <w:pPr>
              <w:spacing w:beforeLines="20" w:afterLines="20" w:line="240" w:lineRule="auto"/>
              <w:jc w:val="left"/>
            </w:pPr>
            <w:proofErr w:type="gramStart"/>
            <w:r w:rsidRPr="00673881">
              <w:t>K</w:t>
            </w:r>
            <w:r w:rsidR="00164DB8" w:rsidRPr="00673881">
              <w:t>.3</w:t>
            </w:r>
            <w:proofErr w:type="gramEnd"/>
          </w:p>
        </w:tc>
        <w:tc>
          <w:tcPr>
            <w:tcW w:w="6201" w:type="dxa"/>
            <w:gridSpan w:val="3"/>
            <w:vAlign w:val="center"/>
          </w:tcPr>
          <w:p w:rsidR="00164DB8" w:rsidRPr="00673881" w:rsidRDefault="00673881" w:rsidP="00FC6C7F">
            <w:pPr>
              <w:spacing w:beforeLines="20" w:afterLines="20" w:line="240" w:lineRule="auto"/>
              <w:jc w:val="left"/>
            </w:pPr>
            <w:r w:rsidRPr="00673881">
              <w:t>Směrnice o vodách</w:t>
            </w:r>
          </w:p>
        </w:tc>
        <w:tc>
          <w:tcPr>
            <w:tcW w:w="1599" w:type="dxa"/>
            <w:vAlign w:val="center"/>
          </w:tcPr>
          <w:p w:rsidR="00164DB8" w:rsidRPr="00A878D8" w:rsidRDefault="00164DB8" w:rsidP="00FC6C7F">
            <w:pPr>
              <w:spacing w:beforeLines="20" w:afterLines="20" w:line="240" w:lineRule="auto"/>
              <w:jc w:val="center"/>
              <w:rPr>
                <w:color w:val="FF0000"/>
              </w:rPr>
            </w:pPr>
          </w:p>
        </w:tc>
      </w:tr>
      <w:tr w:rsidR="00673881" w:rsidRPr="007907A3" w:rsidTr="00164DB8">
        <w:trPr>
          <w:trHeight w:val="170"/>
        </w:trPr>
        <w:tc>
          <w:tcPr>
            <w:tcW w:w="1522" w:type="dxa"/>
            <w:vAlign w:val="center"/>
          </w:tcPr>
          <w:p w:rsidR="00673881" w:rsidRPr="00673881" w:rsidRDefault="00673881" w:rsidP="00FC6C7F">
            <w:pPr>
              <w:spacing w:beforeLines="20" w:afterLines="20" w:line="240" w:lineRule="auto"/>
              <w:jc w:val="left"/>
            </w:pPr>
            <w:proofErr w:type="gramStart"/>
            <w:r w:rsidRPr="00673881">
              <w:t>K.4</w:t>
            </w:r>
            <w:proofErr w:type="gramEnd"/>
          </w:p>
        </w:tc>
        <w:tc>
          <w:tcPr>
            <w:tcW w:w="6201" w:type="dxa"/>
            <w:gridSpan w:val="3"/>
            <w:vAlign w:val="center"/>
          </w:tcPr>
          <w:p w:rsidR="00673881" w:rsidRPr="00673881" w:rsidRDefault="00673881" w:rsidP="00FC6C7F">
            <w:pPr>
              <w:spacing w:beforeLines="20" w:afterLines="20" w:line="240" w:lineRule="auto"/>
              <w:jc w:val="left"/>
            </w:pPr>
            <w:r w:rsidRPr="00673881">
              <w:t>Změny klimatu</w:t>
            </w:r>
          </w:p>
        </w:tc>
        <w:tc>
          <w:tcPr>
            <w:tcW w:w="1599" w:type="dxa"/>
            <w:vAlign w:val="center"/>
          </w:tcPr>
          <w:p w:rsidR="00673881" w:rsidRPr="00A878D8" w:rsidRDefault="00673881" w:rsidP="00FC6C7F">
            <w:pPr>
              <w:spacing w:beforeLines="20" w:afterLines="20" w:line="240" w:lineRule="auto"/>
              <w:jc w:val="left"/>
              <w:rPr>
                <w:color w:val="FF0000"/>
              </w:rPr>
            </w:pPr>
          </w:p>
        </w:tc>
      </w:tr>
      <w:tr w:rsidR="00673881" w:rsidRPr="007907A3" w:rsidTr="00164DB8">
        <w:trPr>
          <w:trHeight w:val="170"/>
        </w:trPr>
        <w:tc>
          <w:tcPr>
            <w:tcW w:w="1522" w:type="dxa"/>
            <w:vAlign w:val="center"/>
          </w:tcPr>
          <w:p w:rsidR="00673881" w:rsidRPr="00673881" w:rsidRDefault="00673881" w:rsidP="00FC6C7F">
            <w:pPr>
              <w:spacing w:beforeLines="20" w:afterLines="20" w:line="240" w:lineRule="auto"/>
              <w:jc w:val="left"/>
            </w:pPr>
            <w:proofErr w:type="gramStart"/>
            <w:r w:rsidRPr="00673881">
              <w:t>K.5</w:t>
            </w:r>
            <w:proofErr w:type="gramEnd"/>
          </w:p>
        </w:tc>
        <w:tc>
          <w:tcPr>
            <w:tcW w:w="6201" w:type="dxa"/>
            <w:gridSpan w:val="3"/>
            <w:vAlign w:val="center"/>
          </w:tcPr>
          <w:p w:rsidR="00673881" w:rsidRPr="00673881" w:rsidRDefault="00673881" w:rsidP="00FC6C7F">
            <w:pPr>
              <w:spacing w:beforeLines="20" w:afterLines="20" w:line="240" w:lineRule="auto"/>
              <w:jc w:val="left"/>
            </w:pPr>
            <w:r w:rsidRPr="00673881">
              <w:t>Hluková studie</w:t>
            </w:r>
          </w:p>
        </w:tc>
        <w:tc>
          <w:tcPr>
            <w:tcW w:w="1599" w:type="dxa"/>
            <w:vAlign w:val="center"/>
          </w:tcPr>
          <w:p w:rsidR="00673881" w:rsidRPr="00A878D8" w:rsidRDefault="00673881" w:rsidP="00FC6C7F">
            <w:pPr>
              <w:spacing w:beforeLines="20" w:afterLines="20" w:line="240" w:lineRule="auto"/>
              <w:jc w:val="left"/>
              <w:rPr>
                <w:color w:val="FF0000"/>
              </w:rPr>
            </w:pPr>
          </w:p>
        </w:tc>
      </w:tr>
      <w:tr w:rsidR="00673881" w:rsidRPr="007907A3" w:rsidTr="00164DB8">
        <w:trPr>
          <w:trHeight w:val="170"/>
        </w:trPr>
        <w:tc>
          <w:tcPr>
            <w:tcW w:w="1522" w:type="dxa"/>
            <w:vAlign w:val="center"/>
          </w:tcPr>
          <w:p w:rsidR="00673881" w:rsidRPr="00673881" w:rsidRDefault="00673881" w:rsidP="00FC6C7F">
            <w:pPr>
              <w:spacing w:beforeLines="20" w:afterLines="20" w:line="240" w:lineRule="auto"/>
              <w:jc w:val="left"/>
            </w:pPr>
            <w:proofErr w:type="gramStart"/>
            <w:r w:rsidRPr="00673881">
              <w:t>K.6</w:t>
            </w:r>
            <w:proofErr w:type="gramEnd"/>
          </w:p>
        </w:tc>
        <w:tc>
          <w:tcPr>
            <w:tcW w:w="6201" w:type="dxa"/>
            <w:gridSpan w:val="3"/>
            <w:vAlign w:val="center"/>
          </w:tcPr>
          <w:p w:rsidR="00673881" w:rsidRPr="00673881" w:rsidRDefault="00FC6C7F" w:rsidP="00FC6C7F">
            <w:pPr>
              <w:spacing w:beforeLines="20" w:afterLines="20" w:line="240" w:lineRule="auto"/>
              <w:jc w:val="left"/>
            </w:pPr>
            <w:r>
              <w:t>Propočet ZP - t</w:t>
            </w:r>
            <w:r w:rsidR="00673881" w:rsidRPr="00673881">
              <w:t>abulka MOPIN</w:t>
            </w:r>
          </w:p>
        </w:tc>
        <w:tc>
          <w:tcPr>
            <w:tcW w:w="1599" w:type="dxa"/>
            <w:vAlign w:val="center"/>
          </w:tcPr>
          <w:p w:rsidR="00673881" w:rsidRPr="00A878D8" w:rsidRDefault="00673881"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bookmarkStart w:id="0" w:name="_GoBack"/>
            <w:bookmarkEnd w:id="0"/>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r w:rsidR="00164DB8" w:rsidRPr="007907A3" w:rsidTr="00164DB8">
        <w:trPr>
          <w:trHeight w:val="170"/>
        </w:trPr>
        <w:tc>
          <w:tcPr>
            <w:tcW w:w="1522" w:type="dxa"/>
            <w:vAlign w:val="center"/>
          </w:tcPr>
          <w:p w:rsidR="00164DB8" w:rsidRPr="00A878D8" w:rsidRDefault="00164DB8" w:rsidP="00FC6C7F">
            <w:pPr>
              <w:spacing w:beforeLines="20" w:afterLines="20" w:line="240" w:lineRule="auto"/>
              <w:jc w:val="left"/>
            </w:pPr>
          </w:p>
        </w:tc>
        <w:tc>
          <w:tcPr>
            <w:tcW w:w="6201" w:type="dxa"/>
            <w:gridSpan w:val="3"/>
            <w:vAlign w:val="center"/>
          </w:tcPr>
          <w:p w:rsidR="00164DB8" w:rsidRPr="00A878D8" w:rsidRDefault="00164DB8" w:rsidP="00FC6C7F">
            <w:pPr>
              <w:spacing w:beforeLines="20" w:afterLines="20" w:line="240" w:lineRule="auto"/>
              <w:jc w:val="left"/>
            </w:pPr>
          </w:p>
        </w:tc>
        <w:tc>
          <w:tcPr>
            <w:tcW w:w="1599" w:type="dxa"/>
            <w:vAlign w:val="center"/>
          </w:tcPr>
          <w:p w:rsidR="00164DB8" w:rsidRPr="00A878D8" w:rsidRDefault="00164DB8" w:rsidP="00FC6C7F">
            <w:pPr>
              <w:spacing w:beforeLines="20" w:afterLines="20" w:line="240" w:lineRule="auto"/>
              <w:jc w:val="left"/>
            </w:pPr>
          </w:p>
        </w:tc>
      </w:tr>
    </w:tbl>
    <w:p w:rsidR="0075686E" w:rsidRDefault="0075686E" w:rsidP="009E4C1D">
      <w:pPr>
        <w:pStyle w:val="Zkladntext"/>
      </w:pPr>
    </w:p>
    <w:sectPr w:rsidR="0075686E" w:rsidSect="000E76B7">
      <w:footnotePr>
        <w:pos w:val="beneathText"/>
      </w:footnotePr>
      <w:pgSz w:w="11907" w:h="16840" w:code="9"/>
      <w:pgMar w:top="1559" w:right="1134" w:bottom="1560" w:left="1418" w:header="709" w:footer="18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5C6" w:rsidRDefault="00F235C6">
      <w:pPr>
        <w:spacing w:before="0" w:after="0" w:line="240" w:lineRule="auto"/>
      </w:pPr>
      <w:r>
        <w:separator/>
      </w:r>
    </w:p>
  </w:endnote>
  <w:endnote w:type="continuationSeparator" w:id="0">
    <w:p w:rsidR="00F235C6" w:rsidRDefault="00F235C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Monotype Sorts">
    <w:altName w:val="ZapfDingbats"/>
    <w:panose1 w:val="00000000000000000000"/>
    <w:charset w:val="02"/>
    <w:family w:val="auto"/>
    <w:notTrueType/>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umnst777 Lt BT">
    <w:charset w:val="00"/>
    <w:family w:val="swiss"/>
    <w:pitch w:val="variable"/>
    <w:sig w:usb0="800000AF" w:usb1="1000204A" w:usb2="00000000" w:usb3="00000000" w:csb0="00000011" w:csb1="00000000"/>
  </w:font>
  <w:font w:name="Calibri">
    <w:panose1 w:val="020F0502020204030204"/>
    <w:charset w:val="EE"/>
    <w:family w:val="swiss"/>
    <w:pitch w:val="variable"/>
    <w:sig w:usb0="E0002AFF" w:usb1="C000247B" w:usb2="00000009" w:usb3="00000000" w:csb0="000001FF" w:csb1="00000000"/>
  </w:font>
  <w:font w:name="FPFFEF+Arial,BoldItalic">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5C6" w:rsidRDefault="00F235C6">
      <w:pPr>
        <w:spacing w:before="0" w:after="0" w:line="240" w:lineRule="auto"/>
      </w:pPr>
      <w:r>
        <w:separator/>
      </w:r>
    </w:p>
  </w:footnote>
  <w:footnote w:type="continuationSeparator" w:id="0">
    <w:p w:rsidR="00F235C6" w:rsidRDefault="00F235C6">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F2AB382"/>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B7084C54"/>
    <w:lvl w:ilvl="0">
      <w:start w:val="1"/>
      <w:numFmt w:val="decimal"/>
      <w:pStyle w:val="Nadpis1"/>
      <w:lvlText w:val="%1"/>
      <w:lvlJc w:val="left"/>
      <w:pPr>
        <w:tabs>
          <w:tab w:val="num" w:pos="989"/>
        </w:tabs>
      </w:pPr>
    </w:lvl>
    <w:lvl w:ilvl="1">
      <w:start w:val="1"/>
      <w:numFmt w:val="decimal"/>
      <w:pStyle w:val="Nadpis2"/>
      <w:lvlText w:val="%1.%2"/>
      <w:lvlJc w:val="left"/>
      <w:pPr>
        <w:tabs>
          <w:tab w:val="num" w:pos="705"/>
        </w:tabs>
      </w:pPr>
    </w:lvl>
    <w:lvl w:ilvl="2">
      <w:start w:val="1"/>
      <w:numFmt w:val="decimal"/>
      <w:lvlText w:val="%1.%2.%3"/>
      <w:lvlJc w:val="left"/>
      <w:pPr>
        <w:tabs>
          <w:tab w:val="num" w:pos="3413"/>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2">
    <w:nsid w:val="00000004"/>
    <w:multiLevelType w:val="singleLevel"/>
    <w:tmpl w:val="00000004"/>
    <w:name w:val="Outline"/>
    <w:lvl w:ilvl="0">
      <w:start w:val="1"/>
      <w:numFmt w:val="bullet"/>
      <w:lvlText w:val=""/>
      <w:lvlJc w:val="left"/>
      <w:pPr>
        <w:tabs>
          <w:tab w:val="num" w:pos="720"/>
        </w:tabs>
      </w:pPr>
      <w:rPr>
        <w:rFonts w:ascii="Symbol" w:hAnsi="Symbol" w:cs="Symbol"/>
        <w:sz w:val="22"/>
        <w:szCs w:val="22"/>
      </w:rPr>
    </w:lvl>
  </w:abstractNum>
  <w:abstractNum w:abstractNumId="3">
    <w:nsid w:val="00000005"/>
    <w:multiLevelType w:val="singleLevel"/>
    <w:tmpl w:val="00000005"/>
    <w:name w:val="WW8Num13"/>
    <w:lvl w:ilvl="0">
      <w:start w:val="1"/>
      <w:numFmt w:val="bullet"/>
      <w:lvlText w:val=""/>
      <w:lvlJc w:val="left"/>
      <w:pPr>
        <w:tabs>
          <w:tab w:val="num" w:pos="720"/>
        </w:tabs>
      </w:pPr>
      <w:rPr>
        <w:rFonts w:ascii="Symbol" w:hAnsi="Symbol" w:cs="Symbol"/>
        <w:sz w:val="22"/>
        <w:szCs w:val="22"/>
      </w:rPr>
    </w:lvl>
  </w:abstractNum>
  <w:abstractNum w:abstractNumId="4">
    <w:nsid w:val="00000006"/>
    <w:multiLevelType w:val="singleLevel"/>
    <w:tmpl w:val="00000006"/>
    <w:name w:val="WW8Num15"/>
    <w:lvl w:ilvl="0">
      <w:start w:val="1"/>
      <w:numFmt w:val="bullet"/>
      <w:lvlText w:val=""/>
      <w:lvlJc w:val="left"/>
      <w:pPr>
        <w:tabs>
          <w:tab w:val="num" w:pos="720"/>
        </w:tabs>
      </w:pPr>
      <w:rPr>
        <w:rFonts w:ascii="Symbol" w:hAnsi="Symbol" w:cs="Symbol"/>
        <w:sz w:val="22"/>
        <w:szCs w:val="22"/>
      </w:rPr>
    </w:lvl>
  </w:abstractNum>
  <w:abstractNum w:abstractNumId="5">
    <w:nsid w:val="00000007"/>
    <w:multiLevelType w:val="singleLevel"/>
    <w:tmpl w:val="00000007"/>
    <w:name w:val="WW8Num27"/>
    <w:lvl w:ilvl="0">
      <w:start w:val="1"/>
      <w:numFmt w:val="bullet"/>
      <w:lvlText w:val=""/>
      <w:lvlJc w:val="left"/>
      <w:pPr>
        <w:tabs>
          <w:tab w:val="num" w:pos="720"/>
        </w:tabs>
      </w:pPr>
      <w:rPr>
        <w:rFonts w:ascii="Symbol" w:hAnsi="Symbol" w:cs="Symbol"/>
        <w:sz w:val="22"/>
        <w:szCs w:val="22"/>
      </w:rPr>
    </w:lvl>
  </w:abstractNum>
  <w:abstractNum w:abstractNumId="6">
    <w:nsid w:val="00000009"/>
    <w:multiLevelType w:val="singleLevel"/>
    <w:tmpl w:val="00000009"/>
    <w:name w:val="WW8Num29"/>
    <w:lvl w:ilvl="0">
      <w:start w:val="1"/>
      <w:numFmt w:val="decimal"/>
      <w:lvlText w:val="%1)"/>
      <w:lvlJc w:val="left"/>
      <w:pPr>
        <w:tabs>
          <w:tab w:val="num" w:pos="720"/>
        </w:tabs>
      </w:pPr>
      <w:rPr>
        <w:rFonts w:ascii="Arial" w:hAnsi="Arial" w:cs="Arial"/>
        <w:b/>
        <w:bCs/>
        <w:i w:val="0"/>
        <w:iCs w:val="0"/>
        <w:sz w:val="22"/>
        <w:szCs w:val="22"/>
      </w:rPr>
    </w:lvl>
  </w:abstractNum>
  <w:abstractNum w:abstractNumId="7">
    <w:nsid w:val="0000000A"/>
    <w:multiLevelType w:val="singleLevel"/>
    <w:tmpl w:val="0000000A"/>
    <w:name w:val="WW8Num42"/>
    <w:lvl w:ilvl="0">
      <w:start w:val="1"/>
      <w:numFmt w:val="bullet"/>
      <w:lvlText w:val=""/>
      <w:lvlJc w:val="left"/>
      <w:pPr>
        <w:tabs>
          <w:tab w:val="num" w:pos="720"/>
        </w:tabs>
      </w:pPr>
      <w:rPr>
        <w:rFonts w:ascii="Symbol" w:hAnsi="Symbol" w:cs="Symbol"/>
      </w:rPr>
    </w:lvl>
  </w:abstractNum>
  <w:abstractNum w:abstractNumId="8">
    <w:nsid w:val="0000000B"/>
    <w:multiLevelType w:val="singleLevel"/>
    <w:tmpl w:val="0000000B"/>
    <w:name w:val="WW8Num44"/>
    <w:lvl w:ilvl="0">
      <w:start w:val="1"/>
      <w:numFmt w:val="bullet"/>
      <w:lvlText w:val=""/>
      <w:lvlJc w:val="left"/>
      <w:pPr>
        <w:tabs>
          <w:tab w:val="num" w:pos="720"/>
        </w:tabs>
      </w:pPr>
      <w:rPr>
        <w:rFonts w:ascii="Symbol" w:hAnsi="Symbol" w:cs="Symbol"/>
      </w:rPr>
    </w:lvl>
  </w:abstractNum>
  <w:abstractNum w:abstractNumId="9">
    <w:nsid w:val="0000000C"/>
    <w:multiLevelType w:val="singleLevel"/>
    <w:tmpl w:val="0000000C"/>
    <w:name w:val="WW8Num54"/>
    <w:lvl w:ilvl="0">
      <w:start w:val="1"/>
      <w:numFmt w:val="bullet"/>
      <w:lvlText w:val=""/>
      <w:lvlJc w:val="left"/>
      <w:pPr>
        <w:tabs>
          <w:tab w:val="num" w:pos="720"/>
        </w:tabs>
      </w:pPr>
      <w:rPr>
        <w:rFonts w:ascii="Symbol" w:hAnsi="Symbol" w:cs="Symbol"/>
      </w:rPr>
    </w:lvl>
  </w:abstractNum>
  <w:abstractNum w:abstractNumId="10">
    <w:nsid w:val="0000000D"/>
    <w:multiLevelType w:val="singleLevel"/>
    <w:tmpl w:val="0000000D"/>
    <w:name w:val="WW8Num55"/>
    <w:lvl w:ilvl="0">
      <w:start w:val="1"/>
      <w:numFmt w:val="bullet"/>
      <w:lvlText w:val=""/>
      <w:lvlJc w:val="left"/>
      <w:pPr>
        <w:tabs>
          <w:tab w:val="num" w:pos="720"/>
        </w:tabs>
      </w:pPr>
      <w:rPr>
        <w:rFonts w:ascii="Symbol" w:hAnsi="Symbol" w:cs="Symbol"/>
      </w:rPr>
    </w:lvl>
  </w:abstractNum>
  <w:abstractNum w:abstractNumId="11">
    <w:nsid w:val="006D0A35"/>
    <w:multiLevelType w:val="hybridMultilevel"/>
    <w:tmpl w:val="652007CC"/>
    <w:name w:val="WW8Num62"/>
    <w:lvl w:ilvl="0" w:tplc="1490197C">
      <w:start w:val="1"/>
      <w:numFmt w:val="decimal"/>
      <w:lvlText w:val="Obr.%1"/>
      <w:lvlJc w:val="left"/>
      <w:pPr>
        <w:tabs>
          <w:tab w:val="num" w:pos="2220"/>
        </w:tabs>
        <w:ind w:left="2220" w:hanging="802"/>
      </w:pPr>
      <w:rPr>
        <w:rFonts w:hint="default"/>
      </w:rPr>
    </w:lvl>
    <w:lvl w:ilvl="1" w:tplc="333028CC">
      <w:start w:val="1"/>
      <w:numFmt w:val="lowerLetter"/>
      <w:lvlText w:val="%2."/>
      <w:lvlJc w:val="left"/>
      <w:pPr>
        <w:tabs>
          <w:tab w:val="num" w:pos="1440"/>
        </w:tabs>
        <w:ind w:left="1440" w:hanging="360"/>
      </w:pPr>
    </w:lvl>
    <w:lvl w:ilvl="2" w:tplc="A28698EE">
      <w:start w:val="1"/>
      <w:numFmt w:val="lowerRoman"/>
      <w:lvlText w:val="%3."/>
      <w:lvlJc w:val="right"/>
      <w:pPr>
        <w:tabs>
          <w:tab w:val="num" w:pos="2160"/>
        </w:tabs>
        <w:ind w:left="2160" w:hanging="180"/>
      </w:pPr>
    </w:lvl>
    <w:lvl w:ilvl="3" w:tplc="68389808">
      <w:start w:val="1"/>
      <w:numFmt w:val="decimal"/>
      <w:lvlText w:val="%4."/>
      <w:lvlJc w:val="left"/>
      <w:pPr>
        <w:tabs>
          <w:tab w:val="num" w:pos="2880"/>
        </w:tabs>
        <w:ind w:left="2880" w:hanging="360"/>
      </w:pPr>
    </w:lvl>
    <w:lvl w:ilvl="4" w:tplc="F056A76C">
      <w:start w:val="1"/>
      <w:numFmt w:val="lowerLetter"/>
      <w:lvlText w:val="%5."/>
      <w:lvlJc w:val="left"/>
      <w:pPr>
        <w:tabs>
          <w:tab w:val="num" w:pos="3600"/>
        </w:tabs>
        <w:ind w:left="3600" w:hanging="360"/>
      </w:pPr>
    </w:lvl>
    <w:lvl w:ilvl="5" w:tplc="790E700E">
      <w:start w:val="1"/>
      <w:numFmt w:val="lowerRoman"/>
      <w:lvlText w:val="%6."/>
      <w:lvlJc w:val="right"/>
      <w:pPr>
        <w:tabs>
          <w:tab w:val="num" w:pos="4320"/>
        </w:tabs>
        <w:ind w:left="4320" w:hanging="180"/>
      </w:pPr>
    </w:lvl>
    <w:lvl w:ilvl="6" w:tplc="2FE26E72">
      <w:start w:val="1"/>
      <w:numFmt w:val="decimal"/>
      <w:lvlText w:val="%7."/>
      <w:lvlJc w:val="left"/>
      <w:pPr>
        <w:tabs>
          <w:tab w:val="num" w:pos="5040"/>
        </w:tabs>
        <w:ind w:left="5040" w:hanging="360"/>
      </w:pPr>
    </w:lvl>
    <w:lvl w:ilvl="7" w:tplc="8520BB7C">
      <w:start w:val="1"/>
      <w:numFmt w:val="lowerLetter"/>
      <w:lvlText w:val="%8."/>
      <w:lvlJc w:val="left"/>
      <w:pPr>
        <w:tabs>
          <w:tab w:val="num" w:pos="5760"/>
        </w:tabs>
        <w:ind w:left="5760" w:hanging="360"/>
      </w:pPr>
    </w:lvl>
    <w:lvl w:ilvl="8" w:tplc="197C2AB6">
      <w:start w:val="1"/>
      <w:numFmt w:val="lowerRoman"/>
      <w:lvlText w:val="%9."/>
      <w:lvlJc w:val="right"/>
      <w:pPr>
        <w:tabs>
          <w:tab w:val="num" w:pos="6480"/>
        </w:tabs>
        <w:ind w:left="6480" w:hanging="180"/>
      </w:pPr>
    </w:lvl>
  </w:abstractNum>
  <w:abstractNum w:abstractNumId="12">
    <w:nsid w:val="0101374C"/>
    <w:multiLevelType w:val="hybridMultilevel"/>
    <w:tmpl w:val="469E8CDC"/>
    <w:name w:val="WW8Num61"/>
    <w:lvl w:ilvl="0" w:tplc="081C68A8">
      <w:start w:val="1"/>
      <w:numFmt w:val="bullet"/>
      <w:lvlText w:val=""/>
      <w:lvlJc w:val="left"/>
      <w:pPr>
        <w:ind w:left="720" w:hanging="360"/>
      </w:pPr>
      <w:rPr>
        <w:rFonts w:ascii="Symbol" w:hAnsi="Symbol" w:cs="Symbol" w:hint="default"/>
      </w:rPr>
    </w:lvl>
    <w:lvl w:ilvl="1" w:tplc="68121344">
      <w:start w:val="1"/>
      <w:numFmt w:val="bullet"/>
      <w:lvlText w:val="o"/>
      <w:lvlJc w:val="left"/>
      <w:pPr>
        <w:ind w:left="1440" w:hanging="360"/>
      </w:pPr>
      <w:rPr>
        <w:rFonts w:ascii="Courier New" w:hAnsi="Courier New" w:cs="Courier New" w:hint="default"/>
      </w:rPr>
    </w:lvl>
    <w:lvl w:ilvl="2" w:tplc="7E308868">
      <w:start w:val="1"/>
      <w:numFmt w:val="bullet"/>
      <w:lvlText w:val=""/>
      <w:lvlJc w:val="left"/>
      <w:pPr>
        <w:ind w:left="2160" w:hanging="360"/>
      </w:pPr>
      <w:rPr>
        <w:rFonts w:ascii="Wingdings" w:hAnsi="Wingdings" w:cs="Wingdings" w:hint="default"/>
      </w:rPr>
    </w:lvl>
    <w:lvl w:ilvl="3" w:tplc="9238E2E6">
      <w:start w:val="1"/>
      <w:numFmt w:val="bullet"/>
      <w:lvlText w:val=""/>
      <w:lvlJc w:val="left"/>
      <w:pPr>
        <w:ind w:left="2880" w:hanging="360"/>
      </w:pPr>
      <w:rPr>
        <w:rFonts w:ascii="Symbol" w:hAnsi="Symbol" w:cs="Symbol" w:hint="default"/>
      </w:rPr>
    </w:lvl>
    <w:lvl w:ilvl="4" w:tplc="2C7E5612">
      <w:start w:val="1"/>
      <w:numFmt w:val="bullet"/>
      <w:lvlText w:val="o"/>
      <w:lvlJc w:val="left"/>
      <w:pPr>
        <w:ind w:left="3600" w:hanging="360"/>
      </w:pPr>
      <w:rPr>
        <w:rFonts w:ascii="Courier New" w:hAnsi="Courier New" w:cs="Courier New" w:hint="default"/>
      </w:rPr>
    </w:lvl>
    <w:lvl w:ilvl="5" w:tplc="6FB4EAE4">
      <w:start w:val="1"/>
      <w:numFmt w:val="bullet"/>
      <w:lvlText w:val=""/>
      <w:lvlJc w:val="left"/>
      <w:pPr>
        <w:ind w:left="4320" w:hanging="360"/>
      </w:pPr>
      <w:rPr>
        <w:rFonts w:ascii="Wingdings" w:hAnsi="Wingdings" w:cs="Wingdings" w:hint="default"/>
      </w:rPr>
    </w:lvl>
    <w:lvl w:ilvl="6" w:tplc="B9B29912">
      <w:start w:val="1"/>
      <w:numFmt w:val="bullet"/>
      <w:lvlText w:val=""/>
      <w:lvlJc w:val="left"/>
      <w:pPr>
        <w:ind w:left="5040" w:hanging="360"/>
      </w:pPr>
      <w:rPr>
        <w:rFonts w:ascii="Symbol" w:hAnsi="Symbol" w:cs="Symbol" w:hint="default"/>
      </w:rPr>
    </w:lvl>
    <w:lvl w:ilvl="7" w:tplc="C4A69C42">
      <w:start w:val="1"/>
      <w:numFmt w:val="bullet"/>
      <w:lvlText w:val="o"/>
      <w:lvlJc w:val="left"/>
      <w:pPr>
        <w:ind w:left="5760" w:hanging="360"/>
      </w:pPr>
      <w:rPr>
        <w:rFonts w:ascii="Courier New" w:hAnsi="Courier New" w:cs="Courier New" w:hint="default"/>
      </w:rPr>
    </w:lvl>
    <w:lvl w:ilvl="8" w:tplc="05609E9A">
      <w:start w:val="1"/>
      <w:numFmt w:val="bullet"/>
      <w:lvlText w:val=""/>
      <w:lvlJc w:val="left"/>
      <w:pPr>
        <w:ind w:left="6480" w:hanging="360"/>
      </w:pPr>
      <w:rPr>
        <w:rFonts w:ascii="Wingdings" w:hAnsi="Wingdings" w:cs="Wingdings" w:hint="default"/>
      </w:rPr>
    </w:lvl>
  </w:abstractNum>
  <w:abstractNum w:abstractNumId="13">
    <w:nsid w:val="01E320FD"/>
    <w:multiLevelType w:val="hybridMultilevel"/>
    <w:tmpl w:val="9F3C363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4">
    <w:nsid w:val="04B40C6D"/>
    <w:multiLevelType w:val="hybridMultilevel"/>
    <w:tmpl w:val="CAD6F54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nsid w:val="08567748"/>
    <w:multiLevelType w:val="hybridMultilevel"/>
    <w:tmpl w:val="9E68768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nsid w:val="098B5DB9"/>
    <w:multiLevelType w:val="hybridMultilevel"/>
    <w:tmpl w:val="AAB6945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nsid w:val="0BDB00FD"/>
    <w:multiLevelType w:val="hybridMultilevel"/>
    <w:tmpl w:val="2362C65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nsid w:val="1F623871"/>
    <w:multiLevelType w:val="hybridMultilevel"/>
    <w:tmpl w:val="E7B4AB3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nsid w:val="273428D7"/>
    <w:multiLevelType w:val="hybridMultilevel"/>
    <w:tmpl w:val="F93E497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nsid w:val="40942BC8"/>
    <w:multiLevelType w:val="hybridMultilevel"/>
    <w:tmpl w:val="BE788C1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9195D12"/>
    <w:multiLevelType w:val="hybridMultilevel"/>
    <w:tmpl w:val="9E68768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2">
    <w:nsid w:val="6881613E"/>
    <w:multiLevelType w:val="singleLevel"/>
    <w:tmpl w:val="1FAE9944"/>
    <w:name w:val="Outline2"/>
    <w:lvl w:ilvl="0">
      <w:start w:val="1"/>
      <w:numFmt w:val="lowerLetter"/>
      <w:lvlText w:val="%1)"/>
      <w:lvlJc w:val="left"/>
      <w:pPr>
        <w:tabs>
          <w:tab w:val="num" w:pos="360"/>
        </w:tabs>
        <w:ind w:left="360" w:hanging="360"/>
      </w:pPr>
      <w:rPr>
        <w:rFonts w:hint="default"/>
        <w:b/>
        <w:bCs/>
      </w:rPr>
    </w:lvl>
  </w:abstractNum>
  <w:abstractNum w:abstractNumId="23">
    <w:nsid w:val="692D42D0"/>
    <w:multiLevelType w:val="hybridMultilevel"/>
    <w:tmpl w:val="E63632B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4">
    <w:nsid w:val="6AAF1A1F"/>
    <w:multiLevelType w:val="multilevel"/>
    <w:tmpl w:val="77EE5178"/>
    <w:name w:val="Outline22"/>
    <w:lvl w:ilvl="0">
      <w:start w:val="1"/>
      <w:numFmt w:val="decimal"/>
      <w:isLgl/>
      <w:lvlText w:val="%1)"/>
      <w:lvlJc w:val="left"/>
      <w:pPr>
        <w:tabs>
          <w:tab w:val="num" w:pos="785"/>
        </w:tabs>
        <w:ind w:firstLine="425"/>
      </w:pPr>
      <w:rPr>
        <w:rFonts w:ascii="Times New Roman" w:eastAsia="Times New Roman" w:hAnsi="Times New Roman"/>
      </w:rPr>
    </w:lvl>
    <w:lvl w:ilvl="1">
      <w:start w:val="1"/>
      <w:numFmt w:val="lowerLetter"/>
      <w:lvlText w:val="%2)"/>
      <w:lvlJc w:val="left"/>
      <w:pPr>
        <w:tabs>
          <w:tab w:val="num" w:pos="425"/>
        </w:tabs>
        <w:ind w:left="425" w:hanging="425"/>
      </w:p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70141205"/>
    <w:multiLevelType w:val="hybridMultilevel"/>
    <w:tmpl w:val="E75C59D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6">
    <w:nsid w:val="7EAD7668"/>
    <w:multiLevelType w:val="multilevel"/>
    <w:tmpl w:val="7C10DC0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1"/>
  </w:num>
  <w:num w:numId="6">
    <w:abstractNumId w:val="25"/>
  </w:num>
  <w:num w:numId="7">
    <w:abstractNumId w:val="23"/>
  </w:num>
  <w:num w:numId="8">
    <w:abstractNumId w:val="17"/>
  </w:num>
  <w:num w:numId="9">
    <w:abstractNumId w:val="14"/>
  </w:num>
  <w:num w:numId="10">
    <w:abstractNumId w:val="13"/>
  </w:num>
  <w:num w:numId="11">
    <w:abstractNumId w:val="16"/>
  </w:num>
  <w:num w:numId="12">
    <w:abstractNumId w:val="18"/>
  </w:num>
  <w:num w:numId="13">
    <w:abstractNumId w:val="19"/>
  </w:num>
  <w:num w:numId="14">
    <w:abstractNumId w:val="0"/>
  </w:num>
  <w:num w:numId="15">
    <w:abstractNumId w:val="20"/>
  </w:num>
  <w:num w:numId="16">
    <w:abstractNumId w:val="26"/>
  </w:num>
  <w:num w:numId="17">
    <w:abstractNumId w:val="15"/>
  </w:num>
  <w:num w:numId="18">
    <w:abstractNumId w:val="21"/>
  </w:num>
  <w:num w:numId="19">
    <w:abstractNumId w:val="1"/>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drawingGridHorizontalSpacing w:val="110"/>
  <w:drawingGridVerticalSpacing w:val="6"/>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pos w:val="beneathText"/>
    <w:footnote w:id="-1"/>
    <w:footnote w:id="0"/>
  </w:footnotePr>
  <w:endnotePr>
    <w:endnote w:id="-1"/>
    <w:endnote w:id="0"/>
  </w:endnotePr>
  <w:compat/>
  <w:rsids>
    <w:rsidRoot w:val="002704FE"/>
    <w:rsid w:val="00000FC2"/>
    <w:rsid w:val="000011BA"/>
    <w:rsid w:val="0000273D"/>
    <w:rsid w:val="0000298C"/>
    <w:rsid w:val="00002B03"/>
    <w:rsid w:val="00003B15"/>
    <w:rsid w:val="00003C19"/>
    <w:rsid w:val="00004163"/>
    <w:rsid w:val="00004950"/>
    <w:rsid w:val="00004E19"/>
    <w:rsid w:val="00007A56"/>
    <w:rsid w:val="00010CDA"/>
    <w:rsid w:val="00010DF2"/>
    <w:rsid w:val="0001143E"/>
    <w:rsid w:val="00011C37"/>
    <w:rsid w:val="000121EF"/>
    <w:rsid w:val="00012E7C"/>
    <w:rsid w:val="0001383E"/>
    <w:rsid w:val="000143E9"/>
    <w:rsid w:val="00014BB9"/>
    <w:rsid w:val="0001543C"/>
    <w:rsid w:val="00015706"/>
    <w:rsid w:val="00016F5E"/>
    <w:rsid w:val="000178FE"/>
    <w:rsid w:val="00017F4A"/>
    <w:rsid w:val="000203CD"/>
    <w:rsid w:val="00021022"/>
    <w:rsid w:val="000219E4"/>
    <w:rsid w:val="00021DCB"/>
    <w:rsid w:val="00021E7A"/>
    <w:rsid w:val="00022057"/>
    <w:rsid w:val="00022700"/>
    <w:rsid w:val="00022A67"/>
    <w:rsid w:val="00023F34"/>
    <w:rsid w:val="00024254"/>
    <w:rsid w:val="00025209"/>
    <w:rsid w:val="00025236"/>
    <w:rsid w:val="00025E32"/>
    <w:rsid w:val="00026272"/>
    <w:rsid w:val="00026568"/>
    <w:rsid w:val="00027C9B"/>
    <w:rsid w:val="0003170C"/>
    <w:rsid w:val="00032741"/>
    <w:rsid w:val="00034117"/>
    <w:rsid w:val="0003537B"/>
    <w:rsid w:val="000359AF"/>
    <w:rsid w:val="00036C80"/>
    <w:rsid w:val="00037619"/>
    <w:rsid w:val="00040C8D"/>
    <w:rsid w:val="00042D9A"/>
    <w:rsid w:val="000440EC"/>
    <w:rsid w:val="00045326"/>
    <w:rsid w:val="00045AA7"/>
    <w:rsid w:val="000472A5"/>
    <w:rsid w:val="000503A5"/>
    <w:rsid w:val="0005055E"/>
    <w:rsid w:val="000509A0"/>
    <w:rsid w:val="00051B03"/>
    <w:rsid w:val="000529C2"/>
    <w:rsid w:val="00052D39"/>
    <w:rsid w:val="00052F2B"/>
    <w:rsid w:val="0005416B"/>
    <w:rsid w:val="00054F51"/>
    <w:rsid w:val="000550A3"/>
    <w:rsid w:val="00056059"/>
    <w:rsid w:val="00056452"/>
    <w:rsid w:val="00057554"/>
    <w:rsid w:val="0006058C"/>
    <w:rsid w:val="00061FC5"/>
    <w:rsid w:val="00062B20"/>
    <w:rsid w:val="00064DB8"/>
    <w:rsid w:val="000660DD"/>
    <w:rsid w:val="000665C5"/>
    <w:rsid w:val="000678A3"/>
    <w:rsid w:val="00067EFC"/>
    <w:rsid w:val="00071719"/>
    <w:rsid w:val="00073450"/>
    <w:rsid w:val="00075469"/>
    <w:rsid w:val="00076375"/>
    <w:rsid w:val="000772BF"/>
    <w:rsid w:val="000802D0"/>
    <w:rsid w:val="00080864"/>
    <w:rsid w:val="00081480"/>
    <w:rsid w:val="0008328E"/>
    <w:rsid w:val="00083797"/>
    <w:rsid w:val="00083A81"/>
    <w:rsid w:val="0008554E"/>
    <w:rsid w:val="000872A5"/>
    <w:rsid w:val="000872D3"/>
    <w:rsid w:val="00093A21"/>
    <w:rsid w:val="0009464E"/>
    <w:rsid w:val="00094BA3"/>
    <w:rsid w:val="00095474"/>
    <w:rsid w:val="0009636F"/>
    <w:rsid w:val="000968DB"/>
    <w:rsid w:val="000A16CB"/>
    <w:rsid w:val="000A18BB"/>
    <w:rsid w:val="000A3376"/>
    <w:rsid w:val="000A36DF"/>
    <w:rsid w:val="000A6552"/>
    <w:rsid w:val="000A7113"/>
    <w:rsid w:val="000A752E"/>
    <w:rsid w:val="000A779A"/>
    <w:rsid w:val="000A7BAB"/>
    <w:rsid w:val="000B04A8"/>
    <w:rsid w:val="000B0942"/>
    <w:rsid w:val="000B0E76"/>
    <w:rsid w:val="000B12B6"/>
    <w:rsid w:val="000B19ED"/>
    <w:rsid w:val="000B2563"/>
    <w:rsid w:val="000B2FBD"/>
    <w:rsid w:val="000B54B3"/>
    <w:rsid w:val="000B556E"/>
    <w:rsid w:val="000B699F"/>
    <w:rsid w:val="000B7716"/>
    <w:rsid w:val="000C0483"/>
    <w:rsid w:val="000C0521"/>
    <w:rsid w:val="000C0C26"/>
    <w:rsid w:val="000C27DA"/>
    <w:rsid w:val="000C4411"/>
    <w:rsid w:val="000C5A71"/>
    <w:rsid w:val="000C5BAB"/>
    <w:rsid w:val="000C615C"/>
    <w:rsid w:val="000C67DF"/>
    <w:rsid w:val="000C687D"/>
    <w:rsid w:val="000C78AB"/>
    <w:rsid w:val="000D07D5"/>
    <w:rsid w:val="000D0BC2"/>
    <w:rsid w:val="000D0FFA"/>
    <w:rsid w:val="000D1EA2"/>
    <w:rsid w:val="000D2180"/>
    <w:rsid w:val="000D21A2"/>
    <w:rsid w:val="000D32D8"/>
    <w:rsid w:val="000D5005"/>
    <w:rsid w:val="000D5B96"/>
    <w:rsid w:val="000D7414"/>
    <w:rsid w:val="000D7D2A"/>
    <w:rsid w:val="000E0CBB"/>
    <w:rsid w:val="000E16F6"/>
    <w:rsid w:val="000E2BAA"/>
    <w:rsid w:val="000E361C"/>
    <w:rsid w:val="000E4FAA"/>
    <w:rsid w:val="000E5491"/>
    <w:rsid w:val="000E5D51"/>
    <w:rsid w:val="000E6D09"/>
    <w:rsid w:val="000E6D6E"/>
    <w:rsid w:val="000E6DC2"/>
    <w:rsid w:val="000E76B7"/>
    <w:rsid w:val="000F0464"/>
    <w:rsid w:val="000F3011"/>
    <w:rsid w:val="000F3FA3"/>
    <w:rsid w:val="000F4A6B"/>
    <w:rsid w:val="000F5005"/>
    <w:rsid w:val="000F522D"/>
    <w:rsid w:val="000F534C"/>
    <w:rsid w:val="000F6461"/>
    <w:rsid w:val="000F7606"/>
    <w:rsid w:val="0010066D"/>
    <w:rsid w:val="001009C4"/>
    <w:rsid w:val="00100F28"/>
    <w:rsid w:val="00101835"/>
    <w:rsid w:val="00101985"/>
    <w:rsid w:val="00101BCB"/>
    <w:rsid w:val="00101DD9"/>
    <w:rsid w:val="00103777"/>
    <w:rsid w:val="00103A54"/>
    <w:rsid w:val="00103AC8"/>
    <w:rsid w:val="00104256"/>
    <w:rsid w:val="00104AB2"/>
    <w:rsid w:val="00104BEC"/>
    <w:rsid w:val="001064FB"/>
    <w:rsid w:val="0011059B"/>
    <w:rsid w:val="00110FD1"/>
    <w:rsid w:val="00113530"/>
    <w:rsid w:val="00113D52"/>
    <w:rsid w:val="0011450D"/>
    <w:rsid w:val="00115A38"/>
    <w:rsid w:val="00115B1E"/>
    <w:rsid w:val="00117F3B"/>
    <w:rsid w:val="00120F32"/>
    <w:rsid w:val="00124161"/>
    <w:rsid w:val="001248D7"/>
    <w:rsid w:val="00125516"/>
    <w:rsid w:val="00127E4C"/>
    <w:rsid w:val="0013112B"/>
    <w:rsid w:val="00132652"/>
    <w:rsid w:val="00132A93"/>
    <w:rsid w:val="001335B8"/>
    <w:rsid w:val="00133C94"/>
    <w:rsid w:val="00133CC3"/>
    <w:rsid w:val="001344F1"/>
    <w:rsid w:val="0013748C"/>
    <w:rsid w:val="0013797E"/>
    <w:rsid w:val="001405BB"/>
    <w:rsid w:val="00141520"/>
    <w:rsid w:val="00141F0E"/>
    <w:rsid w:val="001426B7"/>
    <w:rsid w:val="001455B5"/>
    <w:rsid w:val="001457A6"/>
    <w:rsid w:val="001468E8"/>
    <w:rsid w:val="00152369"/>
    <w:rsid w:val="001526EC"/>
    <w:rsid w:val="001531C3"/>
    <w:rsid w:val="001543DC"/>
    <w:rsid w:val="00155469"/>
    <w:rsid w:val="00156B16"/>
    <w:rsid w:val="0015782E"/>
    <w:rsid w:val="0016108B"/>
    <w:rsid w:val="001610B8"/>
    <w:rsid w:val="001618C7"/>
    <w:rsid w:val="001622CE"/>
    <w:rsid w:val="00162A67"/>
    <w:rsid w:val="00162C98"/>
    <w:rsid w:val="00162EE6"/>
    <w:rsid w:val="00162F28"/>
    <w:rsid w:val="00163C86"/>
    <w:rsid w:val="00164DB8"/>
    <w:rsid w:val="0016503A"/>
    <w:rsid w:val="0016538C"/>
    <w:rsid w:val="001655E1"/>
    <w:rsid w:val="00166026"/>
    <w:rsid w:val="00166E73"/>
    <w:rsid w:val="00170D91"/>
    <w:rsid w:val="001715AD"/>
    <w:rsid w:val="001722B3"/>
    <w:rsid w:val="00172509"/>
    <w:rsid w:val="0017258D"/>
    <w:rsid w:val="00172960"/>
    <w:rsid w:val="0017296C"/>
    <w:rsid w:val="001749AB"/>
    <w:rsid w:val="001757BC"/>
    <w:rsid w:val="001757F0"/>
    <w:rsid w:val="001762EF"/>
    <w:rsid w:val="00180399"/>
    <w:rsid w:val="00181299"/>
    <w:rsid w:val="001817E8"/>
    <w:rsid w:val="001834DA"/>
    <w:rsid w:val="00183E36"/>
    <w:rsid w:val="00183FC1"/>
    <w:rsid w:val="0018434C"/>
    <w:rsid w:val="001854A1"/>
    <w:rsid w:val="0018557E"/>
    <w:rsid w:val="00186327"/>
    <w:rsid w:val="001863F8"/>
    <w:rsid w:val="00186573"/>
    <w:rsid w:val="00186AFE"/>
    <w:rsid w:val="001917F7"/>
    <w:rsid w:val="0019193E"/>
    <w:rsid w:val="00192DBF"/>
    <w:rsid w:val="001931DB"/>
    <w:rsid w:val="0019338A"/>
    <w:rsid w:val="001935AA"/>
    <w:rsid w:val="0019411E"/>
    <w:rsid w:val="00194738"/>
    <w:rsid w:val="001968A8"/>
    <w:rsid w:val="001969B3"/>
    <w:rsid w:val="001A0F4F"/>
    <w:rsid w:val="001A11DE"/>
    <w:rsid w:val="001A2495"/>
    <w:rsid w:val="001A5CA2"/>
    <w:rsid w:val="001A79FB"/>
    <w:rsid w:val="001A7E0D"/>
    <w:rsid w:val="001B108C"/>
    <w:rsid w:val="001B1B76"/>
    <w:rsid w:val="001B22EE"/>
    <w:rsid w:val="001B3106"/>
    <w:rsid w:val="001B386E"/>
    <w:rsid w:val="001B56ED"/>
    <w:rsid w:val="001B5CFA"/>
    <w:rsid w:val="001B63E6"/>
    <w:rsid w:val="001C1E8D"/>
    <w:rsid w:val="001C21A9"/>
    <w:rsid w:val="001C2B47"/>
    <w:rsid w:val="001C3B17"/>
    <w:rsid w:val="001C5CEC"/>
    <w:rsid w:val="001C6340"/>
    <w:rsid w:val="001C7062"/>
    <w:rsid w:val="001D02B1"/>
    <w:rsid w:val="001D0424"/>
    <w:rsid w:val="001D072A"/>
    <w:rsid w:val="001D079E"/>
    <w:rsid w:val="001D1155"/>
    <w:rsid w:val="001D1264"/>
    <w:rsid w:val="001D229C"/>
    <w:rsid w:val="001D2480"/>
    <w:rsid w:val="001D3C76"/>
    <w:rsid w:val="001D4223"/>
    <w:rsid w:val="001D4A56"/>
    <w:rsid w:val="001D555E"/>
    <w:rsid w:val="001D6C9E"/>
    <w:rsid w:val="001D6D1A"/>
    <w:rsid w:val="001D7226"/>
    <w:rsid w:val="001D7C8F"/>
    <w:rsid w:val="001D7CC2"/>
    <w:rsid w:val="001E0B3C"/>
    <w:rsid w:val="001E2490"/>
    <w:rsid w:val="001E25D1"/>
    <w:rsid w:val="001E3FD2"/>
    <w:rsid w:val="001E5DCA"/>
    <w:rsid w:val="001E6011"/>
    <w:rsid w:val="001E7238"/>
    <w:rsid w:val="001E736F"/>
    <w:rsid w:val="001E7A47"/>
    <w:rsid w:val="001F031E"/>
    <w:rsid w:val="001F06D9"/>
    <w:rsid w:val="001F0B89"/>
    <w:rsid w:val="001F1A42"/>
    <w:rsid w:val="001F20B4"/>
    <w:rsid w:val="001F298C"/>
    <w:rsid w:val="001F37C0"/>
    <w:rsid w:val="001F5327"/>
    <w:rsid w:val="001F5D5B"/>
    <w:rsid w:val="001F769C"/>
    <w:rsid w:val="001F7BF3"/>
    <w:rsid w:val="00203870"/>
    <w:rsid w:val="00204CDC"/>
    <w:rsid w:val="00204EC6"/>
    <w:rsid w:val="002051AA"/>
    <w:rsid w:val="00206423"/>
    <w:rsid w:val="0020674C"/>
    <w:rsid w:val="00206CFF"/>
    <w:rsid w:val="00206F8B"/>
    <w:rsid w:val="0021002D"/>
    <w:rsid w:val="0021015E"/>
    <w:rsid w:val="00210696"/>
    <w:rsid w:val="00210704"/>
    <w:rsid w:val="0021152B"/>
    <w:rsid w:val="00211B14"/>
    <w:rsid w:val="002127FE"/>
    <w:rsid w:val="002128D3"/>
    <w:rsid w:val="00213238"/>
    <w:rsid w:val="002134DB"/>
    <w:rsid w:val="00214B6B"/>
    <w:rsid w:val="00215C56"/>
    <w:rsid w:val="00216CB2"/>
    <w:rsid w:val="00217A91"/>
    <w:rsid w:val="00217C1C"/>
    <w:rsid w:val="00217C64"/>
    <w:rsid w:val="00220D0D"/>
    <w:rsid w:val="00221829"/>
    <w:rsid w:val="00221A05"/>
    <w:rsid w:val="00222E80"/>
    <w:rsid w:val="00223094"/>
    <w:rsid w:val="002232EB"/>
    <w:rsid w:val="00224168"/>
    <w:rsid w:val="00224610"/>
    <w:rsid w:val="00224789"/>
    <w:rsid w:val="00226713"/>
    <w:rsid w:val="0022699E"/>
    <w:rsid w:val="0022735A"/>
    <w:rsid w:val="00227DEA"/>
    <w:rsid w:val="00230C70"/>
    <w:rsid w:val="00231357"/>
    <w:rsid w:val="00232A18"/>
    <w:rsid w:val="00236530"/>
    <w:rsid w:val="00236747"/>
    <w:rsid w:val="00236826"/>
    <w:rsid w:val="00236E4B"/>
    <w:rsid w:val="0023716B"/>
    <w:rsid w:val="0023799A"/>
    <w:rsid w:val="00240151"/>
    <w:rsid w:val="00240A72"/>
    <w:rsid w:val="00241A0D"/>
    <w:rsid w:val="0024208B"/>
    <w:rsid w:val="0024213B"/>
    <w:rsid w:val="00242260"/>
    <w:rsid w:val="002429F9"/>
    <w:rsid w:val="00243A92"/>
    <w:rsid w:val="00243EF1"/>
    <w:rsid w:val="0024483B"/>
    <w:rsid w:val="00245262"/>
    <w:rsid w:val="00246E80"/>
    <w:rsid w:val="00250681"/>
    <w:rsid w:val="00250B44"/>
    <w:rsid w:val="002529AE"/>
    <w:rsid w:val="002531FD"/>
    <w:rsid w:val="002553DC"/>
    <w:rsid w:val="002564CE"/>
    <w:rsid w:val="00256872"/>
    <w:rsid w:val="00256912"/>
    <w:rsid w:val="002607F2"/>
    <w:rsid w:val="00260F96"/>
    <w:rsid w:val="00261976"/>
    <w:rsid w:val="0026214A"/>
    <w:rsid w:val="0026290F"/>
    <w:rsid w:val="00262E6C"/>
    <w:rsid w:val="00262F2E"/>
    <w:rsid w:val="00264269"/>
    <w:rsid w:val="00264302"/>
    <w:rsid w:val="002643CB"/>
    <w:rsid w:val="00265C72"/>
    <w:rsid w:val="002704FE"/>
    <w:rsid w:val="00270505"/>
    <w:rsid w:val="0027114F"/>
    <w:rsid w:val="00271BB9"/>
    <w:rsid w:val="002726B4"/>
    <w:rsid w:val="00272A6D"/>
    <w:rsid w:val="0027303D"/>
    <w:rsid w:val="002742A7"/>
    <w:rsid w:val="0027479A"/>
    <w:rsid w:val="002749B7"/>
    <w:rsid w:val="00274FC7"/>
    <w:rsid w:val="00275452"/>
    <w:rsid w:val="00275CD7"/>
    <w:rsid w:val="0027717F"/>
    <w:rsid w:val="00277271"/>
    <w:rsid w:val="00277412"/>
    <w:rsid w:val="00280436"/>
    <w:rsid w:val="0028282B"/>
    <w:rsid w:val="0028334F"/>
    <w:rsid w:val="00283989"/>
    <w:rsid w:val="002841A2"/>
    <w:rsid w:val="00284A3C"/>
    <w:rsid w:val="00286A92"/>
    <w:rsid w:val="00287B07"/>
    <w:rsid w:val="00287B22"/>
    <w:rsid w:val="0029142E"/>
    <w:rsid w:val="00291716"/>
    <w:rsid w:val="00291875"/>
    <w:rsid w:val="00295060"/>
    <w:rsid w:val="002958CB"/>
    <w:rsid w:val="00296C5C"/>
    <w:rsid w:val="00296CBB"/>
    <w:rsid w:val="002974A4"/>
    <w:rsid w:val="002978D9"/>
    <w:rsid w:val="002A1136"/>
    <w:rsid w:val="002A1855"/>
    <w:rsid w:val="002A379D"/>
    <w:rsid w:val="002A439D"/>
    <w:rsid w:val="002A43D7"/>
    <w:rsid w:val="002A510D"/>
    <w:rsid w:val="002A52D3"/>
    <w:rsid w:val="002A6531"/>
    <w:rsid w:val="002A6823"/>
    <w:rsid w:val="002A6A6C"/>
    <w:rsid w:val="002A7CA7"/>
    <w:rsid w:val="002A7CD7"/>
    <w:rsid w:val="002A7F3A"/>
    <w:rsid w:val="002B1555"/>
    <w:rsid w:val="002B1BB8"/>
    <w:rsid w:val="002B31B8"/>
    <w:rsid w:val="002B3236"/>
    <w:rsid w:val="002B3A85"/>
    <w:rsid w:val="002B5B53"/>
    <w:rsid w:val="002B5BF2"/>
    <w:rsid w:val="002B5C57"/>
    <w:rsid w:val="002B7E1F"/>
    <w:rsid w:val="002C29AB"/>
    <w:rsid w:val="002C2E0B"/>
    <w:rsid w:val="002C4893"/>
    <w:rsid w:val="002C5FA8"/>
    <w:rsid w:val="002C6025"/>
    <w:rsid w:val="002C627A"/>
    <w:rsid w:val="002C6F78"/>
    <w:rsid w:val="002C70D5"/>
    <w:rsid w:val="002D03EB"/>
    <w:rsid w:val="002D0F17"/>
    <w:rsid w:val="002D1491"/>
    <w:rsid w:val="002D1716"/>
    <w:rsid w:val="002D2630"/>
    <w:rsid w:val="002D351A"/>
    <w:rsid w:val="002D4E07"/>
    <w:rsid w:val="002D5294"/>
    <w:rsid w:val="002D747B"/>
    <w:rsid w:val="002E11E0"/>
    <w:rsid w:val="002E1805"/>
    <w:rsid w:val="002E1839"/>
    <w:rsid w:val="002E2A5B"/>
    <w:rsid w:val="002E2C09"/>
    <w:rsid w:val="002E2FE3"/>
    <w:rsid w:val="002E3A7E"/>
    <w:rsid w:val="002E44D5"/>
    <w:rsid w:val="002E54F4"/>
    <w:rsid w:val="002E576D"/>
    <w:rsid w:val="002E6AEE"/>
    <w:rsid w:val="002E7452"/>
    <w:rsid w:val="002E769E"/>
    <w:rsid w:val="002E7BF3"/>
    <w:rsid w:val="002E7C8A"/>
    <w:rsid w:val="002E7D8A"/>
    <w:rsid w:val="002E7DAE"/>
    <w:rsid w:val="002F0788"/>
    <w:rsid w:val="002F0D24"/>
    <w:rsid w:val="002F21AA"/>
    <w:rsid w:val="002F2B67"/>
    <w:rsid w:val="002F6A3C"/>
    <w:rsid w:val="002F6B34"/>
    <w:rsid w:val="002F7AA8"/>
    <w:rsid w:val="0030004F"/>
    <w:rsid w:val="00300493"/>
    <w:rsid w:val="00300AFE"/>
    <w:rsid w:val="003014BA"/>
    <w:rsid w:val="00301B4D"/>
    <w:rsid w:val="00301B9E"/>
    <w:rsid w:val="003022EA"/>
    <w:rsid w:val="00303AAE"/>
    <w:rsid w:val="00304C7D"/>
    <w:rsid w:val="0030609A"/>
    <w:rsid w:val="0030649A"/>
    <w:rsid w:val="00306930"/>
    <w:rsid w:val="00306C9F"/>
    <w:rsid w:val="00306FCB"/>
    <w:rsid w:val="00311521"/>
    <w:rsid w:val="0031219D"/>
    <w:rsid w:val="00312FA6"/>
    <w:rsid w:val="00313E1F"/>
    <w:rsid w:val="00313E85"/>
    <w:rsid w:val="003146A2"/>
    <w:rsid w:val="00314BDA"/>
    <w:rsid w:val="00315DF6"/>
    <w:rsid w:val="00316C30"/>
    <w:rsid w:val="003172E0"/>
    <w:rsid w:val="003176F5"/>
    <w:rsid w:val="00320580"/>
    <w:rsid w:val="0032211F"/>
    <w:rsid w:val="00322441"/>
    <w:rsid w:val="00322D12"/>
    <w:rsid w:val="00323311"/>
    <w:rsid w:val="00323535"/>
    <w:rsid w:val="00323A4C"/>
    <w:rsid w:val="00324974"/>
    <w:rsid w:val="00325AD8"/>
    <w:rsid w:val="003335E5"/>
    <w:rsid w:val="00335684"/>
    <w:rsid w:val="00335812"/>
    <w:rsid w:val="00335947"/>
    <w:rsid w:val="0033731D"/>
    <w:rsid w:val="003374B8"/>
    <w:rsid w:val="0034039A"/>
    <w:rsid w:val="003414A7"/>
    <w:rsid w:val="00341720"/>
    <w:rsid w:val="00341F17"/>
    <w:rsid w:val="00342373"/>
    <w:rsid w:val="0034272B"/>
    <w:rsid w:val="00342899"/>
    <w:rsid w:val="0034292B"/>
    <w:rsid w:val="00342B82"/>
    <w:rsid w:val="00344C6D"/>
    <w:rsid w:val="00344F36"/>
    <w:rsid w:val="003454C7"/>
    <w:rsid w:val="0034652D"/>
    <w:rsid w:val="00346559"/>
    <w:rsid w:val="003467ED"/>
    <w:rsid w:val="00347187"/>
    <w:rsid w:val="00347237"/>
    <w:rsid w:val="0035058C"/>
    <w:rsid w:val="003506D2"/>
    <w:rsid w:val="00350C66"/>
    <w:rsid w:val="00352B11"/>
    <w:rsid w:val="00352C28"/>
    <w:rsid w:val="00352CA3"/>
    <w:rsid w:val="0035338E"/>
    <w:rsid w:val="00353763"/>
    <w:rsid w:val="00353B3C"/>
    <w:rsid w:val="003550E2"/>
    <w:rsid w:val="003552F2"/>
    <w:rsid w:val="00355635"/>
    <w:rsid w:val="0035663E"/>
    <w:rsid w:val="00357669"/>
    <w:rsid w:val="0035779F"/>
    <w:rsid w:val="00357CCE"/>
    <w:rsid w:val="0036180A"/>
    <w:rsid w:val="00361A9F"/>
    <w:rsid w:val="00362441"/>
    <w:rsid w:val="00362ED3"/>
    <w:rsid w:val="003631E7"/>
    <w:rsid w:val="003706E5"/>
    <w:rsid w:val="0037099E"/>
    <w:rsid w:val="00370B7F"/>
    <w:rsid w:val="003746F3"/>
    <w:rsid w:val="00374B73"/>
    <w:rsid w:val="0037667F"/>
    <w:rsid w:val="003768F0"/>
    <w:rsid w:val="00377E8A"/>
    <w:rsid w:val="00380566"/>
    <w:rsid w:val="00380D05"/>
    <w:rsid w:val="00381A8F"/>
    <w:rsid w:val="003829DD"/>
    <w:rsid w:val="003830E6"/>
    <w:rsid w:val="0038318C"/>
    <w:rsid w:val="0038326E"/>
    <w:rsid w:val="0038340C"/>
    <w:rsid w:val="0038385C"/>
    <w:rsid w:val="00383AE6"/>
    <w:rsid w:val="00384EFB"/>
    <w:rsid w:val="00385D06"/>
    <w:rsid w:val="003864B2"/>
    <w:rsid w:val="00391442"/>
    <w:rsid w:val="0039194F"/>
    <w:rsid w:val="00391F4E"/>
    <w:rsid w:val="00392E00"/>
    <w:rsid w:val="00392E2D"/>
    <w:rsid w:val="00393868"/>
    <w:rsid w:val="00393987"/>
    <w:rsid w:val="00393F5C"/>
    <w:rsid w:val="00395464"/>
    <w:rsid w:val="00395636"/>
    <w:rsid w:val="00396AE5"/>
    <w:rsid w:val="003A032C"/>
    <w:rsid w:val="003A0693"/>
    <w:rsid w:val="003A06AB"/>
    <w:rsid w:val="003A0AED"/>
    <w:rsid w:val="003A0B08"/>
    <w:rsid w:val="003A1382"/>
    <w:rsid w:val="003A1F88"/>
    <w:rsid w:val="003A2A50"/>
    <w:rsid w:val="003A31E8"/>
    <w:rsid w:val="003A4877"/>
    <w:rsid w:val="003A519E"/>
    <w:rsid w:val="003B0E63"/>
    <w:rsid w:val="003B1C34"/>
    <w:rsid w:val="003B244E"/>
    <w:rsid w:val="003B2DD2"/>
    <w:rsid w:val="003B362D"/>
    <w:rsid w:val="003B478E"/>
    <w:rsid w:val="003B4BFA"/>
    <w:rsid w:val="003B4C01"/>
    <w:rsid w:val="003B4D23"/>
    <w:rsid w:val="003B67C9"/>
    <w:rsid w:val="003B6946"/>
    <w:rsid w:val="003B7026"/>
    <w:rsid w:val="003B7C4B"/>
    <w:rsid w:val="003C19AC"/>
    <w:rsid w:val="003C2713"/>
    <w:rsid w:val="003C292F"/>
    <w:rsid w:val="003C29E4"/>
    <w:rsid w:val="003C2A90"/>
    <w:rsid w:val="003C3002"/>
    <w:rsid w:val="003C3D0E"/>
    <w:rsid w:val="003C3F5E"/>
    <w:rsid w:val="003C42FE"/>
    <w:rsid w:val="003C51A2"/>
    <w:rsid w:val="003C72BD"/>
    <w:rsid w:val="003D0D1C"/>
    <w:rsid w:val="003D2469"/>
    <w:rsid w:val="003D2C25"/>
    <w:rsid w:val="003D2D74"/>
    <w:rsid w:val="003D30DB"/>
    <w:rsid w:val="003D4567"/>
    <w:rsid w:val="003D4C6B"/>
    <w:rsid w:val="003D5B00"/>
    <w:rsid w:val="003D5BC6"/>
    <w:rsid w:val="003D5C9A"/>
    <w:rsid w:val="003D614B"/>
    <w:rsid w:val="003D6241"/>
    <w:rsid w:val="003D65E3"/>
    <w:rsid w:val="003D79A9"/>
    <w:rsid w:val="003D7C54"/>
    <w:rsid w:val="003E129F"/>
    <w:rsid w:val="003E13D0"/>
    <w:rsid w:val="003E180F"/>
    <w:rsid w:val="003E265B"/>
    <w:rsid w:val="003E2E9B"/>
    <w:rsid w:val="003E3B15"/>
    <w:rsid w:val="003E479B"/>
    <w:rsid w:val="003E514C"/>
    <w:rsid w:val="003E6280"/>
    <w:rsid w:val="003E7999"/>
    <w:rsid w:val="003F1084"/>
    <w:rsid w:val="003F124B"/>
    <w:rsid w:val="003F18D3"/>
    <w:rsid w:val="003F18F3"/>
    <w:rsid w:val="003F2D95"/>
    <w:rsid w:val="003F3DF7"/>
    <w:rsid w:val="003F489D"/>
    <w:rsid w:val="003F4C11"/>
    <w:rsid w:val="003F77AD"/>
    <w:rsid w:val="00401758"/>
    <w:rsid w:val="00402BA9"/>
    <w:rsid w:val="004035B4"/>
    <w:rsid w:val="00404135"/>
    <w:rsid w:val="0040464D"/>
    <w:rsid w:val="00405642"/>
    <w:rsid w:val="0040595E"/>
    <w:rsid w:val="004066AC"/>
    <w:rsid w:val="00406A26"/>
    <w:rsid w:val="00407D31"/>
    <w:rsid w:val="0041005F"/>
    <w:rsid w:val="0041018F"/>
    <w:rsid w:val="00410640"/>
    <w:rsid w:val="00410DEE"/>
    <w:rsid w:val="00413FBC"/>
    <w:rsid w:val="00414632"/>
    <w:rsid w:val="00415852"/>
    <w:rsid w:val="00415937"/>
    <w:rsid w:val="00415E9A"/>
    <w:rsid w:val="00417792"/>
    <w:rsid w:val="00417B3E"/>
    <w:rsid w:val="00417C48"/>
    <w:rsid w:val="00420271"/>
    <w:rsid w:val="00420B95"/>
    <w:rsid w:val="00423832"/>
    <w:rsid w:val="00423B07"/>
    <w:rsid w:val="00424AA5"/>
    <w:rsid w:val="00424BC2"/>
    <w:rsid w:val="00425D05"/>
    <w:rsid w:val="00426158"/>
    <w:rsid w:val="00426D11"/>
    <w:rsid w:val="004274CD"/>
    <w:rsid w:val="0043011F"/>
    <w:rsid w:val="0043021C"/>
    <w:rsid w:val="0043093C"/>
    <w:rsid w:val="0043130F"/>
    <w:rsid w:val="00431C32"/>
    <w:rsid w:val="00433BD9"/>
    <w:rsid w:val="00436465"/>
    <w:rsid w:val="004367FF"/>
    <w:rsid w:val="004415EC"/>
    <w:rsid w:val="0044172D"/>
    <w:rsid w:val="004424B9"/>
    <w:rsid w:val="00442AA6"/>
    <w:rsid w:val="00442F94"/>
    <w:rsid w:val="00444240"/>
    <w:rsid w:val="004449D0"/>
    <w:rsid w:val="00450467"/>
    <w:rsid w:val="004510D2"/>
    <w:rsid w:val="00451BFA"/>
    <w:rsid w:val="00451CCE"/>
    <w:rsid w:val="00451FA4"/>
    <w:rsid w:val="004538C6"/>
    <w:rsid w:val="00453B7E"/>
    <w:rsid w:val="00454C66"/>
    <w:rsid w:val="00454FD3"/>
    <w:rsid w:val="0045600E"/>
    <w:rsid w:val="00457703"/>
    <w:rsid w:val="00461D61"/>
    <w:rsid w:val="00462108"/>
    <w:rsid w:val="004633B8"/>
    <w:rsid w:val="0046363B"/>
    <w:rsid w:val="00464507"/>
    <w:rsid w:val="00464EB9"/>
    <w:rsid w:val="0046552A"/>
    <w:rsid w:val="00465BED"/>
    <w:rsid w:val="0046648B"/>
    <w:rsid w:val="00466506"/>
    <w:rsid w:val="004667BF"/>
    <w:rsid w:val="00467D8F"/>
    <w:rsid w:val="004703F4"/>
    <w:rsid w:val="00471238"/>
    <w:rsid w:val="004713FE"/>
    <w:rsid w:val="0047180B"/>
    <w:rsid w:val="00471C60"/>
    <w:rsid w:val="0047303D"/>
    <w:rsid w:val="00473691"/>
    <w:rsid w:val="00473E8F"/>
    <w:rsid w:val="004742FC"/>
    <w:rsid w:val="00474AE8"/>
    <w:rsid w:val="00474FD1"/>
    <w:rsid w:val="00475952"/>
    <w:rsid w:val="00480B76"/>
    <w:rsid w:val="004825D0"/>
    <w:rsid w:val="00483198"/>
    <w:rsid w:val="004836D9"/>
    <w:rsid w:val="004839F2"/>
    <w:rsid w:val="00484323"/>
    <w:rsid w:val="00485000"/>
    <w:rsid w:val="0048649D"/>
    <w:rsid w:val="004909F6"/>
    <w:rsid w:val="00490D79"/>
    <w:rsid w:val="00490D9E"/>
    <w:rsid w:val="00492E1B"/>
    <w:rsid w:val="00494196"/>
    <w:rsid w:val="004943BF"/>
    <w:rsid w:val="0049585F"/>
    <w:rsid w:val="004964A7"/>
    <w:rsid w:val="00496888"/>
    <w:rsid w:val="004977C6"/>
    <w:rsid w:val="00497B8B"/>
    <w:rsid w:val="004A016F"/>
    <w:rsid w:val="004A068F"/>
    <w:rsid w:val="004A1BFD"/>
    <w:rsid w:val="004A27B5"/>
    <w:rsid w:val="004A3442"/>
    <w:rsid w:val="004A4714"/>
    <w:rsid w:val="004A4EC7"/>
    <w:rsid w:val="004A5757"/>
    <w:rsid w:val="004A58A3"/>
    <w:rsid w:val="004A59C7"/>
    <w:rsid w:val="004A7AA6"/>
    <w:rsid w:val="004B025B"/>
    <w:rsid w:val="004B0661"/>
    <w:rsid w:val="004B130F"/>
    <w:rsid w:val="004B15AE"/>
    <w:rsid w:val="004B265E"/>
    <w:rsid w:val="004B26E6"/>
    <w:rsid w:val="004B3F45"/>
    <w:rsid w:val="004B4051"/>
    <w:rsid w:val="004B4A8D"/>
    <w:rsid w:val="004B4F0C"/>
    <w:rsid w:val="004B50D1"/>
    <w:rsid w:val="004B5AC7"/>
    <w:rsid w:val="004B66E4"/>
    <w:rsid w:val="004B701E"/>
    <w:rsid w:val="004C207F"/>
    <w:rsid w:val="004C2BA1"/>
    <w:rsid w:val="004C34C9"/>
    <w:rsid w:val="004C422F"/>
    <w:rsid w:val="004C4A2B"/>
    <w:rsid w:val="004C516C"/>
    <w:rsid w:val="004C5DFF"/>
    <w:rsid w:val="004C5EAF"/>
    <w:rsid w:val="004D0116"/>
    <w:rsid w:val="004D17C0"/>
    <w:rsid w:val="004D186D"/>
    <w:rsid w:val="004D1B86"/>
    <w:rsid w:val="004D1C8E"/>
    <w:rsid w:val="004D270E"/>
    <w:rsid w:val="004D45DE"/>
    <w:rsid w:val="004D5281"/>
    <w:rsid w:val="004D541C"/>
    <w:rsid w:val="004D723D"/>
    <w:rsid w:val="004E11A2"/>
    <w:rsid w:val="004E4026"/>
    <w:rsid w:val="004E51BA"/>
    <w:rsid w:val="004E6B6A"/>
    <w:rsid w:val="004E77E3"/>
    <w:rsid w:val="004F1113"/>
    <w:rsid w:val="004F17A0"/>
    <w:rsid w:val="004F1B2A"/>
    <w:rsid w:val="004F241B"/>
    <w:rsid w:val="004F2FB7"/>
    <w:rsid w:val="004F349E"/>
    <w:rsid w:val="004F35A9"/>
    <w:rsid w:val="004F3706"/>
    <w:rsid w:val="004F42D2"/>
    <w:rsid w:val="004F4A1C"/>
    <w:rsid w:val="004F5848"/>
    <w:rsid w:val="004F6B84"/>
    <w:rsid w:val="004F6C8D"/>
    <w:rsid w:val="004F704E"/>
    <w:rsid w:val="004F7DE3"/>
    <w:rsid w:val="004F7F8A"/>
    <w:rsid w:val="0050041C"/>
    <w:rsid w:val="00500758"/>
    <w:rsid w:val="00500E74"/>
    <w:rsid w:val="00501944"/>
    <w:rsid w:val="00504DB2"/>
    <w:rsid w:val="00506E0F"/>
    <w:rsid w:val="0051081F"/>
    <w:rsid w:val="00511A6D"/>
    <w:rsid w:val="00511ABA"/>
    <w:rsid w:val="00512D3D"/>
    <w:rsid w:val="00513667"/>
    <w:rsid w:val="00513A14"/>
    <w:rsid w:val="00513C89"/>
    <w:rsid w:val="00513FF8"/>
    <w:rsid w:val="00514555"/>
    <w:rsid w:val="005174A8"/>
    <w:rsid w:val="00517980"/>
    <w:rsid w:val="00522D2A"/>
    <w:rsid w:val="00522FBE"/>
    <w:rsid w:val="0052300A"/>
    <w:rsid w:val="0052331D"/>
    <w:rsid w:val="00523A13"/>
    <w:rsid w:val="00523BAF"/>
    <w:rsid w:val="00525467"/>
    <w:rsid w:val="005268FC"/>
    <w:rsid w:val="005300BF"/>
    <w:rsid w:val="00530230"/>
    <w:rsid w:val="005314A3"/>
    <w:rsid w:val="0053205E"/>
    <w:rsid w:val="00533094"/>
    <w:rsid w:val="005334EC"/>
    <w:rsid w:val="00534427"/>
    <w:rsid w:val="005344DD"/>
    <w:rsid w:val="005356B5"/>
    <w:rsid w:val="0053640C"/>
    <w:rsid w:val="00536662"/>
    <w:rsid w:val="00536BF6"/>
    <w:rsid w:val="00537F96"/>
    <w:rsid w:val="005407ED"/>
    <w:rsid w:val="00540ED8"/>
    <w:rsid w:val="005414EF"/>
    <w:rsid w:val="00541566"/>
    <w:rsid w:val="00542A95"/>
    <w:rsid w:val="00543032"/>
    <w:rsid w:val="00543181"/>
    <w:rsid w:val="00543D89"/>
    <w:rsid w:val="0054412A"/>
    <w:rsid w:val="005448F5"/>
    <w:rsid w:val="00544ED3"/>
    <w:rsid w:val="00545781"/>
    <w:rsid w:val="00546716"/>
    <w:rsid w:val="00546BAD"/>
    <w:rsid w:val="00547973"/>
    <w:rsid w:val="0054799F"/>
    <w:rsid w:val="00550A74"/>
    <w:rsid w:val="00551885"/>
    <w:rsid w:val="005520B7"/>
    <w:rsid w:val="00552BA5"/>
    <w:rsid w:val="00553F32"/>
    <w:rsid w:val="00554FB1"/>
    <w:rsid w:val="00555178"/>
    <w:rsid w:val="00557416"/>
    <w:rsid w:val="00560A9C"/>
    <w:rsid w:val="00560ED6"/>
    <w:rsid w:val="00560F32"/>
    <w:rsid w:val="005616A4"/>
    <w:rsid w:val="00563E94"/>
    <w:rsid w:val="0056410B"/>
    <w:rsid w:val="00565FFE"/>
    <w:rsid w:val="0056638D"/>
    <w:rsid w:val="005668E6"/>
    <w:rsid w:val="00566A1F"/>
    <w:rsid w:val="00566B27"/>
    <w:rsid w:val="00571525"/>
    <w:rsid w:val="005731EA"/>
    <w:rsid w:val="00575622"/>
    <w:rsid w:val="005756E1"/>
    <w:rsid w:val="00575762"/>
    <w:rsid w:val="0057637A"/>
    <w:rsid w:val="0057675A"/>
    <w:rsid w:val="00576EA9"/>
    <w:rsid w:val="00580912"/>
    <w:rsid w:val="00580CA8"/>
    <w:rsid w:val="00580EAB"/>
    <w:rsid w:val="005810C3"/>
    <w:rsid w:val="005825E5"/>
    <w:rsid w:val="00582BFF"/>
    <w:rsid w:val="0058322D"/>
    <w:rsid w:val="005834B4"/>
    <w:rsid w:val="00583CE7"/>
    <w:rsid w:val="00585A09"/>
    <w:rsid w:val="00585A49"/>
    <w:rsid w:val="00585F2E"/>
    <w:rsid w:val="0058709C"/>
    <w:rsid w:val="005900DF"/>
    <w:rsid w:val="0059026A"/>
    <w:rsid w:val="00591379"/>
    <w:rsid w:val="00594B3B"/>
    <w:rsid w:val="005952FF"/>
    <w:rsid w:val="00595A5F"/>
    <w:rsid w:val="00595DEE"/>
    <w:rsid w:val="005965E3"/>
    <w:rsid w:val="00596A10"/>
    <w:rsid w:val="00596B1B"/>
    <w:rsid w:val="005A0264"/>
    <w:rsid w:val="005A0E7D"/>
    <w:rsid w:val="005A18DC"/>
    <w:rsid w:val="005A18EA"/>
    <w:rsid w:val="005A198B"/>
    <w:rsid w:val="005A3EC6"/>
    <w:rsid w:val="005A5834"/>
    <w:rsid w:val="005A6F6B"/>
    <w:rsid w:val="005A71E4"/>
    <w:rsid w:val="005A75CC"/>
    <w:rsid w:val="005B13BA"/>
    <w:rsid w:val="005B184A"/>
    <w:rsid w:val="005B25CB"/>
    <w:rsid w:val="005B2CCD"/>
    <w:rsid w:val="005B3292"/>
    <w:rsid w:val="005B3E8D"/>
    <w:rsid w:val="005B462B"/>
    <w:rsid w:val="005C19E1"/>
    <w:rsid w:val="005C318D"/>
    <w:rsid w:val="005C4A65"/>
    <w:rsid w:val="005C5A6C"/>
    <w:rsid w:val="005C5BB2"/>
    <w:rsid w:val="005C765D"/>
    <w:rsid w:val="005C7C75"/>
    <w:rsid w:val="005D1D17"/>
    <w:rsid w:val="005D33BF"/>
    <w:rsid w:val="005D33D6"/>
    <w:rsid w:val="005D4841"/>
    <w:rsid w:val="005D4FE2"/>
    <w:rsid w:val="005D59D0"/>
    <w:rsid w:val="005D62B0"/>
    <w:rsid w:val="005D6737"/>
    <w:rsid w:val="005D7583"/>
    <w:rsid w:val="005E1929"/>
    <w:rsid w:val="005E2279"/>
    <w:rsid w:val="005E29D1"/>
    <w:rsid w:val="005E3389"/>
    <w:rsid w:val="005E5127"/>
    <w:rsid w:val="005E6F4D"/>
    <w:rsid w:val="005E7BAE"/>
    <w:rsid w:val="005F066D"/>
    <w:rsid w:val="005F1143"/>
    <w:rsid w:val="005F13BA"/>
    <w:rsid w:val="005F2B20"/>
    <w:rsid w:val="005F31E2"/>
    <w:rsid w:val="005F3423"/>
    <w:rsid w:val="005F3D3A"/>
    <w:rsid w:val="005F4C15"/>
    <w:rsid w:val="005F66D7"/>
    <w:rsid w:val="005F6D26"/>
    <w:rsid w:val="005F7D1B"/>
    <w:rsid w:val="00600BD2"/>
    <w:rsid w:val="00601451"/>
    <w:rsid w:val="00602CF4"/>
    <w:rsid w:val="00602CFE"/>
    <w:rsid w:val="00603525"/>
    <w:rsid w:val="00604DCA"/>
    <w:rsid w:val="00605553"/>
    <w:rsid w:val="00605855"/>
    <w:rsid w:val="006058B0"/>
    <w:rsid w:val="006066A9"/>
    <w:rsid w:val="00607532"/>
    <w:rsid w:val="00610876"/>
    <w:rsid w:val="00612506"/>
    <w:rsid w:val="00612615"/>
    <w:rsid w:val="006126A6"/>
    <w:rsid w:val="00612CB7"/>
    <w:rsid w:val="00612F37"/>
    <w:rsid w:val="00614019"/>
    <w:rsid w:val="0061444A"/>
    <w:rsid w:val="00615C5E"/>
    <w:rsid w:val="006164B5"/>
    <w:rsid w:val="00616DAC"/>
    <w:rsid w:val="006170A7"/>
    <w:rsid w:val="00620186"/>
    <w:rsid w:val="006211D8"/>
    <w:rsid w:val="006213BD"/>
    <w:rsid w:val="0062282E"/>
    <w:rsid w:val="00624C3D"/>
    <w:rsid w:val="006255F5"/>
    <w:rsid w:val="00625865"/>
    <w:rsid w:val="0062613E"/>
    <w:rsid w:val="006310CD"/>
    <w:rsid w:val="00631275"/>
    <w:rsid w:val="0063202B"/>
    <w:rsid w:val="006324F8"/>
    <w:rsid w:val="0063383B"/>
    <w:rsid w:val="00633F59"/>
    <w:rsid w:val="00634376"/>
    <w:rsid w:val="006352C9"/>
    <w:rsid w:val="006360B3"/>
    <w:rsid w:val="006400D0"/>
    <w:rsid w:val="00640FF2"/>
    <w:rsid w:val="006412C0"/>
    <w:rsid w:val="00641BB2"/>
    <w:rsid w:val="00641D8A"/>
    <w:rsid w:val="006420F0"/>
    <w:rsid w:val="00643419"/>
    <w:rsid w:val="006439E6"/>
    <w:rsid w:val="00643E6B"/>
    <w:rsid w:val="00644AAE"/>
    <w:rsid w:val="00645FFC"/>
    <w:rsid w:val="00646CD0"/>
    <w:rsid w:val="00646D11"/>
    <w:rsid w:val="0065021A"/>
    <w:rsid w:val="006502A2"/>
    <w:rsid w:val="00651030"/>
    <w:rsid w:val="006525B0"/>
    <w:rsid w:val="00652B1C"/>
    <w:rsid w:val="00653195"/>
    <w:rsid w:val="006532FE"/>
    <w:rsid w:val="00653D40"/>
    <w:rsid w:val="0065416F"/>
    <w:rsid w:val="0065451B"/>
    <w:rsid w:val="00654871"/>
    <w:rsid w:val="00654C0E"/>
    <w:rsid w:val="00655239"/>
    <w:rsid w:val="00655572"/>
    <w:rsid w:val="00656954"/>
    <w:rsid w:val="00661B34"/>
    <w:rsid w:val="00662730"/>
    <w:rsid w:val="006627D5"/>
    <w:rsid w:val="006627EF"/>
    <w:rsid w:val="00662939"/>
    <w:rsid w:val="006637A6"/>
    <w:rsid w:val="006648AE"/>
    <w:rsid w:val="00670EB6"/>
    <w:rsid w:val="00672024"/>
    <w:rsid w:val="0067287F"/>
    <w:rsid w:val="00672ABD"/>
    <w:rsid w:val="00672C23"/>
    <w:rsid w:val="00673881"/>
    <w:rsid w:val="006745F4"/>
    <w:rsid w:val="0067645E"/>
    <w:rsid w:val="006766F1"/>
    <w:rsid w:val="00676D57"/>
    <w:rsid w:val="006803A8"/>
    <w:rsid w:val="00681864"/>
    <w:rsid w:val="006818EA"/>
    <w:rsid w:val="0068402F"/>
    <w:rsid w:val="00685225"/>
    <w:rsid w:val="006854CC"/>
    <w:rsid w:val="00685CA1"/>
    <w:rsid w:val="00685E26"/>
    <w:rsid w:val="006901B3"/>
    <w:rsid w:val="00690475"/>
    <w:rsid w:val="006905D8"/>
    <w:rsid w:val="00693EEF"/>
    <w:rsid w:val="00694417"/>
    <w:rsid w:val="006956A2"/>
    <w:rsid w:val="00696736"/>
    <w:rsid w:val="00696E44"/>
    <w:rsid w:val="00697E88"/>
    <w:rsid w:val="006A006C"/>
    <w:rsid w:val="006A0126"/>
    <w:rsid w:val="006A0EE3"/>
    <w:rsid w:val="006A37AE"/>
    <w:rsid w:val="006A5BCF"/>
    <w:rsid w:val="006A6402"/>
    <w:rsid w:val="006A6EA6"/>
    <w:rsid w:val="006A7FCD"/>
    <w:rsid w:val="006B0D3B"/>
    <w:rsid w:val="006B1A84"/>
    <w:rsid w:val="006B2CF9"/>
    <w:rsid w:val="006B390A"/>
    <w:rsid w:val="006B3A5B"/>
    <w:rsid w:val="006B491D"/>
    <w:rsid w:val="006B4E48"/>
    <w:rsid w:val="006B574E"/>
    <w:rsid w:val="006B59E6"/>
    <w:rsid w:val="006B63A5"/>
    <w:rsid w:val="006B68F0"/>
    <w:rsid w:val="006B7576"/>
    <w:rsid w:val="006C0015"/>
    <w:rsid w:val="006C098F"/>
    <w:rsid w:val="006C2C11"/>
    <w:rsid w:val="006C2C7C"/>
    <w:rsid w:val="006C2E51"/>
    <w:rsid w:val="006C439B"/>
    <w:rsid w:val="006C516F"/>
    <w:rsid w:val="006C67F8"/>
    <w:rsid w:val="006D16A2"/>
    <w:rsid w:val="006D4701"/>
    <w:rsid w:val="006D4CBF"/>
    <w:rsid w:val="006D4FA6"/>
    <w:rsid w:val="006D5422"/>
    <w:rsid w:val="006D764F"/>
    <w:rsid w:val="006D7DBC"/>
    <w:rsid w:val="006E0C25"/>
    <w:rsid w:val="006E0C39"/>
    <w:rsid w:val="006E0D94"/>
    <w:rsid w:val="006E2F7E"/>
    <w:rsid w:val="006E3AFB"/>
    <w:rsid w:val="006E454E"/>
    <w:rsid w:val="006E4C18"/>
    <w:rsid w:val="006E52F9"/>
    <w:rsid w:val="006E669A"/>
    <w:rsid w:val="006E6BE1"/>
    <w:rsid w:val="006E7CA3"/>
    <w:rsid w:val="006F00F6"/>
    <w:rsid w:val="006F2B7F"/>
    <w:rsid w:val="006F3362"/>
    <w:rsid w:val="006F3FC1"/>
    <w:rsid w:val="006F4072"/>
    <w:rsid w:val="006F42FB"/>
    <w:rsid w:val="006F729C"/>
    <w:rsid w:val="006F7603"/>
    <w:rsid w:val="007000ED"/>
    <w:rsid w:val="007003AB"/>
    <w:rsid w:val="00700866"/>
    <w:rsid w:val="0070126D"/>
    <w:rsid w:val="0070290F"/>
    <w:rsid w:val="00704451"/>
    <w:rsid w:val="00704C9E"/>
    <w:rsid w:val="0070590A"/>
    <w:rsid w:val="00707F52"/>
    <w:rsid w:val="00710D4A"/>
    <w:rsid w:val="0071237B"/>
    <w:rsid w:val="0071306A"/>
    <w:rsid w:val="007144F8"/>
    <w:rsid w:val="00714500"/>
    <w:rsid w:val="0071508A"/>
    <w:rsid w:val="00715396"/>
    <w:rsid w:val="00715776"/>
    <w:rsid w:val="00716A6C"/>
    <w:rsid w:val="00716E96"/>
    <w:rsid w:val="007177E1"/>
    <w:rsid w:val="00717F2B"/>
    <w:rsid w:val="00720003"/>
    <w:rsid w:val="0072253E"/>
    <w:rsid w:val="00722919"/>
    <w:rsid w:val="00722B01"/>
    <w:rsid w:val="00725B76"/>
    <w:rsid w:val="00727170"/>
    <w:rsid w:val="00730088"/>
    <w:rsid w:val="00731460"/>
    <w:rsid w:val="0073165E"/>
    <w:rsid w:val="007324F3"/>
    <w:rsid w:val="0073372C"/>
    <w:rsid w:val="0073434F"/>
    <w:rsid w:val="00734874"/>
    <w:rsid w:val="00734D16"/>
    <w:rsid w:val="007352E3"/>
    <w:rsid w:val="00735669"/>
    <w:rsid w:val="00735ACC"/>
    <w:rsid w:val="00735CC4"/>
    <w:rsid w:val="007361E5"/>
    <w:rsid w:val="00736B28"/>
    <w:rsid w:val="0073703B"/>
    <w:rsid w:val="00737A6D"/>
    <w:rsid w:val="00740AE0"/>
    <w:rsid w:val="00741A22"/>
    <w:rsid w:val="0074271F"/>
    <w:rsid w:val="00742F0D"/>
    <w:rsid w:val="0074312C"/>
    <w:rsid w:val="0074325D"/>
    <w:rsid w:val="0074415A"/>
    <w:rsid w:val="00745758"/>
    <w:rsid w:val="00746603"/>
    <w:rsid w:val="00747D92"/>
    <w:rsid w:val="00750C83"/>
    <w:rsid w:val="00750D70"/>
    <w:rsid w:val="00751890"/>
    <w:rsid w:val="00752131"/>
    <w:rsid w:val="00752E09"/>
    <w:rsid w:val="00752E44"/>
    <w:rsid w:val="007540EE"/>
    <w:rsid w:val="00754203"/>
    <w:rsid w:val="00754786"/>
    <w:rsid w:val="00754DB2"/>
    <w:rsid w:val="00755D47"/>
    <w:rsid w:val="0075609B"/>
    <w:rsid w:val="0075639B"/>
    <w:rsid w:val="0075686E"/>
    <w:rsid w:val="00756F47"/>
    <w:rsid w:val="00757010"/>
    <w:rsid w:val="007577DA"/>
    <w:rsid w:val="007579EA"/>
    <w:rsid w:val="00760461"/>
    <w:rsid w:val="007604DB"/>
    <w:rsid w:val="007609B6"/>
    <w:rsid w:val="00760BCD"/>
    <w:rsid w:val="007611A3"/>
    <w:rsid w:val="0076223E"/>
    <w:rsid w:val="0076232A"/>
    <w:rsid w:val="00762B67"/>
    <w:rsid w:val="0076334F"/>
    <w:rsid w:val="007640F8"/>
    <w:rsid w:val="00764B96"/>
    <w:rsid w:val="00765369"/>
    <w:rsid w:val="00766355"/>
    <w:rsid w:val="0076677F"/>
    <w:rsid w:val="00767367"/>
    <w:rsid w:val="0077020C"/>
    <w:rsid w:val="00770ED3"/>
    <w:rsid w:val="0077131B"/>
    <w:rsid w:val="00771A08"/>
    <w:rsid w:val="007730E5"/>
    <w:rsid w:val="0077467D"/>
    <w:rsid w:val="007746C0"/>
    <w:rsid w:val="00774995"/>
    <w:rsid w:val="00776A5A"/>
    <w:rsid w:val="00776FEE"/>
    <w:rsid w:val="00780547"/>
    <w:rsid w:val="00780B56"/>
    <w:rsid w:val="0078103C"/>
    <w:rsid w:val="0078152C"/>
    <w:rsid w:val="00781B45"/>
    <w:rsid w:val="00781DF5"/>
    <w:rsid w:val="00782BEB"/>
    <w:rsid w:val="0078532A"/>
    <w:rsid w:val="00786C0E"/>
    <w:rsid w:val="00786DAE"/>
    <w:rsid w:val="0078718E"/>
    <w:rsid w:val="00787231"/>
    <w:rsid w:val="007872CC"/>
    <w:rsid w:val="00787450"/>
    <w:rsid w:val="0078783C"/>
    <w:rsid w:val="0079052F"/>
    <w:rsid w:val="007907A3"/>
    <w:rsid w:val="007915C1"/>
    <w:rsid w:val="00793F4F"/>
    <w:rsid w:val="007963D9"/>
    <w:rsid w:val="007A0105"/>
    <w:rsid w:val="007A03A6"/>
    <w:rsid w:val="007A044B"/>
    <w:rsid w:val="007A0A14"/>
    <w:rsid w:val="007A209D"/>
    <w:rsid w:val="007A2EA0"/>
    <w:rsid w:val="007A561B"/>
    <w:rsid w:val="007A568D"/>
    <w:rsid w:val="007A5A5C"/>
    <w:rsid w:val="007A6A6E"/>
    <w:rsid w:val="007A6C3C"/>
    <w:rsid w:val="007B23A3"/>
    <w:rsid w:val="007B2511"/>
    <w:rsid w:val="007B4A81"/>
    <w:rsid w:val="007B4D58"/>
    <w:rsid w:val="007B5008"/>
    <w:rsid w:val="007B54A7"/>
    <w:rsid w:val="007B56DF"/>
    <w:rsid w:val="007B5F3F"/>
    <w:rsid w:val="007B65EE"/>
    <w:rsid w:val="007B6B18"/>
    <w:rsid w:val="007B7253"/>
    <w:rsid w:val="007B76B3"/>
    <w:rsid w:val="007B7D09"/>
    <w:rsid w:val="007C028C"/>
    <w:rsid w:val="007C123C"/>
    <w:rsid w:val="007C1577"/>
    <w:rsid w:val="007C1A13"/>
    <w:rsid w:val="007C1F6D"/>
    <w:rsid w:val="007C2966"/>
    <w:rsid w:val="007C2BE6"/>
    <w:rsid w:val="007C2F48"/>
    <w:rsid w:val="007C35C7"/>
    <w:rsid w:val="007C3B69"/>
    <w:rsid w:val="007C4D01"/>
    <w:rsid w:val="007C5387"/>
    <w:rsid w:val="007C5469"/>
    <w:rsid w:val="007C553F"/>
    <w:rsid w:val="007C5F20"/>
    <w:rsid w:val="007C60FF"/>
    <w:rsid w:val="007D0D5A"/>
    <w:rsid w:val="007D134E"/>
    <w:rsid w:val="007D1451"/>
    <w:rsid w:val="007D15DC"/>
    <w:rsid w:val="007D1C83"/>
    <w:rsid w:val="007D2437"/>
    <w:rsid w:val="007D305F"/>
    <w:rsid w:val="007D4B53"/>
    <w:rsid w:val="007D5891"/>
    <w:rsid w:val="007D5E74"/>
    <w:rsid w:val="007D7BA4"/>
    <w:rsid w:val="007E029D"/>
    <w:rsid w:val="007E1165"/>
    <w:rsid w:val="007E1283"/>
    <w:rsid w:val="007E2031"/>
    <w:rsid w:val="007E34F8"/>
    <w:rsid w:val="007E65AD"/>
    <w:rsid w:val="007F091E"/>
    <w:rsid w:val="007F17BB"/>
    <w:rsid w:val="007F1F72"/>
    <w:rsid w:val="007F1FD0"/>
    <w:rsid w:val="007F2C60"/>
    <w:rsid w:val="007F3C72"/>
    <w:rsid w:val="007F57F7"/>
    <w:rsid w:val="007F5C50"/>
    <w:rsid w:val="007F69D4"/>
    <w:rsid w:val="007F72D5"/>
    <w:rsid w:val="007F72F4"/>
    <w:rsid w:val="007F79B3"/>
    <w:rsid w:val="008018B1"/>
    <w:rsid w:val="00801954"/>
    <w:rsid w:val="008026AD"/>
    <w:rsid w:val="008028F0"/>
    <w:rsid w:val="00802B5D"/>
    <w:rsid w:val="00802B9F"/>
    <w:rsid w:val="00803CE6"/>
    <w:rsid w:val="008042D6"/>
    <w:rsid w:val="008059EA"/>
    <w:rsid w:val="008077FC"/>
    <w:rsid w:val="00810740"/>
    <w:rsid w:val="00810770"/>
    <w:rsid w:val="008117DB"/>
    <w:rsid w:val="00811C89"/>
    <w:rsid w:val="00811D7E"/>
    <w:rsid w:val="008120DB"/>
    <w:rsid w:val="00812758"/>
    <w:rsid w:val="0081311B"/>
    <w:rsid w:val="008132D6"/>
    <w:rsid w:val="008213A8"/>
    <w:rsid w:val="00822692"/>
    <w:rsid w:val="00822B81"/>
    <w:rsid w:val="008234C0"/>
    <w:rsid w:val="00823FF6"/>
    <w:rsid w:val="00825CCA"/>
    <w:rsid w:val="00825FD2"/>
    <w:rsid w:val="00826F2D"/>
    <w:rsid w:val="0082787A"/>
    <w:rsid w:val="008279DF"/>
    <w:rsid w:val="00830617"/>
    <w:rsid w:val="00832514"/>
    <w:rsid w:val="00832765"/>
    <w:rsid w:val="00833337"/>
    <w:rsid w:val="00835D93"/>
    <w:rsid w:val="00836680"/>
    <w:rsid w:val="00837AA7"/>
    <w:rsid w:val="00840546"/>
    <w:rsid w:val="008411EC"/>
    <w:rsid w:val="00842A57"/>
    <w:rsid w:val="008432AF"/>
    <w:rsid w:val="00844BFF"/>
    <w:rsid w:val="008455ED"/>
    <w:rsid w:val="00845A0C"/>
    <w:rsid w:val="00845DF2"/>
    <w:rsid w:val="00845F1B"/>
    <w:rsid w:val="00846B60"/>
    <w:rsid w:val="00846ED7"/>
    <w:rsid w:val="00847C8E"/>
    <w:rsid w:val="00850524"/>
    <w:rsid w:val="00850F7E"/>
    <w:rsid w:val="00851A7B"/>
    <w:rsid w:val="00851DC1"/>
    <w:rsid w:val="008535C0"/>
    <w:rsid w:val="008541CD"/>
    <w:rsid w:val="00854395"/>
    <w:rsid w:val="00854CB1"/>
    <w:rsid w:val="00855780"/>
    <w:rsid w:val="00857455"/>
    <w:rsid w:val="00860314"/>
    <w:rsid w:val="00860514"/>
    <w:rsid w:val="00860DAF"/>
    <w:rsid w:val="00860F34"/>
    <w:rsid w:val="00863303"/>
    <w:rsid w:val="008634DA"/>
    <w:rsid w:val="00863BB8"/>
    <w:rsid w:val="00863EB7"/>
    <w:rsid w:val="00864977"/>
    <w:rsid w:val="00865399"/>
    <w:rsid w:val="00865694"/>
    <w:rsid w:val="00866441"/>
    <w:rsid w:val="00866C8D"/>
    <w:rsid w:val="008672BC"/>
    <w:rsid w:val="0086745D"/>
    <w:rsid w:val="0087042B"/>
    <w:rsid w:val="00871A33"/>
    <w:rsid w:val="00875CA3"/>
    <w:rsid w:val="00880133"/>
    <w:rsid w:val="00880C70"/>
    <w:rsid w:val="00881846"/>
    <w:rsid w:val="00881A44"/>
    <w:rsid w:val="0088216A"/>
    <w:rsid w:val="008823E8"/>
    <w:rsid w:val="008825C0"/>
    <w:rsid w:val="00882E97"/>
    <w:rsid w:val="0088303A"/>
    <w:rsid w:val="008853AE"/>
    <w:rsid w:val="008860C4"/>
    <w:rsid w:val="0088660D"/>
    <w:rsid w:val="00891A25"/>
    <w:rsid w:val="008935EB"/>
    <w:rsid w:val="0089381A"/>
    <w:rsid w:val="00893A06"/>
    <w:rsid w:val="0089459E"/>
    <w:rsid w:val="00895A87"/>
    <w:rsid w:val="008973F8"/>
    <w:rsid w:val="0089778A"/>
    <w:rsid w:val="0089783B"/>
    <w:rsid w:val="008A05BC"/>
    <w:rsid w:val="008A1099"/>
    <w:rsid w:val="008A151F"/>
    <w:rsid w:val="008A17F2"/>
    <w:rsid w:val="008A1D32"/>
    <w:rsid w:val="008A1D83"/>
    <w:rsid w:val="008A469C"/>
    <w:rsid w:val="008A4DA2"/>
    <w:rsid w:val="008A796D"/>
    <w:rsid w:val="008A7E9B"/>
    <w:rsid w:val="008B2297"/>
    <w:rsid w:val="008B22C6"/>
    <w:rsid w:val="008B31D8"/>
    <w:rsid w:val="008B3A12"/>
    <w:rsid w:val="008B4ADF"/>
    <w:rsid w:val="008B573F"/>
    <w:rsid w:val="008B59B1"/>
    <w:rsid w:val="008B63B1"/>
    <w:rsid w:val="008B7F1D"/>
    <w:rsid w:val="008C0D10"/>
    <w:rsid w:val="008C192F"/>
    <w:rsid w:val="008C336A"/>
    <w:rsid w:val="008C419D"/>
    <w:rsid w:val="008C5F74"/>
    <w:rsid w:val="008C65A7"/>
    <w:rsid w:val="008C67A8"/>
    <w:rsid w:val="008C6AE2"/>
    <w:rsid w:val="008C776B"/>
    <w:rsid w:val="008C78DD"/>
    <w:rsid w:val="008D1C66"/>
    <w:rsid w:val="008D3EC0"/>
    <w:rsid w:val="008D42C8"/>
    <w:rsid w:val="008D45EB"/>
    <w:rsid w:val="008D4A6A"/>
    <w:rsid w:val="008D4A8A"/>
    <w:rsid w:val="008D5A41"/>
    <w:rsid w:val="008D5DD0"/>
    <w:rsid w:val="008D663E"/>
    <w:rsid w:val="008D76BB"/>
    <w:rsid w:val="008D7FF0"/>
    <w:rsid w:val="008E00A3"/>
    <w:rsid w:val="008E0107"/>
    <w:rsid w:val="008E144B"/>
    <w:rsid w:val="008E16B7"/>
    <w:rsid w:val="008E1A93"/>
    <w:rsid w:val="008E554C"/>
    <w:rsid w:val="008E561D"/>
    <w:rsid w:val="008E63C4"/>
    <w:rsid w:val="008E6B3D"/>
    <w:rsid w:val="008E71D9"/>
    <w:rsid w:val="008F0DB5"/>
    <w:rsid w:val="008F0E9F"/>
    <w:rsid w:val="008F2BE1"/>
    <w:rsid w:val="008F3088"/>
    <w:rsid w:val="008F3A14"/>
    <w:rsid w:val="008F400C"/>
    <w:rsid w:val="008F4298"/>
    <w:rsid w:val="008F5136"/>
    <w:rsid w:val="008F5E20"/>
    <w:rsid w:val="008F65E8"/>
    <w:rsid w:val="008F6B9D"/>
    <w:rsid w:val="008F7941"/>
    <w:rsid w:val="008F79B7"/>
    <w:rsid w:val="0090144F"/>
    <w:rsid w:val="00901FF3"/>
    <w:rsid w:val="00904021"/>
    <w:rsid w:val="00904956"/>
    <w:rsid w:val="00904C1D"/>
    <w:rsid w:val="009056C8"/>
    <w:rsid w:val="00906E54"/>
    <w:rsid w:val="00907791"/>
    <w:rsid w:val="00910C54"/>
    <w:rsid w:val="00911144"/>
    <w:rsid w:val="0091124E"/>
    <w:rsid w:val="009119E5"/>
    <w:rsid w:val="00911D51"/>
    <w:rsid w:val="00912D16"/>
    <w:rsid w:val="00912F4A"/>
    <w:rsid w:val="009132E8"/>
    <w:rsid w:val="009133D2"/>
    <w:rsid w:val="00913745"/>
    <w:rsid w:val="00914131"/>
    <w:rsid w:val="0091441D"/>
    <w:rsid w:val="00915BA9"/>
    <w:rsid w:val="00917913"/>
    <w:rsid w:val="009208FE"/>
    <w:rsid w:val="009212EF"/>
    <w:rsid w:val="00922647"/>
    <w:rsid w:val="0092453D"/>
    <w:rsid w:val="00924F37"/>
    <w:rsid w:val="00925982"/>
    <w:rsid w:val="00925A82"/>
    <w:rsid w:val="00925CCD"/>
    <w:rsid w:val="009266D1"/>
    <w:rsid w:val="009269E1"/>
    <w:rsid w:val="009278CD"/>
    <w:rsid w:val="009305A6"/>
    <w:rsid w:val="00931865"/>
    <w:rsid w:val="00931BF3"/>
    <w:rsid w:val="00932722"/>
    <w:rsid w:val="0093316C"/>
    <w:rsid w:val="00933264"/>
    <w:rsid w:val="00933DC2"/>
    <w:rsid w:val="00934618"/>
    <w:rsid w:val="0093604D"/>
    <w:rsid w:val="0093621E"/>
    <w:rsid w:val="00936591"/>
    <w:rsid w:val="009369A6"/>
    <w:rsid w:val="00936EDA"/>
    <w:rsid w:val="00937030"/>
    <w:rsid w:val="00937D63"/>
    <w:rsid w:val="00937E4D"/>
    <w:rsid w:val="00940425"/>
    <w:rsid w:val="00941858"/>
    <w:rsid w:val="00942086"/>
    <w:rsid w:val="00942FFF"/>
    <w:rsid w:val="009433F5"/>
    <w:rsid w:val="00943720"/>
    <w:rsid w:val="00945555"/>
    <w:rsid w:val="00945A38"/>
    <w:rsid w:val="00945D81"/>
    <w:rsid w:val="00945F27"/>
    <w:rsid w:val="00946221"/>
    <w:rsid w:val="009462ED"/>
    <w:rsid w:val="0094688E"/>
    <w:rsid w:val="00947351"/>
    <w:rsid w:val="0095002B"/>
    <w:rsid w:val="0095160E"/>
    <w:rsid w:val="009524BC"/>
    <w:rsid w:val="00952790"/>
    <w:rsid w:val="00953088"/>
    <w:rsid w:val="00953444"/>
    <w:rsid w:val="00954057"/>
    <w:rsid w:val="00955EE3"/>
    <w:rsid w:val="009568CE"/>
    <w:rsid w:val="00957917"/>
    <w:rsid w:val="0096091A"/>
    <w:rsid w:val="00960E96"/>
    <w:rsid w:val="00961959"/>
    <w:rsid w:val="009629F7"/>
    <w:rsid w:val="009662D9"/>
    <w:rsid w:val="00966E6F"/>
    <w:rsid w:val="009677DE"/>
    <w:rsid w:val="00967B8D"/>
    <w:rsid w:val="00967C3A"/>
    <w:rsid w:val="0097237A"/>
    <w:rsid w:val="00972A70"/>
    <w:rsid w:val="00972E42"/>
    <w:rsid w:val="00972EC7"/>
    <w:rsid w:val="00973F4C"/>
    <w:rsid w:val="00974060"/>
    <w:rsid w:val="00975511"/>
    <w:rsid w:val="00976094"/>
    <w:rsid w:val="009779C5"/>
    <w:rsid w:val="009805CF"/>
    <w:rsid w:val="009838AB"/>
    <w:rsid w:val="0098588F"/>
    <w:rsid w:val="00985DA7"/>
    <w:rsid w:val="00986362"/>
    <w:rsid w:val="00987D18"/>
    <w:rsid w:val="0099021B"/>
    <w:rsid w:val="00992CB0"/>
    <w:rsid w:val="00993827"/>
    <w:rsid w:val="00994102"/>
    <w:rsid w:val="00995E19"/>
    <w:rsid w:val="00997441"/>
    <w:rsid w:val="00997FD9"/>
    <w:rsid w:val="009A01E2"/>
    <w:rsid w:val="009A07DE"/>
    <w:rsid w:val="009A21AD"/>
    <w:rsid w:val="009A22F4"/>
    <w:rsid w:val="009A29A2"/>
    <w:rsid w:val="009A3C5C"/>
    <w:rsid w:val="009A3DED"/>
    <w:rsid w:val="009A429B"/>
    <w:rsid w:val="009A46B6"/>
    <w:rsid w:val="009A754A"/>
    <w:rsid w:val="009A7BA1"/>
    <w:rsid w:val="009B0447"/>
    <w:rsid w:val="009B23C2"/>
    <w:rsid w:val="009B3829"/>
    <w:rsid w:val="009B4136"/>
    <w:rsid w:val="009B484B"/>
    <w:rsid w:val="009B4E9D"/>
    <w:rsid w:val="009B50FA"/>
    <w:rsid w:val="009B5E51"/>
    <w:rsid w:val="009B69CD"/>
    <w:rsid w:val="009B6A18"/>
    <w:rsid w:val="009B75FF"/>
    <w:rsid w:val="009B7D28"/>
    <w:rsid w:val="009C1370"/>
    <w:rsid w:val="009C17D2"/>
    <w:rsid w:val="009C27C2"/>
    <w:rsid w:val="009C2ECD"/>
    <w:rsid w:val="009C33DD"/>
    <w:rsid w:val="009C406A"/>
    <w:rsid w:val="009C43EE"/>
    <w:rsid w:val="009C62FB"/>
    <w:rsid w:val="009C7181"/>
    <w:rsid w:val="009C7E4E"/>
    <w:rsid w:val="009C7F94"/>
    <w:rsid w:val="009D0099"/>
    <w:rsid w:val="009D23CD"/>
    <w:rsid w:val="009D28AE"/>
    <w:rsid w:val="009D29A1"/>
    <w:rsid w:val="009D3F95"/>
    <w:rsid w:val="009D4834"/>
    <w:rsid w:val="009D51CE"/>
    <w:rsid w:val="009D5241"/>
    <w:rsid w:val="009D77D9"/>
    <w:rsid w:val="009E1332"/>
    <w:rsid w:val="009E473B"/>
    <w:rsid w:val="009E48FC"/>
    <w:rsid w:val="009E4C1D"/>
    <w:rsid w:val="009E52E4"/>
    <w:rsid w:val="009E58FC"/>
    <w:rsid w:val="009E5AC2"/>
    <w:rsid w:val="009E5F37"/>
    <w:rsid w:val="009F136A"/>
    <w:rsid w:val="009F15AD"/>
    <w:rsid w:val="009F1969"/>
    <w:rsid w:val="009F20AC"/>
    <w:rsid w:val="009F2672"/>
    <w:rsid w:val="009F2ED3"/>
    <w:rsid w:val="009F3E1D"/>
    <w:rsid w:val="009F487E"/>
    <w:rsid w:val="009F65E1"/>
    <w:rsid w:val="009F66AE"/>
    <w:rsid w:val="009F6775"/>
    <w:rsid w:val="00A00FEB"/>
    <w:rsid w:val="00A046C2"/>
    <w:rsid w:val="00A06A14"/>
    <w:rsid w:val="00A074DA"/>
    <w:rsid w:val="00A07AFB"/>
    <w:rsid w:val="00A1146D"/>
    <w:rsid w:val="00A138CC"/>
    <w:rsid w:val="00A13F07"/>
    <w:rsid w:val="00A141AD"/>
    <w:rsid w:val="00A14EFB"/>
    <w:rsid w:val="00A151D2"/>
    <w:rsid w:val="00A16455"/>
    <w:rsid w:val="00A16641"/>
    <w:rsid w:val="00A168EE"/>
    <w:rsid w:val="00A1740A"/>
    <w:rsid w:val="00A20875"/>
    <w:rsid w:val="00A20928"/>
    <w:rsid w:val="00A21AB1"/>
    <w:rsid w:val="00A2445A"/>
    <w:rsid w:val="00A2450E"/>
    <w:rsid w:val="00A24D55"/>
    <w:rsid w:val="00A25304"/>
    <w:rsid w:val="00A2578E"/>
    <w:rsid w:val="00A27B9E"/>
    <w:rsid w:val="00A3032D"/>
    <w:rsid w:val="00A30FBB"/>
    <w:rsid w:val="00A31B47"/>
    <w:rsid w:val="00A31FA0"/>
    <w:rsid w:val="00A32296"/>
    <w:rsid w:val="00A32D2A"/>
    <w:rsid w:val="00A33BA7"/>
    <w:rsid w:val="00A3405E"/>
    <w:rsid w:val="00A342CB"/>
    <w:rsid w:val="00A35477"/>
    <w:rsid w:val="00A35C8B"/>
    <w:rsid w:val="00A35DBC"/>
    <w:rsid w:val="00A40B5E"/>
    <w:rsid w:val="00A455A1"/>
    <w:rsid w:val="00A45755"/>
    <w:rsid w:val="00A46523"/>
    <w:rsid w:val="00A4678F"/>
    <w:rsid w:val="00A47339"/>
    <w:rsid w:val="00A47570"/>
    <w:rsid w:val="00A47DC0"/>
    <w:rsid w:val="00A50D8A"/>
    <w:rsid w:val="00A5106D"/>
    <w:rsid w:val="00A518D8"/>
    <w:rsid w:val="00A51AD3"/>
    <w:rsid w:val="00A52703"/>
    <w:rsid w:val="00A52E20"/>
    <w:rsid w:val="00A53270"/>
    <w:rsid w:val="00A56EBD"/>
    <w:rsid w:val="00A578AB"/>
    <w:rsid w:val="00A60BF9"/>
    <w:rsid w:val="00A616FB"/>
    <w:rsid w:val="00A62C46"/>
    <w:rsid w:val="00A64427"/>
    <w:rsid w:val="00A648FC"/>
    <w:rsid w:val="00A66608"/>
    <w:rsid w:val="00A666D9"/>
    <w:rsid w:val="00A66C43"/>
    <w:rsid w:val="00A66C8E"/>
    <w:rsid w:val="00A67EEA"/>
    <w:rsid w:val="00A7019F"/>
    <w:rsid w:val="00A701BF"/>
    <w:rsid w:val="00A714C3"/>
    <w:rsid w:val="00A71E55"/>
    <w:rsid w:val="00A72739"/>
    <w:rsid w:val="00A72869"/>
    <w:rsid w:val="00A73CD7"/>
    <w:rsid w:val="00A74B0E"/>
    <w:rsid w:val="00A74B96"/>
    <w:rsid w:val="00A74D6F"/>
    <w:rsid w:val="00A77494"/>
    <w:rsid w:val="00A80D32"/>
    <w:rsid w:val="00A81678"/>
    <w:rsid w:val="00A81A0E"/>
    <w:rsid w:val="00A81D61"/>
    <w:rsid w:val="00A823A2"/>
    <w:rsid w:val="00A82E96"/>
    <w:rsid w:val="00A82F01"/>
    <w:rsid w:val="00A83224"/>
    <w:rsid w:val="00A84207"/>
    <w:rsid w:val="00A878D8"/>
    <w:rsid w:val="00A90A6E"/>
    <w:rsid w:val="00A90BD3"/>
    <w:rsid w:val="00A91350"/>
    <w:rsid w:val="00A91D80"/>
    <w:rsid w:val="00A91EAF"/>
    <w:rsid w:val="00A925AE"/>
    <w:rsid w:val="00A92E89"/>
    <w:rsid w:val="00A938F4"/>
    <w:rsid w:val="00A94201"/>
    <w:rsid w:val="00A953F8"/>
    <w:rsid w:val="00A9596F"/>
    <w:rsid w:val="00A95DEF"/>
    <w:rsid w:val="00A96C58"/>
    <w:rsid w:val="00A9780F"/>
    <w:rsid w:val="00AA07C8"/>
    <w:rsid w:val="00AA1055"/>
    <w:rsid w:val="00AA10D3"/>
    <w:rsid w:val="00AA179F"/>
    <w:rsid w:val="00AA1F78"/>
    <w:rsid w:val="00AA21DC"/>
    <w:rsid w:val="00AA222C"/>
    <w:rsid w:val="00AA2326"/>
    <w:rsid w:val="00AA2C08"/>
    <w:rsid w:val="00AA308B"/>
    <w:rsid w:val="00AA6C8A"/>
    <w:rsid w:val="00AA6CEA"/>
    <w:rsid w:val="00AA6E2C"/>
    <w:rsid w:val="00AA7F1C"/>
    <w:rsid w:val="00AA7FA2"/>
    <w:rsid w:val="00AB097F"/>
    <w:rsid w:val="00AB245F"/>
    <w:rsid w:val="00AB29A9"/>
    <w:rsid w:val="00AB2A54"/>
    <w:rsid w:val="00AB48EF"/>
    <w:rsid w:val="00AB4FDC"/>
    <w:rsid w:val="00AB67B2"/>
    <w:rsid w:val="00AB6DE4"/>
    <w:rsid w:val="00AB73DF"/>
    <w:rsid w:val="00AB7567"/>
    <w:rsid w:val="00AC00A3"/>
    <w:rsid w:val="00AC0EC0"/>
    <w:rsid w:val="00AC1E34"/>
    <w:rsid w:val="00AC212E"/>
    <w:rsid w:val="00AC2339"/>
    <w:rsid w:val="00AC299D"/>
    <w:rsid w:val="00AC4105"/>
    <w:rsid w:val="00AC464B"/>
    <w:rsid w:val="00AC6470"/>
    <w:rsid w:val="00AC7594"/>
    <w:rsid w:val="00AD0ADC"/>
    <w:rsid w:val="00AD2228"/>
    <w:rsid w:val="00AD2229"/>
    <w:rsid w:val="00AD2CE2"/>
    <w:rsid w:val="00AD44A2"/>
    <w:rsid w:val="00AD5245"/>
    <w:rsid w:val="00AD5836"/>
    <w:rsid w:val="00AD7806"/>
    <w:rsid w:val="00AE0ABA"/>
    <w:rsid w:val="00AE147E"/>
    <w:rsid w:val="00AE1A8E"/>
    <w:rsid w:val="00AE1AFD"/>
    <w:rsid w:val="00AE208C"/>
    <w:rsid w:val="00AE3DCB"/>
    <w:rsid w:val="00AE49A6"/>
    <w:rsid w:val="00AE5172"/>
    <w:rsid w:val="00AE5362"/>
    <w:rsid w:val="00AE5B57"/>
    <w:rsid w:val="00AE6929"/>
    <w:rsid w:val="00AE7988"/>
    <w:rsid w:val="00AF23F2"/>
    <w:rsid w:val="00AF36E7"/>
    <w:rsid w:val="00AF4031"/>
    <w:rsid w:val="00AF43B0"/>
    <w:rsid w:val="00AF4F9C"/>
    <w:rsid w:val="00AF4FE6"/>
    <w:rsid w:val="00AF529B"/>
    <w:rsid w:val="00AF57EE"/>
    <w:rsid w:val="00AF5AB2"/>
    <w:rsid w:val="00AF5F7D"/>
    <w:rsid w:val="00AF6E5C"/>
    <w:rsid w:val="00AF74B3"/>
    <w:rsid w:val="00AF7A56"/>
    <w:rsid w:val="00AF7AD2"/>
    <w:rsid w:val="00B0015A"/>
    <w:rsid w:val="00B03258"/>
    <w:rsid w:val="00B03B5C"/>
    <w:rsid w:val="00B069BE"/>
    <w:rsid w:val="00B07F64"/>
    <w:rsid w:val="00B101A8"/>
    <w:rsid w:val="00B10B8B"/>
    <w:rsid w:val="00B12541"/>
    <w:rsid w:val="00B12C8D"/>
    <w:rsid w:val="00B1353E"/>
    <w:rsid w:val="00B15587"/>
    <w:rsid w:val="00B17B1C"/>
    <w:rsid w:val="00B22258"/>
    <w:rsid w:val="00B225FD"/>
    <w:rsid w:val="00B23634"/>
    <w:rsid w:val="00B242B4"/>
    <w:rsid w:val="00B2569D"/>
    <w:rsid w:val="00B266A0"/>
    <w:rsid w:val="00B268ED"/>
    <w:rsid w:val="00B27487"/>
    <w:rsid w:val="00B31792"/>
    <w:rsid w:val="00B325DB"/>
    <w:rsid w:val="00B326DF"/>
    <w:rsid w:val="00B3324C"/>
    <w:rsid w:val="00B33A90"/>
    <w:rsid w:val="00B343AF"/>
    <w:rsid w:val="00B345C0"/>
    <w:rsid w:val="00B34A11"/>
    <w:rsid w:val="00B36160"/>
    <w:rsid w:val="00B361BF"/>
    <w:rsid w:val="00B3669F"/>
    <w:rsid w:val="00B371A4"/>
    <w:rsid w:val="00B371FF"/>
    <w:rsid w:val="00B3798A"/>
    <w:rsid w:val="00B37E62"/>
    <w:rsid w:val="00B4047C"/>
    <w:rsid w:val="00B40789"/>
    <w:rsid w:val="00B40A2C"/>
    <w:rsid w:val="00B410BE"/>
    <w:rsid w:val="00B43608"/>
    <w:rsid w:val="00B448F6"/>
    <w:rsid w:val="00B454FB"/>
    <w:rsid w:val="00B46193"/>
    <w:rsid w:val="00B46E2B"/>
    <w:rsid w:val="00B50AA4"/>
    <w:rsid w:val="00B51208"/>
    <w:rsid w:val="00B51CEA"/>
    <w:rsid w:val="00B5366D"/>
    <w:rsid w:val="00B53766"/>
    <w:rsid w:val="00B5497B"/>
    <w:rsid w:val="00B54D50"/>
    <w:rsid w:val="00B55C77"/>
    <w:rsid w:val="00B55E4E"/>
    <w:rsid w:val="00B571D2"/>
    <w:rsid w:val="00B60409"/>
    <w:rsid w:val="00B60B4F"/>
    <w:rsid w:val="00B616A5"/>
    <w:rsid w:val="00B61C5C"/>
    <w:rsid w:val="00B622DD"/>
    <w:rsid w:val="00B6375C"/>
    <w:rsid w:val="00B63F90"/>
    <w:rsid w:val="00B649CA"/>
    <w:rsid w:val="00B6620B"/>
    <w:rsid w:val="00B67113"/>
    <w:rsid w:val="00B67DB8"/>
    <w:rsid w:val="00B70612"/>
    <w:rsid w:val="00B71100"/>
    <w:rsid w:val="00B731D8"/>
    <w:rsid w:val="00B73248"/>
    <w:rsid w:val="00B73F64"/>
    <w:rsid w:val="00B74C3A"/>
    <w:rsid w:val="00B74EAB"/>
    <w:rsid w:val="00B752DC"/>
    <w:rsid w:val="00B7547A"/>
    <w:rsid w:val="00B75993"/>
    <w:rsid w:val="00B77F04"/>
    <w:rsid w:val="00B80440"/>
    <w:rsid w:val="00B8048B"/>
    <w:rsid w:val="00B8161E"/>
    <w:rsid w:val="00B82346"/>
    <w:rsid w:val="00B82A0F"/>
    <w:rsid w:val="00B835C7"/>
    <w:rsid w:val="00B83720"/>
    <w:rsid w:val="00B84E05"/>
    <w:rsid w:val="00B85687"/>
    <w:rsid w:val="00B85A50"/>
    <w:rsid w:val="00B873E2"/>
    <w:rsid w:val="00B87709"/>
    <w:rsid w:val="00B902D9"/>
    <w:rsid w:val="00B905F2"/>
    <w:rsid w:val="00B909F6"/>
    <w:rsid w:val="00B91BF8"/>
    <w:rsid w:val="00B92118"/>
    <w:rsid w:val="00B92C75"/>
    <w:rsid w:val="00B92CC9"/>
    <w:rsid w:val="00B931F2"/>
    <w:rsid w:val="00B94B6D"/>
    <w:rsid w:val="00B9536A"/>
    <w:rsid w:val="00B970EA"/>
    <w:rsid w:val="00BA1548"/>
    <w:rsid w:val="00BA2811"/>
    <w:rsid w:val="00BA315F"/>
    <w:rsid w:val="00BA578E"/>
    <w:rsid w:val="00BA5809"/>
    <w:rsid w:val="00BA5AC4"/>
    <w:rsid w:val="00BA6374"/>
    <w:rsid w:val="00BA6835"/>
    <w:rsid w:val="00BA693C"/>
    <w:rsid w:val="00BA77BC"/>
    <w:rsid w:val="00BA7991"/>
    <w:rsid w:val="00BB07DC"/>
    <w:rsid w:val="00BB0C78"/>
    <w:rsid w:val="00BB0D3C"/>
    <w:rsid w:val="00BB2AFA"/>
    <w:rsid w:val="00BB3074"/>
    <w:rsid w:val="00BB3771"/>
    <w:rsid w:val="00BB39DD"/>
    <w:rsid w:val="00BB45C7"/>
    <w:rsid w:val="00BB5366"/>
    <w:rsid w:val="00BB546F"/>
    <w:rsid w:val="00BB696C"/>
    <w:rsid w:val="00BC08F2"/>
    <w:rsid w:val="00BC18EC"/>
    <w:rsid w:val="00BC22BA"/>
    <w:rsid w:val="00BC28E1"/>
    <w:rsid w:val="00BC34F2"/>
    <w:rsid w:val="00BC3A6C"/>
    <w:rsid w:val="00BC5E80"/>
    <w:rsid w:val="00BC684C"/>
    <w:rsid w:val="00BC7401"/>
    <w:rsid w:val="00BC792A"/>
    <w:rsid w:val="00BD087B"/>
    <w:rsid w:val="00BD0CEC"/>
    <w:rsid w:val="00BD1F50"/>
    <w:rsid w:val="00BD3970"/>
    <w:rsid w:val="00BD554E"/>
    <w:rsid w:val="00BD77FA"/>
    <w:rsid w:val="00BD7D56"/>
    <w:rsid w:val="00BE005F"/>
    <w:rsid w:val="00BE15BF"/>
    <w:rsid w:val="00BE1608"/>
    <w:rsid w:val="00BE37D2"/>
    <w:rsid w:val="00BE5475"/>
    <w:rsid w:val="00BE68AC"/>
    <w:rsid w:val="00BE6951"/>
    <w:rsid w:val="00BE6A7D"/>
    <w:rsid w:val="00BE6FFD"/>
    <w:rsid w:val="00BE713D"/>
    <w:rsid w:val="00BE73FB"/>
    <w:rsid w:val="00BE7C52"/>
    <w:rsid w:val="00BE7F9B"/>
    <w:rsid w:val="00BF02D7"/>
    <w:rsid w:val="00BF1B92"/>
    <w:rsid w:val="00BF1F1C"/>
    <w:rsid w:val="00BF2F35"/>
    <w:rsid w:val="00BF30E3"/>
    <w:rsid w:val="00BF323E"/>
    <w:rsid w:val="00BF65FE"/>
    <w:rsid w:val="00BF66FC"/>
    <w:rsid w:val="00BF69F5"/>
    <w:rsid w:val="00BF6C54"/>
    <w:rsid w:val="00BF6DAA"/>
    <w:rsid w:val="00C00CF4"/>
    <w:rsid w:val="00C01D2F"/>
    <w:rsid w:val="00C01FD0"/>
    <w:rsid w:val="00C02615"/>
    <w:rsid w:val="00C04613"/>
    <w:rsid w:val="00C06548"/>
    <w:rsid w:val="00C0672F"/>
    <w:rsid w:val="00C067F4"/>
    <w:rsid w:val="00C07CC8"/>
    <w:rsid w:val="00C114C7"/>
    <w:rsid w:val="00C12E77"/>
    <w:rsid w:val="00C13AE2"/>
    <w:rsid w:val="00C13BEC"/>
    <w:rsid w:val="00C13EFC"/>
    <w:rsid w:val="00C1461D"/>
    <w:rsid w:val="00C14947"/>
    <w:rsid w:val="00C1604D"/>
    <w:rsid w:val="00C160ED"/>
    <w:rsid w:val="00C160FE"/>
    <w:rsid w:val="00C17A35"/>
    <w:rsid w:val="00C210C2"/>
    <w:rsid w:val="00C2123E"/>
    <w:rsid w:val="00C22393"/>
    <w:rsid w:val="00C22591"/>
    <w:rsid w:val="00C22D87"/>
    <w:rsid w:val="00C24FFE"/>
    <w:rsid w:val="00C252D4"/>
    <w:rsid w:val="00C270E1"/>
    <w:rsid w:val="00C2790D"/>
    <w:rsid w:val="00C30D17"/>
    <w:rsid w:val="00C316B4"/>
    <w:rsid w:val="00C3220D"/>
    <w:rsid w:val="00C3370E"/>
    <w:rsid w:val="00C338DD"/>
    <w:rsid w:val="00C33C7D"/>
    <w:rsid w:val="00C343DB"/>
    <w:rsid w:val="00C34F42"/>
    <w:rsid w:val="00C360B7"/>
    <w:rsid w:val="00C3696A"/>
    <w:rsid w:val="00C369FE"/>
    <w:rsid w:val="00C41528"/>
    <w:rsid w:val="00C415D6"/>
    <w:rsid w:val="00C4192E"/>
    <w:rsid w:val="00C41D29"/>
    <w:rsid w:val="00C41F74"/>
    <w:rsid w:val="00C422EE"/>
    <w:rsid w:val="00C445C9"/>
    <w:rsid w:val="00C446ED"/>
    <w:rsid w:val="00C44CF0"/>
    <w:rsid w:val="00C45A06"/>
    <w:rsid w:val="00C45EEF"/>
    <w:rsid w:val="00C462B6"/>
    <w:rsid w:val="00C47032"/>
    <w:rsid w:val="00C500BE"/>
    <w:rsid w:val="00C50363"/>
    <w:rsid w:val="00C50B94"/>
    <w:rsid w:val="00C51D39"/>
    <w:rsid w:val="00C51DD3"/>
    <w:rsid w:val="00C51E68"/>
    <w:rsid w:val="00C52684"/>
    <w:rsid w:val="00C5299F"/>
    <w:rsid w:val="00C52B05"/>
    <w:rsid w:val="00C538FB"/>
    <w:rsid w:val="00C53B41"/>
    <w:rsid w:val="00C54460"/>
    <w:rsid w:val="00C54D4B"/>
    <w:rsid w:val="00C54E20"/>
    <w:rsid w:val="00C56025"/>
    <w:rsid w:val="00C56088"/>
    <w:rsid w:val="00C573F7"/>
    <w:rsid w:val="00C57D83"/>
    <w:rsid w:val="00C57E66"/>
    <w:rsid w:val="00C607B4"/>
    <w:rsid w:val="00C613B7"/>
    <w:rsid w:val="00C61A08"/>
    <w:rsid w:val="00C62BE5"/>
    <w:rsid w:val="00C62F55"/>
    <w:rsid w:val="00C6313F"/>
    <w:rsid w:val="00C643E8"/>
    <w:rsid w:val="00C64A48"/>
    <w:rsid w:val="00C64A60"/>
    <w:rsid w:val="00C64EBB"/>
    <w:rsid w:val="00C6537C"/>
    <w:rsid w:val="00C6591F"/>
    <w:rsid w:val="00C668CC"/>
    <w:rsid w:val="00C66E10"/>
    <w:rsid w:val="00C6701E"/>
    <w:rsid w:val="00C67459"/>
    <w:rsid w:val="00C7078D"/>
    <w:rsid w:val="00C7162F"/>
    <w:rsid w:val="00C72E0B"/>
    <w:rsid w:val="00C73C36"/>
    <w:rsid w:val="00C751CB"/>
    <w:rsid w:val="00C7551D"/>
    <w:rsid w:val="00C75FE1"/>
    <w:rsid w:val="00C77EB7"/>
    <w:rsid w:val="00C80D97"/>
    <w:rsid w:val="00C819D0"/>
    <w:rsid w:val="00C82622"/>
    <w:rsid w:val="00C8294C"/>
    <w:rsid w:val="00C8333F"/>
    <w:rsid w:val="00C85841"/>
    <w:rsid w:val="00C8618F"/>
    <w:rsid w:val="00C86886"/>
    <w:rsid w:val="00C86A62"/>
    <w:rsid w:val="00C870C0"/>
    <w:rsid w:val="00C8713A"/>
    <w:rsid w:val="00C873E3"/>
    <w:rsid w:val="00C90721"/>
    <w:rsid w:val="00C91C2E"/>
    <w:rsid w:val="00C91FF2"/>
    <w:rsid w:val="00C92752"/>
    <w:rsid w:val="00C92938"/>
    <w:rsid w:val="00C942A7"/>
    <w:rsid w:val="00C944F0"/>
    <w:rsid w:val="00C945FD"/>
    <w:rsid w:val="00C95C47"/>
    <w:rsid w:val="00C95CFC"/>
    <w:rsid w:val="00C962C1"/>
    <w:rsid w:val="00C973B1"/>
    <w:rsid w:val="00C97A78"/>
    <w:rsid w:val="00C97E69"/>
    <w:rsid w:val="00CA04F3"/>
    <w:rsid w:val="00CA0828"/>
    <w:rsid w:val="00CA1A67"/>
    <w:rsid w:val="00CA1D80"/>
    <w:rsid w:val="00CA2F05"/>
    <w:rsid w:val="00CA4E6E"/>
    <w:rsid w:val="00CA5ACE"/>
    <w:rsid w:val="00CA6916"/>
    <w:rsid w:val="00CA6AFD"/>
    <w:rsid w:val="00CB0268"/>
    <w:rsid w:val="00CB064F"/>
    <w:rsid w:val="00CB1C20"/>
    <w:rsid w:val="00CB2427"/>
    <w:rsid w:val="00CB2C70"/>
    <w:rsid w:val="00CB31F0"/>
    <w:rsid w:val="00CB3AF9"/>
    <w:rsid w:val="00CB4A9E"/>
    <w:rsid w:val="00CB5F06"/>
    <w:rsid w:val="00CB6C6C"/>
    <w:rsid w:val="00CB72B8"/>
    <w:rsid w:val="00CB7BB5"/>
    <w:rsid w:val="00CC0E02"/>
    <w:rsid w:val="00CC116F"/>
    <w:rsid w:val="00CC16AC"/>
    <w:rsid w:val="00CC299A"/>
    <w:rsid w:val="00CC2ACA"/>
    <w:rsid w:val="00CC3633"/>
    <w:rsid w:val="00CC37CF"/>
    <w:rsid w:val="00CC3DF2"/>
    <w:rsid w:val="00CC4659"/>
    <w:rsid w:val="00CC4DF2"/>
    <w:rsid w:val="00CC7F77"/>
    <w:rsid w:val="00CD01E6"/>
    <w:rsid w:val="00CD1308"/>
    <w:rsid w:val="00CD17FE"/>
    <w:rsid w:val="00CD23CC"/>
    <w:rsid w:val="00CD285B"/>
    <w:rsid w:val="00CD28D2"/>
    <w:rsid w:val="00CD2DCC"/>
    <w:rsid w:val="00CD31B9"/>
    <w:rsid w:val="00CD3517"/>
    <w:rsid w:val="00CD3D63"/>
    <w:rsid w:val="00CD4962"/>
    <w:rsid w:val="00CD4EA7"/>
    <w:rsid w:val="00CD5B72"/>
    <w:rsid w:val="00CD6A40"/>
    <w:rsid w:val="00CD7D3B"/>
    <w:rsid w:val="00CE0801"/>
    <w:rsid w:val="00CE1B9F"/>
    <w:rsid w:val="00CE1CBF"/>
    <w:rsid w:val="00CE4056"/>
    <w:rsid w:val="00CE4357"/>
    <w:rsid w:val="00CE5046"/>
    <w:rsid w:val="00CE62B7"/>
    <w:rsid w:val="00CE6C4B"/>
    <w:rsid w:val="00CE6C8C"/>
    <w:rsid w:val="00CE7A30"/>
    <w:rsid w:val="00CF427B"/>
    <w:rsid w:val="00CF4E38"/>
    <w:rsid w:val="00CF54A1"/>
    <w:rsid w:val="00CF5B42"/>
    <w:rsid w:val="00CF5F0E"/>
    <w:rsid w:val="00CF70EA"/>
    <w:rsid w:val="00CF78C9"/>
    <w:rsid w:val="00D01454"/>
    <w:rsid w:val="00D01938"/>
    <w:rsid w:val="00D01E1E"/>
    <w:rsid w:val="00D026AB"/>
    <w:rsid w:val="00D02FDE"/>
    <w:rsid w:val="00D03AF8"/>
    <w:rsid w:val="00D04162"/>
    <w:rsid w:val="00D043AC"/>
    <w:rsid w:val="00D0472C"/>
    <w:rsid w:val="00D049C9"/>
    <w:rsid w:val="00D062DA"/>
    <w:rsid w:val="00D06569"/>
    <w:rsid w:val="00D06B84"/>
    <w:rsid w:val="00D0732E"/>
    <w:rsid w:val="00D07965"/>
    <w:rsid w:val="00D07AA3"/>
    <w:rsid w:val="00D10894"/>
    <w:rsid w:val="00D10E5A"/>
    <w:rsid w:val="00D11614"/>
    <w:rsid w:val="00D131B5"/>
    <w:rsid w:val="00D145F5"/>
    <w:rsid w:val="00D14861"/>
    <w:rsid w:val="00D14BEB"/>
    <w:rsid w:val="00D15660"/>
    <w:rsid w:val="00D162BB"/>
    <w:rsid w:val="00D205EA"/>
    <w:rsid w:val="00D20774"/>
    <w:rsid w:val="00D20810"/>
    <w:rsid w:val="00D20C9D"/>
    <w:rsid w:val="00D22119"/>
    <w:rsid w:val="00D2259C"/>
    <w:rsid w:val="00D22691"/>
    <w:rsid w:val="00D22960"/>
    <w:rsid w:val="00D23451"/>
    <w:rsid w:val="00D24462"/>
    <w:rsid w:val="00D268E7"/>
    <w:rsid w:val="00D27BCB"/>
    <w:rsid w:val="00D27EE3"/>
    <w:rsid w:val="00D305D6"/>
    <w:rsid w:val="00D30E64"/>
    <w:rsid w:val="00D34315"/>
    <w:rsid w:val="00D37D16"/>
    <w:rsid w:val="00D4005C"/>
    <w:rsid w:val="00D4097F"/>
    <w:rsid w:val="00D40E42"/>
    <w:rsid w:val="00D424FE"/>
    <w:rsid w:val="00D432A8"/>
    <w:rsid w:val="00D43835"/>
    <w:rsid w:val="00D43AB4"/>
    <w:rsid w:val="00D43B13"/>
    <w:rsid w:val="00D4500D"/>
    <w:rsid w:val="00D4541A"/>
    <w:rsid w:val="00D454CA"/>
    <w:rsid w:val="00D463A0"/>
    <w:rsid w:val="00D505AD"/>
    <w:rsid w:val="00D50C7A"/>
    <w:rsid w:val="00D510B5"/>
    <w:rsid w:val="00D51B17"/>
    <w:rsid w:val="00D51C44"/>
    <w:rsid w:val="00D51E5A"/>
    <w:rsid w:val="00D52CAB"/>
    <w:rsid w:val="00D52DF4"/>
    <w:rsid w:val="00D53757"/>
    <w:rsid w:val="00D55FA6"/>
    <w:rsid w:val="00D55FDB"/>
    <w:rsid w:val="00D57712"/>
    <w:rsid w:val="00D579BD"/>
    <w:rsid w:val="00D57DF6"/>
    <w:rsid w:val="00D57E9C"/>
    <w:rsid w:val="00D60707"/>
    <w:rsid w:val="00D60C0D"/>
    <w:rsid w:val="00D60E3A"/>
    <w:rsid w:val="00D61224"/>
    <w:rsid w:val="00D6134D"/>
    <w:rsid w:val="00D61BDC"/>
    <w:rsid w:val="00D627E2"/>
    <w:rsid w:val="00D63C4A"/>
    <w:rsid w:val="00D64086"/>
    <w:rsid w:val="00D650EB"/>
    <w:rsid w:val="00D6546B"/>
    <w:rsid w:val="00D666FC"/>
    <w:rsid w:val="00D6678C"/>
    <w:rsid w:val="00D668F4"/>
    <w:rsid w:val="00D70815"/>
    <w:rsid w:val="00D70BB8"/>
    <w:rsid w:val="00D70C80"/>
    <w:rsid w:val="00D70DF6"/>
    <w:rsid w:val="00D714ED"/>
    <w:rsid w:val="00D72E98"/>
    <w:rsid w:val="00D74B94"/>
    <w:rsid w:val="00D74C96"/>
    <w:rsid w:val="00D74CBB"/>
    <w:rsid w:val="00D752A2"/>
    <w:rsid w:val="00D75830"/>
    <w:rsid w:val="00D75AB8"/>
    <w:rsid w:val="00D761B4"/>
    <w:rsid w:val="00D76C35"/>
    <w:rsid w:val="00D76EB9"/>
    <w:rsid w:val="00D7742C"/>
    <w:rsid w:val="00D774BB"/>
    <w:rsid w:val="00D804EC"/>
    <w:rsid w:val="00D80CB2"/>
    <w:rsid w:val="00D82734"/>
    <w:rsid w:val="00D82A79"/>
    <w:rsid w:val="00D83E43"/>
    <w:rsid w:val="00D84668"/>
    <w:rsid w:val="00D87153"/>
    <w:rsid w:val="00D90D3A"/>
    <w:rsid w:val="00D9181A"/>
    <w:rsid w:val="00D932C7"/>
    <w:rsid w:val="00D958B5"/>
    <w:rsid w:val="00D96305"/>
    <w:rsid w:val="00D96DB0"/>
    <w:rsid w:val="00D972FD"/>
    <w:rsid w:val="00D97767"/>
    <w:rsid w:val="00DA070D"/>
    <w:rsid w:val="00DA0A6C"/>
    <w:rsid w:val="00DA267D"/>
    <w:rsid w:val="00DA4DEC"/>
    <w:rsid w:val="00DA6581"/>
    <w:rsid w:val="00DA7FFA"/>
    <w:rsid w:val="00DB0567"/>
    <w:rsid w:val="00DB05F0"/>
    <w:rsid w:val="00DB1E6E"/>
    <w:rsid w:val="00DB27CF"/>
    <w:rsid w:val="00DB386E"/>
    <w:rsid w:val="00DB3B47"/>
    <w:rsid w:val="00DB403E"/>
    <w:rsid w:val="00DB47B3"/>
    <w:rsid w:val="00DB6A45"/>
    <w:rsid w:val="00DC02BC"/>
    <w:rsid w:val="00DC073E"/>
    <w:rsid w:val="00DC1B01"/>
    <w:rsid w:val="00DC239F"/>
    <w:rsid w:val="00DC4088"/>
    <w:rsid w:val="00DC6432"/>
    <w:rsid w:val="00DD027C"/>
    <w:rsid w:val="00DD0A86"/>
    <w:rsid w:val="00DD0EF0"/>
    <w:rsid w:val="00DD172D"/>
    <w:rsid w:val="00DD18C7"/>
    <w:rsid w:val="00DD19B0"/>
    <w:rsid w:val="00DD3689"/>
    <w:rsid w:val="00DD3B26"/>
    <w:rsid w:val="00DD5957"/>
    <w:rsid w:val="00DD5DA9"/>
    <w:rsid w:val="00DD6610"/>
    <w:rsid w:val="00DD6F61"/>
    <w:rsid w:val="00DE00DD"/>
    <w:rsid w:val="00DE1199"/>
    <w:rsid w:val="00DE1439"/>
    <w:rsid w:val="00DE3040"/>
    <w:rsid w:val="00DE3ED2"/>
    <w:rsid w:val="00DE459D"/>
    <w:rsid w:val="00DE47B9"/>
    <w:rsid w:val="00DE507E"/>
    <w:rsid w:val="00DE5FA3"/>
    <w:rsid w:val="00DE6097"/>
    <w:rsid w:val="00DE6853"/>
    <w:rsid w:val="00DE6A2E"/>
    <w:rsid w:val="00DE6DDD"/>
    <w:rsid w:val="00DE7A21"/>
    <w:rsid w:val="00DF0083"/>
    <w:rsid w:val="00DF00D2"/>
    <w:rsid w:val="00DF0419"/>
    <w:rsid w:val="00DF0B1B"/>
    <w:rsid w:val="00DF15CD"/>
    <w:rsid w:val="00DF3276"/>
    <w:rsid w:val="00DF3438"/>
    <w:rsid w:val="00DF3F65"/>
    <w:rsid w:val="00DF4CB3"/>
    <w:rsid w:val="00DF72F5"/>
    <w:rsid w:val="00E0075D"/>
    <w:rsid w:val="00E00FEA"/>
    <w:rsid w:val="00E01A1C"/>
    <w:rsid w:val="00E030F5"/>
    <w:rsid w:val="00E03E19"/>
    <w:rsid w:val="00E05777"/>
    <w:rsid w:val="00E0752F"/>
    <w:rsid w:val="00E07A7A"/>
    <w:rsid w:val="00E07B16"/>
    <w:rsid w:val="00E107A7"/>
    <w:rsid w:val="00E10880"/>
    <w:rsid w:val="00E10CFF"/>
    <w:rsid w:val="00E11E3D"/>
    <w:rsid w:val="00E13DFE"/>
    <w:rsid w:val="00E15929"/>
    <w:rsid w:val="00E16141"/>
    <w:rsid w:val="00E16800"/>
    <w:rsid w:val="00E17310"/>
    <w:rsid w:val="00E17923"/>
    <w:rsid w:val="00E20CB4"/>
    <w:rsid w:val="00E21DDF"/>
    <w:rsid w:val="00E2305A"/>
    <w:rsid w:val="00E2351A"/>
    <w:rsid w:val="00E249FA"/>
    <w:rsid w:val="00E24A4E"/>
    <w:rsid w:val="00E27094"/>
    <w:rsid w:val="00E27A4E"/>
    <w:rsid w:val="00E317A1"/>
    <w:rsid w:val="00E31F21"/>
    <w:rsid w:val="00E327E3"/>
    <w:rsid w:val="00E334DF"/>
    <w:rsid w:val="00E36BA7"/>
    <w:rsid w:val="00E37542"/>
    <w:rsid w:val="00E40634"/>
    <w:rsid w:val="00E4142D"/>
    <w:rsid w:val="00E41443"/>
    <w:rsid w:val="00E41781"/>
    <w:rsid w:val="00E41A7D"/>
    <w:rsid w:val="00E4355F"/>
    <w:rsid w:val="00E45426"/>
    <w:rsid w:val="00E45D02"/>
    <w:rsid w:val="00E468D2"/>
    <w:rsid w:val="00E47667"/>
    <w:rsid w:val="00E51742"/>
    <w:rsid w:val="00E51AE6"/>
    <w:rsid w:val="00E51B5D"/>
    <w:rsid w:val="00E5412A"/>
    <w:rsid w:val="00E54814"/>
    <w:rsid w:val="00E5669D"/>
    <w:rsid w:val="00E5738A"/>
    <w:rsid w:val="00E57F2F"/>
    <w:rsid w:val="00E60429"/>
    <w:rsid w:val="00E60EC8"/>
    <w:rsid w:val="00E61B37"/>
    <w:rsid w:val="00E62E5F"/>
    <w:rsid w:val="00E64072"/>
    <w:rsid w:val="00E6463F"/>
    <w:rsid w:val="00E64DB8"/>
    <w:rsid w:val="00E6595C"/>
    <w:rsid w:val="00E65E86"/>
    <w:rsid w:val="00E661C0"/>
    <w:rsid w:val="00E673C0"/>
    <w:rsid w:val="00E70822"/>
    <w:rsid w:val="00E70923"/>
    <w:rsid w:val="00E70A47"/>
    <w:rsid w:val="00E70BCA"/>
    <w:rsid w:val="00E716C3"/>
    <w:rsid w:val="00E7179F"/>
    <w:rsid w:val="00E71A15"/>
    <w:rsid w:val="00E730A4"/>
    <w:rsid w:val="00E73874"/>
    <w:rsid w:val="00E73D37"/>
    <w:rsid w:val="00E740C1"/>
    <w:rsid w:val="00E745BC"/>
    <w:rsid w:val="00E75A3B"/>
    <w:rsid w:val="00E772AD"/>
    <w:rsid w:val="00E7770D"/>
    <w:rsid w:val="00E8065F"/>
    <w:rsid w:val="00E810BA"/>
    <w:rsid w:val="00E8202E"/>
    <w:rsid w:val="00E82C8F"/>
    <w:rsid w:val="00E836C7"/>
    <w:rsid w:val="00E83962"/>
    <w:rsid w:val="00E83B5F"/>
    <w:rsid w:val="00E845C6"/>
    <w:rsid w:val="00E845EE"/>
    <w:rsid w:val="00E84AF5"/>
    <w:rsid w:val="00E85CF7"/>
    <w:rsid w:val="00E85D0F"/>
    <w:rsid w:val="00E85E44"/>
    <w:rsid w:val="00E85FDC"/>
    <w:rsid w:val="00E86FD0"/>
    <w:rsid w:val="00E87D5B"/>
    <w:rsid w:val="00E91A47"/>
    <w:rsid w:val="00E91D08"/>
    <w:rsid w:val="00E9411F"/>
    <w:rsid w:val="00E95781"/>
    <w:rsid w:val="00E967FB"/>
    <w:rsid w:val="00E972FD"/>
    <w:rsid w:val="00E974D4"/>
    <w:rsid w:val="00E97AA7"/>
    <w:rsid w:val="00EA0318"/>
    <w:rsid w:val="00EA2059"/>
    <w:rsid w:val="00EA48B2"/>
    <w:rsid w:val="00EA6E28"/>
    <w:rsid w:val="00EA79B0"/>
    <w:rsid w:val="00EA7E8A"/>
    <w:rsid w:val="00EB0662"/>
    <w:rsid w:val="00EB069D"/>
    <w:rsid w:val="00EB0A7A"/>
    <w:rsid w:val="00EB0F65"/>
    <w:rsid w:val="00EB2CBA"/>
    <w:rsid w:val="00EB3AB1"/>
    <w:rsid w:val="00EB3BE5"/>
    <w:rsid w:val="00EB419B"/>
    <w:rsid w:val="00EB4D2F"/>
    <w:rsid w:val="00EB5F39"/>
    <w:rsid w:val="00EB73CD"/>
    <w:rsid w:val="00EB7BC2"/>
    <w:rsid w:val="00EC04A7"/>
    <w:rsid w:val="00EC0BB7"/>
    <w:rsid w:val="00EC1476"/>
    <w:rsid w:val="00EC1699"/>
    <w:rsid w:val="00EC175E"/>
    <w:rsid w:val="00EC1CD4"/>
    <w:rsid w:val="00EC2548"/>
    <w:rsid w:val="00EC2DB0"/>
    <w:rsid w:val="00EC4325"/>
    <w:rsid w:val="00EC4B82"/>
    <w:rsid w:val="00EC57D1"/>
    <w:rsid w:val="00EC797F"/>
    <w:rsid w:val="00EC7E77"/>
    <w:rsid w:val="00ED08E3"/>
    <w:rsid w:val="00ED0A9C"/>
    <w:rsid w:val="00ED2401"/>
    <w:rsid w:val="00ED4231"/>
    <w:rsid w:val="00ED43EA"/>
    <w:rsid w:val="00ED4C32"/>
    <w:rsid w:val="00ED5217"/>
    <w:rsid w:val="00ED6097"/>
    <w:rsid w:val="00ED75EA"/>
    <w:rsid w:val="00EE01EB"/>
    <w:rsid w:val="00EE087C"/>
    <w:rsid w:val="00EE160F"/>
    <w:rsid w:val="00EE1A9E"/>
    <w:rsid w:val="00EE211F"/>
    <w:rsid w:val="00EE2D05"/>
    <w:rsid w:val="00EE35B0"/>
    <w:rsid w:val="00EE445F"/>
    <w:rsid w:val="00EE4BA8"/>
    <w:rsid w:val="00EE52CC"/>
    <w:rsid w:val="00EE6449"/>
    <w:rsid w:val="00EE665E"/>
    <w:rsid w:val="00EE73D0"/>
    <w:rsid w:val="00EF04E8"/>
    <w:rsid w:val="00EF240B"/>
    <w:rsid w:val="00EF3EBE"/>
    <w:rsid w:val="00EF4033"/>
    <w:rsid w:val="00EF6382"/>
    <w:rsid w:val="00EF7463"/>
    <w:rsid w:val="00EF7B0A"/>
    <w:rsid w:val="00F00DDB"/>
    <w:rsid w:val="00F013A1"/>
    <w:rsid w:val="00F01478"/>
    <w:rsid w:val="00F01EFC"/>
    <w:rsid w:val="00F05528"/>
    <w:rsid w:val="00F06719"/>
    <w:rsid w:val="00F100B0"/>
    <w:rsid w:val="00F1078C"/>
    <w:rsid w:val="00F10C2B"/>
    <w:rsid w:val="00F11BC0"/>
    <w:rsid w:val="00F12C0E"/>
    <w:rsid w:val="00F14D28"/>
    <w:rsid w:val="00F1730C"/>
    <w:rsid w:val="00F177A8"/>
    <w:rsid w:val="00F21095"/>
    <w:rsid w:val="00F21525"/>
    <w:rsid w:val="00F22752"/>
    <w:rsid w:val="00F235C6"/>
    <w:rsid w:val="00F2427E"/>
    <w:rsid w:val="00F2440F"/>
    <w:rsid w:val="00F2528C"/>
    <w:rsid w:val="00F26447"/>
    <w:rsid w:val="00F265A1"/>
    <w:rsid w:val="00F26E4B"/>
    <w:rsid w:val="00F26FE4"/>
    <w:rsid w:val="00F27B03"/>
    <w:rsid w:val="00F334A6"/>
    <w:rsid w:val="00F33B5A"/>
    <w:rsid w:val="00F344BF"/>
    <w:rsid w:val="00F3632E"/>
    <w:rsid w:val="00F41377"/>
    <w:rsid w:val="00F4230B"/>
    <w:rsid w:val="00F42416"/>
    <w:rsid w:val="00F42935"/>
    <w:rsid w:val="00F42E7F"/>
    <w:rsid w:val="00F44061"/>
    <w:rsid w:val="00F45471"/>
    <w:rsid w:val="00F45C86"/>
    <w:rsid w:val="00F50646"/>
    <w:rsid w:val="00F51553"/>
    <w:rsid w:val="00F52605"/>
    <w:rsid w:val="00F534A0"/>
    <w:rsid w:val="00F535F2"/>
    <w:rsid w:val="00F53F6E"/>
    <w:rsid w:val="00F5627A"/>
    <w:rsid w:val="00F56F52"/>
    <w:rsid w:val="00F57084"/>
    <w:rsid w:val="00F57183"/>
    <w:rsid w:val="00F5733C"/>
    <w:rsid w:val="00F579A3"/>
    <w:rsid w:val="00F579CA"/>
    <w:rsid w:val="00F57C3E"/>
    <w:rsid w:val="00F601C9"/>
    <w:rsid w:val="00F60295"/>
    <w:rsid w:val="00F61DE5"/>
    <w:rsid w:val="00F6230A"/>
    <w:rsid w:val="00F6428F"/>
    <w:rsid w:val="00F648A9"/>
    <w:rsid w:val="00F65114"/>
    <w:rsid w:val="00F6596C"/>
    <w:rsid w:val="00F663A3"/>
    <w:rsid w:val="00F677F1"/>
    <w:rsid w:val="00F70590"/>
    <w:rsid w:val="00F70CDD"/>
    <w:rsid w:val="00F70D5E"/>
    <w:rsid w:val="00F71222"/>
    <w:rsid w:val="00F71708"/>
    <w:rsid w:val="00F71D40"/>
    <w:rsid w:val="00F71E56"/>
    <w:rsid w:val="00F72833"/>
    <w:rsid w:val="00F741FE"/>
    <w:rsid w:val="00F743A9"/>
    <w:rsid w:val="00F74C99"/>
    <w:rsid w:val="00F74D41"/>
    <w:rsid w:val="00F75A74"/>
    <w:rsid w:val="00F75CA5"/>
    <w:rsid w:val="00F76D52"/>
    <w:rsid w:val="00F76E2C"/>
    <w:rsid w:val="00F76F4D"/>
    <w:rsid w:val="00F77785"/>
    <w:rsid w:val="00F7788F"/>
    <w:rsid w:val="00F77B0E"/>
    <w:rsid w:val="00F77F52"/>
    <w:rsid w:val="00F81AAC"/>
    <w:rsid w:val="00F82372"/>
    <w:rsid w:val="00F826D1"/>
    <w:rsid w:val="00F84057"/>
    <w:rsid w:val="00F8563A"/>
    <w:rsid w:val="00F87576"/>
    <w:rsid w:val="00F87E8E"/>
    <w:rsid w:val="00F909F2"/>
    <w:rsid w:val="00F9263C"/>
    <w:rsid w:val="00F940F5"/>
    <w:rsid w:val="00F9457E"/>
    <w:rsid w:val="00F94F8E"/>
    <w:rsid w:val="00F95CA2"/>
    <w:rsid w:val="00FA0044"/>
    <w:rsid w:val="00FA13A6"/>
    <w:rsid w:val="00FA2BF0"/>
    <w:rsid w:val="00FA2CD2"/>
    <w:rsid w:val="00FA3E61"/>
    <w:rsid w:val="00FA44AE"/>
    <w:rsid w:val="00FA4E90"/>
    <w:rsid w:val="00FA5B59"/>
    <w:rsid w:val="00FB0517"/>
    <w:rsid w:val="00FB0EDC"/>
    <w:rsid w:val="00FB0F99"/>
    <w:rsid w:val="00FB12D8"/>
    <w:rsid w:val="00FB2196"/>
    <w:rsid w:val="00FB45EC"/>
    <w:rsid w:val="00FB525B"/>
    <w:rsid w:val="00FB5743"/>
    <w:rsid w:val="00FB69A3"/>
    <w:rsid w:val="00FB771D"/>
    <w:rsid w:val="00FC1397"/>
    <w:rsid w:val="00FC188E"/>
    <w:rsid w:val="00FC340D"/>
    <w:rsid w:val="00FC3D8D"/>
    <w:rsid w:val="00FC467D"/>
    <w:rsid w:val="00FC5741"/>
    <w:rsid w:val="00FC5A3E"/>
    <w:rsid w:val="00FC6C7F"/>
    <w:rsid w:val="00FC6D4D"/>
    <w:rsid w:val="00FC717C"/>
    <w:rsid w:val="00FC71D9"/>
    <w:rsid w:val="00FC7265"/>
    <w:rsid w:val="00FC7BD6"/>
    <w:rsid w:val="00FD0663"/>
    <w:rsid w:val="00FD16A2"/>
    <w:rsid w:val="00FD1A6D"/>
    <w:rsid w:val="00FD1D94"/>
    <w:rsid w:val="00FD2AF0"/>
    <w:rsid w:val="00FD3816"/>
    <w:rsid w:val="00FD3929"/>
    <w:rsid w:val="00FD3C8D"/>
    <w:rsid w:val="00FD3E5C"/>
    <w:rsid w:val="00FD49AB"/>
    <w:rsid w:val="00FD4AB6"/>
    <w:rsid w:val="00FD5044"/>
    <w:rsid w:val="00FD6CD0"/>
    <w:rsid w:val="00FD7368"/>
    <w:rsid w:val="00FD7B7D"/>
    <w:rsid w:val="00FD7D56"/>
    <w:rsid w:val="00FD7DAA"/>
    <w:rsid w:val="00FE0594"/>
    <w:rsid w:val="00FE0AD3"/>
    <w:rsid w:val="00FE4629"/>
    <w:rsid w:val="00FE4C68"/>
    <w:rsid w:val="00FE56E6"/>
    <w:rsid w:val="00FE5D5B"/>
    <w:rsid w:val="00FF0154"/>
    <w:rsid w:val="00FF037D"/>
    <w:rsid w:val="00FF04C8"/>
    <w:rsid w:val="00FF0502"/>
    <w:rsid w:val="00FF06E5"/>
    <w:rsid w:val="00FF0907"/>
    <w:rsid w:val="00FF0E9D"/>
    <w:rsid w:val="00FF0F2C"/>
    <w:rsid w:val="00FF13D0"/>
    <w:rsid w:val="00FF1727"/>
    <w:rsid w:val="00FF1987"/>
    <w:rsid w:val="00FF1D24"/>
    <w:rsid w:val="00FF4596"/>
    <w:rsid w:val="00FF493E"/>
    <w:rsid w:val="00FF61AB"/>
    <w:rsid w:val="00FF6B68"/>
    <w:rsid w:val="00FF6B6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3864B2"/>
    <w:pPr>
      <w:suppressAutoHyphens/>
      <w:spacing w:before="120" w:after="120" w:line="288" w:lineRule="auto"/>
      <w:jc w:val="both"/>
    </w:pPr>
    <w:rPr>
      <w:rFonts w:ascii="Arial" w:hAnsi="Arial" w:cs="Arial"/>
      <w:sz w:val="22"/>
      <w:szCs w:val="22"/>
      <w:lang w:eastAsia="ar-SA"/>
    </w:rPr>
  </w:style>
  <w:style w:type="paragraph" w:styleId="Nadpis1">
    <w:name w:val="heading 1"/>
    <w:aliases w:val="adpis 1,kapitola,Ctrl+1,- zpráva 1,Ctrl+11,- zpráva 11,Ctrl+12,- zpráva 12,Ctrl+13,- zpráva 13,Ctrl+14,- zpráva 14,Ctrl+15,- zpráva 15,Ctrl+16,- zpráva 16,Ctrl+111,- zpráva 111,Ctrl+121,- zpráva 121,Ctrl+131,- zpráva 131,Ctrl+17,- zpráva 17"/>
    <w:basedOn w:val="Normln"/>
    <w:next w:val="Normln"/>
    <w:link w:val="Nadpis1Char1"/>
    <w:autoRedefine/>
    <w:qFormat/>
    <w:rsid w:val="006B2CF9"/>
    <w:pPr>
      <w:keepNext/>
      <w:numPr>
        <w:numId w:val="5"/>
      </w:numPr>
      <w:tabs>
        <w:tab w:val="left" w:pos="709"/>
      </w:tabs>
      <w:spacing w:before="200" w:after="200" w:line="240" w:lineRule="auto"/>
      <w:jc w:val="left"/>
      <w:outlineLvl w:val="0"/>
    </w:pPr>
    <w:rPr>
      <w:b/>
      <w:bCs/>
      <w:sz w:val="26"/>
      <w:szCs w:val="26"/>
    </w:rPr>
  </w:style>
  <w:style w:type="paragraph" w:styleId="Nadpis2">
    <w:name w:val="heading 2"/>
    <w:aliases w:val="Nadpis_2,adpis 2,2,1,Ctrl+2,- zpráva 2,Nadpis1,21,11,Ctrl+21,- zpráva 21,Nadpis2,22,12,Ctrl+22,- zpráva 22,Nadpis3,23,13,Ctrl+23,- zpráva 23,Nadpis4,24,14,Ctrl+24,- zpráva 24,Nadpis5,25,15,Ctrl+25,- zpráva 25,Nadpis6,26,16,Ctrl+26,27"/>
    <w:basedOn w:val="Normln"/>
    <w:next w:val="Normln"/>
    <w:link w:val="Nadpis2Char1"/>
    <w:autoRedefine/>
    <w:qFormat/>
    <w:rsid w:val="00385D06"/>
    <w:pPr>
      <w:keepNext/>
      <w:numPr>
        <w:ilvl w:val="1"/>
        <w:numId w:val="5"/>
      </w:numPr>
      <w:tabs>
        <w:tab w:val="left" w:pos="902"/>
      </w:tabs>
      <w:spacing w:before="240" w:after="200" w:line="240" w:lineRule="auto"/>
      <w:outlineLvl w:val="1"/>
    </w:pPr>
    <w:rPr>
      <w:b/>
      <w:bCs/>
      <w:sz w:val="24"/>
      <w:szCs w:val="24"/>
    </w:rPr>
  </w:style>
  <w:style w:type="paragraph" w:styleId="Nadpis3">
    <w:name w:val="heading 3"/>
    <w:aliases w:val="Nadpis 3a,Podpodkapitola,adpis 3,Ctrl+3,- zpráva 3,Ctrl+31,- zpráva 31,Ctrl+32,- zpráva 32,Ctrl+33,- zpráva 33,Ctrl+34,- zpráva 34,Ctrl+35,- zpráva 35,Ctrl+36,- zpráva 36,Ctrl+311,- zpráva 311,Ctrl+321,- zpráva 321,Ctrl+331,Ctrl+37"/>
    <w:basedOn w:val="Normln"/>
    <w:next w:val="Normln"/>
    <w:link w:val="Nadpis3Char1"/>
    <w:autoRedefine/>
    <w:qFormat/>
    <w:rsid w:val="00BC5E80"/>
    <w:pPr>
      <w:keepNext/>
      <w:tabs>
        <w:tab w:val="left" w:pos="902"/>
      </w:tabs>
      <w:spacing w:before="240" w:after="60"/>
      <w:outlineLvl w:val="2"/>
    </w:pPr>
    <w:rPr>
      <w:b/>
      <w:bCs/>
      <w:i/>
      <w:iCs/>
    </w:rPr>
  </w:style>
  <w:style w:type="paragraph" w:styleId="Nadpis4">
    <w:name w:val="heading 4"/>
    <w:aliases w:val="Fourth level,T4 Char,T4,Nadpis 4 Char,Fourth level Char,Titul2,Titul21,Titul22,Titul23,Titul24,Titul25,Titul26,Titul211,Titul221,Titul231,Titul27,Titul212,Titul222,Titul232,Titul28,Titul213,Titul223,Titul233,Titul29,Titul214,Titul224,Titul234"/>
    <w:basedOn w:val="Normln"/>
    <w:next w:val="Normln"/>
    <w:link w:val="Nadpis4Char1"/>
    <w:autoRedefine/>
    <w:qFormat/>
    <w:rsid w:val="00E334DF"/>
    <w:pPr>
      <w:keepNext/>
      <w:numPr>
        <w:ilvl w:val="3"/>
      </w:numPr>
      <w:suppressAutoHyphens w:val="0"/>
      <w:spacing w:after="60" w:line="240" w:lineRule="auto"/>
      <w:jc w:val="center"/>
      <w:outlineLvl w:val="3"/>
    </w:pPr>
    <w:rPr>
      <w:b/>
      <w:bCs/>
    </w:rPr>
  </w:style>
  <w:style w:type="paragraph" w:styleId="Nadpis5">
    <w:name w:val="heading 5"/>
    <w:basedOn w:val="Normln"/>
    <w:next w:val="Normln"/>
    <w:link w:val="Nadpis5Char1"/>
    <w:qFormat/>
    <w:rsid w:val="00EB419B"/>
    <w:pPr>
      <w:keepNext/>
      <w:spacing w:before="0" w:after="0"/>
      <w:outlineLvl w:val="4"/>
    </w:pPr>
    <w:rPr>
      <w:b/>
      <w:bCs/>
    </w:rPr>
  </w:style>
  <w:style w:type="paragraph" w:styleId="Nadpis6">
    <w:name w:val="heading 6"/>
    <w:basedOn w:val="Normln"/>
    <w:next w:val="Normln"/>
    <w:link w:val="Nadpis6Char1"/>
    <w:qFormat/>
    <w:rsid w:val="002429F9"/>
    <w:pPr>
      <w:keepNext/>
      <w:outlineLvl w:val="5"/>
    </w:pPr>
    <w:rPr>
      <w:b/>
      <w:bCs/>
      <w:u w:val="single"/>
    </w:rPr>
  </w:style>
  <w:style w:type="paragraph" w:styleId="Nadpis7">
    <w:name w:val="heading 7"/>
    <w:basedOn w:val="Normln"/>
    <w:next w:val="Normln"/>
    <w:link w:val="Nadpis7Char1"/>
    <w:qFormat/>
    <w:rsid w:val="002429F9"/>
    <w:pPr>
      <w:keepNext/>
      <w:outlineLvl w:val="6"/>
    </w:pPr>
    <w:rPr>
      <w:b/>
      <w:bCs/>
      <w:i/>
      <w:iCs/>
    </w:rPr>
  </w:style>
  <w:style w:type="paragraph" w:styleId="Nadpis8">
    <w:name w:val="heading 8"/>
    <w:basedOn w:val="Normln"/>
    <w:next w:val="Normln"/>
    <w:link w:val="Nadpis8Char1"/>
    <w:qFormat/>
    <w:rsid w:val="002429F9"/>
    <w:pPr>
      <w:keepNext/>
      <w:spacing w:before="0" w:after="0"/>
      <w:outlineLvl w:val="7"/>
    </w:pPr>
    <w:rPr>
      <w:b/>
      <w:bCs/>
      <w:sz w:val="32"/>
      <w:szCs w:val="32"/>
    </w:rPr>
  </w:style>
  <w:style w:type="paragraph" w:styleId="Nadpis9">
    <w:name w:val="heading 9"/>
    <w:basedOn w:val="Normln"/>
    <w:next w:val="Normln"/>
    <w:link w:val="Nadpis9Char1"/>
    <w:qFormat/>
    <w:rsid w:val="002429F9"/>
    <w:pPr>
      <w:keepNext/>
      <w:jc w:val="center"/>
      <w:outlineLvl w:val="8"/>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adpis 1 Char,kapitola Char,Ctrl+1 Char,- zpráva 1 Char,Ctrl+11 Char,- zpráva 11 Char,Ctrl+12 Char,- zpráva 12 Char,Ctrl+13 Char,- zpráva 13 Char,Ctrl+14 Char,- zpráva 14 Char,Ctrl+15 Char,- zpráva 15 Char,Ctrl+16 Char,- zpráva 16 Char"/>
    <w:link w:val="Nadpis1"/>
    <w:uiPriority w:val="99"/>
    <w:locked/>
    <w:rsid w:val="00B12C8D"/>
    <w:rPr>
      <w:rFonts w:ascii="Arial" w:hAnsi="Arial" w:cs="Arial"/>
      <w:b/>
      <w:bCs/>
      <w:sz w:val="26"/>
      <w:szCs w:val="26"/>
      <w:lang w:eastAsia="ar-SA"/>
    </w:rPr>
  </w:style>
  <w:style w:type="character" w:customStyle="1" w:styleId="Nadpis2Char1">
    <w:name w:val="Nadpis 2 Char1"/>
    <w:aliases w:val="Nadpis_2 Char,adpis 2 Char,2 Char,1 Char,Ctrl+2 Char,- zpráva 2 Char,Nadpis1 Char,21 Char,11 Char,Ctrl+21 Char,- zpráva 21 Char,Nadpis2 Char,22 Char,12 Char,Ctrl+22 Char,- zpráva 22 Char,Nadpis3 Char,23 Char,13 Char,Ctrl+23 Char,24 Char"/>
    <w:link w:val="Nadpis2"/>
    <w:locked/>
    <w:rsid w:val="00385D06"/>
    <w:rPr>
      <w:rFonts w:ascii="Arial" w:hAnsi="Arial" w:cs="Arial"/>
      <w:b/>
      <w:bCs/>
      <w:sz w:val="24"/>
      <w:szCs w:val="24"/>
      <w:lang w:eastAsia="ar-SA"/>
    </w:rPr>
  </w:style>
  <w:style w:type="character" w:customStyle="1" w:styleId="Heading3Char">
    <w:name w:val="Heading 3 Char"/>
    <w:aliases w:val="Nadpis 3a Char,Podpodkapitola Char,adpis 3 Char,Ctrl+3 Char,- zpráva 3 Char,Ctrl+31 Char,- zpráva 31 Char,Ctrl+32 Char,- zpráva 32 Char,Ctrl+33 Char,- zpráva 33 Char,Ctrl+34 Char,- zpráva 34 Char,Ctrl+35 Char,- zpráva 35 Char,Ctrl+36 Char"/>
    <w:uiPriority w:val="9"/>
    <w:semiHidden/>
    <w:rsid w:val="00651148"/>
    <w:rPr>
      <w:rFonts w:ascii="Cambria" w:eastAsia="Times New Roman" w:hAnsi="Cambria" w:cs="Times New Roman"/>
      <w:b/>
      <w:bCs/>
      <w:sz w:val="26"/>
      <w:szCs w:val="26"/>
      <w:lang w:eastAsia="ar-SA"/>
    </w:rPr>
  </w:style>
  <w:style w:type="character" w:customStyle="1" w:styleId="Nadpis4Char1">
    <w:name w:val="Nadpis 4 Char1"/>
    <w:aliases w:val="Fourth level Char1,T4 Char Char,T4 Char1,Nadpis 4 Char Char,Fourth level Char Char,Titul2 Char,Titul21 Char,Titul22 Char,Titul23 Char,Titul24 Char,Titul25 Char,Titul26 Char,Titul211 Char,Titul221 Char,Titul231 Char,Titul27 Char"/>
    <w:link w:val="Nadpis4"/>
    <w:uiPriority w:val="99"/>
    <w:locked/>
    <w:rsid w:val="00EA7E8A"/>
    <w:rPr>
      <w:rFonts w:ascii="Arial" w:hAnsi="Arial" w:cs="Arial"/>
      <w:b/>
      <w:bCs/>
      <w:sz w:val="28"/>
      <w:szCs w:val="28"/>
      <w:lang w:eastAsia="ar-SA" w:bidi="ar-SA"/>
    </w:rPr>
  </w:style>
  <w:style w:type="character" w:customStyle="1" w:styleId="Nadpis5Char1">
    <w:name w:val="Nadpis 5 Char1"/>
    <w:link w:val="Nadpis5"/>
    <w:uiPriority w:val="99"/>
    <w:locked/>
    <w:rsid w:val="00EA7E8A"/>
    <w:rPr>
      <w:rFonts w:ascii="Arial" w:hAnsi="Arial" w:cs="Arial"/>
      <w:b/>
      <w:bCs/>
      <w:sz w:val="24"/>
      <w:szCs w:val="24"/>
      <w:lang w:eastAsia="ar-SA" w:bidi="ar-SA"/>
    </w:rPr>
  </w:style>
  <w:style w:type="character" w:customStyle="1" w:styleId="Nadpis6Char1">
    <w:name w:val="Nadpis 6 Char1"/>
    <w:link w:val="Nadpis6"/>
    <w:uiPriority w:val="99"/>
    <w:locked/>
    <w:rsid w:val="00EA7E8A"/>
    <w:rPr>
      <w:rFonts w:ascii="Arial" w:hAnsi="Arial" w:cs="Arial"/>
      <w:b/>
      <w:bCs/>
      <w:sz w:val="24"/>
      <w:szCs w:val="24"/>
      <w:u w:val="single"/>
      <w:lang w:eastAsia="ar-SA" w:bidi="ar-SA"/>
    </w:rPr>
  </w:style>
  <w:style w:type="character" w:customStyle="1" w:styleId="Nadpis7Char1">
    <w:name w:val="Nadpis 7 Char1"/>
    <w:link w:val="Nadpis7"/>
    <w:uiPriority w:val="99"/>
    <w:locked/>
    <w:rsid w:val="00EA7E8A"/>
    <w:rPr>
      <w:rFonts w:ascii="Arial" w:hAnsi="Arial" w:cs="Arial"/>
      <w:b/>
      <w:bCs/>
      <w:i/>
      <w:iCs/>
      <w:sz w:val="24"/>
      <w:szCs w:val="24"/>
      <w:lang w:eastAsia="ar-SA" w:bidi="ar-SA"/>
    </w:rPr>
  </w:style>
  <w:style w:type="character" w:customStyle="1" w:styleId="Nadpis8Char1">
    <w:name w:val="Nadpis 8 Char1"/>
    <w:link w:val="Nadpis8"/>
    <w:uiPriority w:val="99"/>
    <w:locked/>
    <w:rsid w:val="00EA7E8A"/>
    <w:rPr>
      <w:rFonts w:ascii="Arial" w:hAnsi="Arial" w:cs="Arial"/>
      <w:b/>
      <w:bCs/>
      <w:sz w:val="24"/>
      <w:szCs w:val="24"/>
      <w:lang w:eastAsia="ar-SA" w:bidi="ar-SA"/>
    </w:rPr>
  </w:style>
  <w:style w:type="character" w:customStyle="1" w:styleId="Nadpis9Char1">
    <w:name w:val="Nadpis 9 Char1"/>
    <w:link w:val="Nadpis9"/>
    <w:uiPriority w:val="99"/>
    <w:locked/>
    <w:rsid w:val="00EA7E8A"/>
    <w:rPr>
      <w:rFonts w:ascii="Arial" w:hAnsi="Arial" w:cs="Arial"/>
      <w:i/>
      <w:iCs/>
      <w:sz w:val="24"/>
      <w:szCs w:val="24"/>
      <w:lang w:eastAsia="ar-SA" w:bidi="ar-SA"/>
    </w:rPr>
  </w:style>
  <w:style w:type="character" w:customStyle="1" w:styleId="Heading3Char3">
    <w:name w:val="Heading 3 Char3"/>
    <w:aliases w:val="Nadpis 3a Char3,Podpodkapitola Char3,adpis 3 Char3,Ctrl+3 Char3,- zpráva 3 Char3,Ctrl+31 Char3,- zpráva 31 Char3,Ctrl+32 Char3,- zpráva 32 Char3,Ctrl+33 Char3,- zpráva 33 Char3,Ctrl+34 Char3,- zpráva 34 Char3,Ctrl+35 Char3,Ctrl+36 Cha"/>
    <w:uiPriority w:val="99"/>
    <w:semiHidden/>
    <w:locked/>
    <w:rsid w:val="00B12C8D"/>
    <w:rPr>
      <w:rFonts w:ascii="Cambria" w:hAnsi="Cambria" w:cs="Cambria"/>
      <w:b/>
      <w:bCs/>
      <w:sz w:val="26"/>
      <w:szCs w:val="26"/>
      <w:lang w:eastAsia="ar-SA" w:bidi="ar-SA"/>
    </w:rPr>
  </w:style>
  <w:style w:type="character" w:customStyle="1" w:styleId="WW8Num1z0">
    <w:name w:val="WW8Num1z0"/>
    <w:uiPriority w:val="99"/>
    <w:rsid w:val="002429F9"/>
    <w:rPr>
      <w:rFonts w:ascii="Symbol" w:hAnsi="Symbol" w:cs="Symbol"/>
    </w:rPr>
  </w:style>
  <w:style w:type="character" w:customStyle="1" w:styleId="WW8Num2z0">
    <w:name w:val="WW8Num2z0"/>
    <w:uiPriority w:val="99"/>
    <w:rsid w:val="002429F9"/>
    <w:rPr>
      <w:rFonts w:cs="Times New Roman"/>
      <w:b/>
      <w:bCs/>
    </w:rPr>
  </w:style>
  <w:style w:type="character" w:customStyle="1" w:styleId="WW8Num6z0">
    <w:name w:val="WW8Num6z0"/>
    <w:uiPriority w:val="99"/>
    <w:rsid w:val="002429F9"/>
    <w:rPr>
      <w:rFonts w:ascii="Symbol" w:hAnsi="Symbol" w:cs="Symbol"/>
    </w:rPr>
  </w:style>
  <w:style w:type="character" w:customStyle="1" w:styleId="WW8Num7z0">
    <w:name w:val="WW8Num7z0"/>
    <w:uiPriority w:val="99"/>
    <w:rsid w:val="002429F9"/>
    <w:rPr>
      <w:rFonts w:ascii="Wingdings" w:hAnsi="Wingdings" w:cs="Wingdings"/>
    </w:rPr>
  </w:style>
  <w:style w:type="character" w:customStyle="1" w:styleId="WW8Num8z0">
    <w:name w:val="WW8Num8z0"/>
    <w:uiPriority w:val="99"/>
    <w:rsid w:val="002429F9"/>
    <w:rPr>
      <w:rFonts w:ascii="Symbol" w:hAnsi="Symbol" w:cs="Symbol"/>
    </w:rPr>
  </w:style>
  <w:style w:type="character" w:customStyle="1" w:styleId="WW8Num9z0">
    <w:name w:val="WW8Num9z0"/>
    <w:uiPriority w:val="99"/>
    <w:rsid w:val="002429F9"/>
    <w:rPr>
      <w:rFonts w:ascii="Times New Roman" w:hAnsi="Times New Roman" w:cs="Times New Roman"/>
    </w:rPr>
  </w:style>
  <w:style w:type="character" w:customStyle="1" w:styleId="WW8Num11z0">
    <w:name w:val="WW8Num11z0"/>
    <w:uiPriority w:val="99"/>
    <w:rsid w:val="002429F9"/>
    <w:rPr>
      <w:rFonts w:cs="Times New Roman"/>
      <w:sz w:val="24"/>
      <w:szCs w:val="24"/>
    </w:rPr>
  </w:style>
  <w:style w:type="character" w:customStyle="1" w:styleId="WW8Num12z0">
    <w:name w:val="WW8Num12z0"/>
    <w:uiPriority w:val="99"/>
    <w:rsid w:val="002429F9"/>
    <w:rPr>
      <w:rFonts w:ascii="Wingdings" w:hAnsi="Wingdings" w:cs="Wingdings"/>
    </w:rPr>
  </w:style>
  <w:style w:type="character" w:customStyle="1" w:styleId="WW8Num13z0">
    <w:name w:val="WW8Num13z0"/>
    <w:uiPriority w:val="99"/>
    <w:rsid w:val="002429F9"/>
    <w:rPr>
      <w:rFonts w:ascii="Symbol" w:hAnsi="Symbol" w:cs="Symbol"/>
    </w:rPr>
  </w:style>
  <w:style w:type="character" w:customStyle="1" w:styleId="WW8Num14z0">
    <w:name w:val="WW8Num14z0"/>
    <w:uiPriority w:val="99"/>
    <w:rsid w:val="002429F9"/>
    <w:rPr>
      <w:rFonts w:cs="Times New Roman"/>
      <w:u w:val="single"/>
    </w:rPr>
  </w:style>
  <w:style w:type="character" w:customStyle="1" w:styleId="WW8Num15z0">
    <w:name w:val="WW8Num15z0"/>
    <w:uiPriority w:val="99"/>
    <w:rsid w:val="002429F9"/>
    <w:rPr>
      <w:rFonts w:ascii="Times New Roman" w:hAnsi="Times New Roman" w:cs="Times New Roman"/>
    </w:rPr>
  </w:style>
  <w:style w:type="character" w:customStyle="1" w:styleId="WW8Num15z1">
    <w:name w:val="WW8Num15z1"/>
    <w:uiPriority w:val="99"/>
    <w:rsid w:val="002429F9"/>
    <w:rPr>
      <w:rFonts w:ascii="Courier New" w:hAnsi="Courier New" w:cs="Courier New"/>
    </w:rPr>
  </w:style>
  <w:style w:type="character" w:customStyle="1" w:styleId="WW8Num15z2">
    <w:name w:val="WW8Num15z2"/>
    <w:uiPriority w:val="99"/>
    <w:rsid w:val="002429F9"/>
    <w:rPr>
      <w:rFonts w:ascii="Wingdings" w:hAnsi="Wingdings" w:cs="Wingdings"/>
    </w:rPr>
  </w:style>
  <w:style w:type="character" w:customStyle="1" w:styleId="WW8Num15z3">
    <w:name w:val="WW8Num15z3"/>
    <w:uiPriority w:val="99"/>
    <w:rsid w:val="002429F9"/>
    <w:rPr>
      <w:rFonts w:ascii="Symbol" w:hAnsi="Symbol" w:cs="Symbol"/>
    </w:rPr>
  </w:style>
  <w:style w:type="character" w:customStyle="1" w:styleId="WW8Num16z0">
    <w:name w:val="WW8Num16z0"/>
    <w:uiPriority w:val="99"/>
    <w:rsid w:val="002429F9"/>
    <w:rPr>
      <w:rFonts w:ascii="Symbol" w:hAnsi="Symbol" w:cs="Symbol"/>
    </w:rPr>
  </w:style>
  <w:style w:type="character" w:customStyle="1" w:styleId="WW8Num17z0">
    <w:name w:val="WW8Num17z0"/>
    <w:uiPriority w:val="99"/>
    <w:rsid w:val="002429F9"/>
    <w:rPr>
      <w:rFonts w:ascii="Symbol" w:hAnsi="Symbol" w:cs="Symbol"/>
      <w:color w:val="auto"/>
      <w:sz w:val="16"/>
      <w:szCs w:val="16"/>
    </w:rPr>
  </w:style>
  <w:style w:type="character" w:customStyle="1" w:styleId="WW8Num17z1">
    <w:name w:val="WW8Num17z1"/>
    <w:uiPriority w:val="99"/>
    <w:rsid w:val="002429F9"/>
    <w:rPr>
      <w:rFonts w:ascii="Courier New" w:hAnsi="Courier New" w:cs="Courier New"/>
    </w:rPr>
  </w:style>
  <w:style w:type="character" w:customStyle="1" w:styleId="WW8Num17z2">
    <w:name w:val="WW8Num17z2"/>
    <w:uiPriority w:val="99"/>
    <w:rsid w:val="002429F9"/>
    <w:rPr>
      <w:rFonts w:ascii="Wingdings" w:hAnsi="Wingdings" w:cs="Wingdings"/>
    </w:rPr>
  </w:style>
  <w:style w:type="character" w:customStyle="1" w:styleId="WW8Num17z3">
    <w:name w:val="WW8Num17z3"/>
    <w:uiPriority w:val="99"/>
    <w:rsid w:val="002429F9"/>
    <w:rPr>
      <w:rFonts w:ascii="Symbol" w:hAnsi="Symbol" w:cs="Symbol"/>
    </w:rPr>
  </w:style>
  <w:style w:type="character" w:customStyle="1" w:styleId="WW8Num18z0">
    <w:name w:val="WW8Num18z0"/>
    <w:uiPriority w:val="99"/>
    <w:rsid w:val="002429F9"/>
    <w:rPr>
      <w:rFonts w:ascii="Symbol" w:hAnsi="Symbol" w:cs="Symbol"/>
      <w:sz w:val="10"/>
      <w:szCs w:val="10"/>
    </w:rPr>
  </w:style>
  <w:style w:type="character" w:customStyle="1" w:styleId="WW8Num18z1">
    <w:name w:val="WW8Num18z1"/>
    <w:uiPriority w:val="99"/>
    <w:rsid w:val="002429F9"/>
    <w:rPr>
      <w:rFonts w:ascii="Wingdings" w:hAnsi="Wingdings" w:cs="Wingdings"/>
    </w:rPr>
  </w:style>
  <w:style w:type="character" w:customStyle="1" w:styleId="WW8Num18z3">
    <w:name w:val="WW8Num18z3"/>
    <w:uiPriority w:val="99"/>
    <w:rsid w:val="002429F9"/>
    <w:rPr>
      <w:rFonts w:ascii="Symbol" w:hAnsi="Symbol" w:cs="Symbol"/>
    </w:rPr>
  </w:style>
  <w:style w:type="character" w:customStyle="1" w:styleId="WW8Num18z4">
    <w:name w:val="WW8Num18z4"/>
    <w:uiPriority w:val="99"/>
    <w:rsid w:val="002429F9"/>
    <w:rPr>
      <w:rFonts w:ascii="Courier New" w:hAnsi="Courier New" w:cs="Courier New"/>
    </w:rPr>
  </w:style>
  <w:style w:type="character" w:customStyle="1" w:styleId="WW8Num19z0">
    <w:name w:val="WW8Num19z0"/>
    <w:uiPriority w:val="99"/>
    <w:rsid w:val="002429F9"/>
    <w:rPr>
      <w:rFonts w:ascii="Symbol" w:hAnsi="Symbol" w:cs="Symbol"/>
    </w:rPr>
  </w:style>
  <w:style w:type="character" w:customStyle="1" w:styleId="WW8Num21z0">
    <w:name w:val="WW8Num21z0"/>
    <w:uiPriority w:val="99"/>
    <w:rsid w:val="002429F9"/>
    <w:rPr>
      <w:rFonts w:ascii="Arial" w:hAnsi="Arial" w:cs="Arial"/>
    </w:rPr>
  </w:style>
  <w:style w:type="character" w:customStyle="1" w:styleId="WW8Num22z0">
    <w:name w:val="WW8Num22z0"/>
    <w:uiPriority w:val="99"/>
    <w:rsid w:val="002429F9"/>
    <w:rPr>
      <w:rFonts w:ascii="Symbol" w:hAnsi="Symbol" w:cs="Symbol"/>
    </w:rPr>
  </w:style>
  <w:style w:type="character" w:customStyle="1" w:styleId="WW8Num23z0">
    <w:name w:val="WW8Num23z0"/>
    <w:uiPriority w:val="99"/>
    <w:rsid w:val="002429F9"/>
    <w:rPr>
      <w:rFonts w:ascii="Symbol" w:hAnsi="Symbol" w:cs="Symbol"/>
      <w:color w:val="auto"/>
    </w:rPr>
  </w:style>
  <w:style w:type="character" w:customStyle="1" w:styleId="WW8Num24z0">
    <w:name w:val="WW8Num24z0"/>
    <w:uiPriority w:val="99"/>
    <w:rsid w:val="002429F9"/>
    <w:rPr>
      <w:rFonts w:ascii="Symbol" w:hAnsi="Symbol" w:cs="Symbol"/>
    </w:rPr>
  </w:style>
  <w:style w:type="character" w:customStyle="1" w:styleId="WW8Num26z0">
    <w:name w:val="WW8Num26z0"/>
    <w:uiPriority w:val="99"/>
    <w:rsid w:val="002429F9"/>
    <w:rPr>
      <w:rFonts w:ascii="Wingdings" w:hAnsi="Wingdings" w:cs="Wingdings"/>
    </w:rPr>
  </w:style>
  <w:style w:type="character" w:customStyle="1" w:styleId="WW8Num28z0">
    <w:name w:val="WW8Num28z0"/>
    <w:uiPriority w:val="99"/>
    <w:rsid w:val="002429F9"/>
    <w:rPr>
      <w:rFonts w:ascii="Wingdings" w:hAnsi="Wingdings" w:cs="Wingdings"/>
    </w:rPr>
  </w:style>
  <w:style w:type="character" w:customStyle="1" w:styleId="WW8Num29z0">
    <w:name w:val="WW8Num29z0"/>
    <w:uiPriority w:val="99"/>
    <w:rsid w:val="002429F9"/>
    <w:rPr>
      <w:rFonts w:ascii="Wingdings" w:hAnsi="Wingdings" w:cs="Wingdings"/>
    </w:rPr>
  </w:style>
  <w:style w:type="character" w:customStyle="1" w:styleId="WW8Num30z0">
    <w:name w:val="WW8Num30z0"/>
    <w:uiPriority w:val="99"/>
    <w:rsid w:val="002429F9"/>
    <w:rPr>
      <w:rFonts w:ascii="Symbol" w:hAnsi="Symbol" w:cs="Symbol"/>
      <w:color w:val="auto"/>
      <w:sz w:val="16"/>
      <w:szCs w:val="16"/>
    </w:rPr>
  </w:style>
  <w:style w:type="character" w:customStyle="1" w:styleId="WW8Num30z1">
    <w:name w:val="WW8Num30z1"/>
    <w:uiPriority w:val="99"/>
    <w:rsid w:val="002429F9"/>
    <w:rPr>
      <w:rFonts w:ascii="Courier New" w:hAnsi="Courier New" w:cs="Courier New"/>
    </w:rPr>
  </w:style>
  <w:style w:type="character" w:customStyle="1" w:styleId="WW8Num30z2">
    <w:name w:val="WW8Num30z2"/>
    <w:uiPriority w:val="99"/>
    <w:rsid w:val="002429F9"/>
    <w:rPr>
      <w:rFonts w:ascii="Wingdings" w:hAnsi="Wingdings" w:cs="Wingdings"/>
    </w:rPr>
  </w:style>
  <w:style w:type="character" w:customStyle="1" w:styleId="WW8Num30z3">
    <w:name w:val="WW8Num30z3"/>
    <w:uiPriority w:val="99"/>
    <w:rsid w:val="002429F9"/>
    <w:rPr>
      <w:rFonts w:ascii="Symbol" w:hAnsi="Symbol" w:cs="Symbol"/>
    </w:rPr>
  </w:style>
  <w:style w:type="character" w:customStyle="1" w:styleId="WW8Num31z0">
    <w:name w:val="WW8Num31z0"/>
    <w:uiPriority w:val="99"/>
    <w:rsid w:val="002429F9"/>
    <w:rPr>
      <w:rFonts w:ascii="Times New Roman" w:hAnsi="Times New Roman" w:cs="Times New Roman"/>
    </w:rPr>
  </w:style>
  <w:style w:type="character" w:customStyle="1" w:styleId="WW8Num32z0">
    <w:name w:val="WW8Num32z0"/>
    <w:uiPriority w:val="99"/>
    <w:rsid w:val="002429F9"/>
    <w:rPr>
      <w:rFonts w:ascii="Symbol" w:hAnsi="Symbol" w:cs="Symbol"/>
    </w:rPr>
  </w:style>
  <w:style w:type="character" w:customStyle="1" w:styleId="WW8Num32z1">
    <w:name w:val="WW8Num32z1"/>
    <w:uiPriority w:val="99"/>
    <w:rsid w:val="002429F9"/>
    <w:rPr>
      <w:rFonts w:ascii="Courier New" w:hAnsi="Courier New" w:cs="Courier New"/>
    </w:rPr>
  </w:style>
  <w:style w:type="character" w:customStyle="1" w:styleId="WW8Num32z2">
    <w:name w:val="WW8Num32z2"/>
    <w:uiPriority w:val="99"/>
    <w:rsid w:val="002429F9"/>
    <w:rPr>
      <w:rFonts w:ascii="Wingdings" w:hAnsi="Wingdings" w:cs="Wingdings"/>
    </w:rPr>
  </w:style>
  <w:style w:type="character" w:customStyle="1" w:styleId="WW8Num33z0">
    <w:name w:val="WW8Num33z0"/>
    <w:uiPriority w:val="99"/>
    <w:rsid w:val="002429F9"/>
    <w:rPr>
      <w:rFonts w:ascii="Times New Roman" w:hAnsi="Times New Roman" w:cs="Times New Roman"/>
    </w:rPr>
  </w:style>
  <w:style w:type="character" w:customStyle="1" w:styleId="WW8Num34z0">
    <w:name w:val="WW8Num34z0"/>
    <w:uiPriority w:val="99"/>
    <w:rsid w:val="002429F9"/>
    <w:rPr>
      <w:rFonts w:ascii="Monotype Sorts" w:hAnsi="Monotype Sorts" w:cs="Monotype Sorts"/>
    </w:rPr>
  </w:style>
  <w:style w:type="character" w:customStyle="1" w:styleId="WW8Num35z0">
    <w:name w:val="WW8Num35z0"/>
    <w:uiPriority w:val="99"/>
    <w:rsid w:val="002429F9"/>
    <w:rPr>
      <w:rFonts w:ascii="Wingdings" w:hAnsi="Wingdings" w:cs="Wingdings"/>
    </w:rPr>
  </w:style>
  <w:style w:type="character" w:customStyle="1" w:styleId="WW8Num36z0">
    <w:name w:val="WW8Num36z0"/>
    <w:uiPriority w:val="99"/>
    <w:rsid w:val="002429F9"/>
    <w:rPr>
      <w:rFonts w:ascii="Symbol" w:hAnsi="Symbol" w:cs="Symbol"/>
    </w:rPr>
  </w:style>
  <w:style w:type="character" w:customStyle="1" w:styleId="WW8Num37z0">
    <w:name w:val="WW8Num37z0"/>
    <w:uiPriority w:val="99"/>
    <w:rsid w:val="002429F9"/>
    <w:rPr>
      <w:rFonts w:ascii="Symbol" w:hAnsi="Symbol" w:cs="Symbol"/>
      <w:color w:val="auto"/>
      <w:sz w:val="16"/>
      <w:szCs w:val="16"/>
    </w:rPr>
  </w:style>
  <w:style w:type="character" w:customStyle="1" w:styleId="WW8Num37z1">
    <w:name w:val="WW8Num37z1"/>
    <w:uiPriority w:val="99"/>
    <w:rsid w:val="002429F9"/>
    <w:rPr>
      <w:rFonts w:ascii="Courier New" w:hAnsi="Courier New" w:cs="Courier New"/>
    </w:rPr>
  </w:style>
  <w:style w:type="character" w:customStyle="1" w:styleId="WW8Num37z2">
    <w:name w:val="WW8Num37z2"/>
    <w:uiPriority w:val="99"/>
    <w:rsid w:val="002429F9"/>
    <w:rPr>
      <w:rFonts w:ascii="Wingdings" w:hAnsi="Wingdings" w:cs="Wingdings"/>
    </w:rPr>
  </w:style>
  <w:style w:type="character" w:customStyle="1" w:styleId="WW8Num37z3">
    <w:name w:val="WW8Num37z3"/>
    <w:uiPriority w:val="99"/>
    <w:rsid w:val="002429F9"/>
    <w:rPr>
      <w:rFonts w:ascii="Symbol" w:hAnsi="Symbol" w:cs="Symbol"/>
    </w:rPr>
  </w:style>
  <w:style w:type="character" w:customStyle="1" w:styleId="WW8Num38z0">
    <w:name w:val="WW8Num38z0"/>
    <w:uiPriority w:val="99"/>
    <w:rsid w:val="002429F9"/>
    <w:rPr>
      <w:rFonts w:ascii="Symbol" w:hAnsi="Symbol" w:cs="Symbol"/>
      <w:sz w:val="20"/>
      <w:szCs w:val="20"/>
    </w:rPr>
  </w:style>
  <w:style w:type="character" w:customStyle="1" w:styleId="WW8Num38z1">
    <w:name w:val="WW8Num38z1"/>
    <w:uiPriority w:val="99"/>
    <w:rsid w:val="002429F9"/>
    <w:rPr>
      <w:rFonts w:ascii="Courier New" w:hAnsi="Courier New" w:cs="Courier New"/>
    </w:rPr>
  </w:style>
  <w:style w:type="character" w:customStyle="1" w:styleId="WW8Num38z2">
    <w:name w:val="WW8Num38z2"/>
    <w:uiPriority w:val="99"/>
    <w:rsid w:val="002429F9"/>
    <w:rPr>
      <w:rFonts w:ascii="Wingdings" w:hAnsi="Wingdings" w:cs="Wingdings"/>
    </w:rPr>
  </w:style>
  <w:style w:type="character" w:customStyle="1" w:styleId="WW8Num38z3">
    <w:name w:val="WW8Num38z3"/>
    <w:uiPriority w:val="99"/>
    <w:rsid w:val="002429F9"/>
    <w:rPr>
      <w:rFonts w:ascii="Symbol" w:hAnsi="Symbol" w:cs="Symbol"/>
    </w:rPr>
  </w:style>
  <w:style w:type="character" w:customStyle="1" w:styleId="WW8Num40z0">
    <w:name w:val="WW8Num40z0"/>
    <w:uiPriority w:val="99"/>
    <w:rsid w:val="002429F9"/>
    <w:rPr>
      <w:rFonts w:ascii="Symbol" w:hAnsi="Symbol" w:cs="Symbol"/>
      <w:color w:val="auto"/>
      <w:sz w:val="16"/>
      <w:szCs w:val="16"/>
    </w:rPr>
  </w:style>
  <w:style w:type="character" w:customStyle="1" w:styleId="WW8Num40z1">
    <w:name w:val="WW8Num40z1"/>
    <w:uiPriority w:val="99"/>
    <w:rsid w:val="002429F9"/>
    <w:rPr>
      <w:rFonts w:ascii="Courier New" w:hAnsi="Courier New" w:cs="Courier New"/>
    </w:rPr>
  </w:style>
  <w:style w:type="character" w:customStyle="1" w:styleId="WW8Num40z2">
    <w:name w:val="WW8Num40z2"/>
    <w:uiPriority w:val="99"/>
    <w:rsid w:val="002429F9"/>
    <w:rPr>
      <w:rFonts w:ascii="Wingdings" w:hAnsi="Wingdings" w:cs="Wingdings"/>
    </w:rPr>
  </w:style>
  <w:style w:type="character" w:customStyle="1" w:styleId="WW8Num40z3">
    <w:name w:val="WW8Num40z3"/>
    <w:uiPriority w:val="99"/>
    <w:rsid w:val="002429F9"/>
    <w:rPr>
      <w:rFonts w:ascii="Symbol" w:hAnsi="Symbol" w:cs="Symbol"/>
    </w:rPr>
  </w:style>
  <w:style w:type="character" w:customStyle="1" w:styleId="WW8Num41z0">
    <w:name w:val="WW8Num41z0"/>
    <w:uiPriority w:val="99"/>
    <w:rsid w:val="002429F9"/>
    <w:rPr>
      <w:rFonts w:ascii="Symbol" w:hAnsi="Symbol" w:cs="Symbol"/>
    </w:rPr>
  </w:style>
  <w:style w:type="character" w:customStyle="1" w:styleId="WW8Num42z0">
    <w:name w:val="WW8Num42z0"/>
    <w:uiPriority w:val="99"/>
    <w:rsid w:val="002429F9"/>
    <w:rPr>
      <w:rFonts w:ascii="Times New Roman" w:hAnsi="Times New Roman" w:cs="Times New Roman"/>
      <w:color w:val="auto"/>
    </w:rPr>
  </w:style>
  <w:style w:type="character" w:customStyle="1" w:styleId="WW8Num43z0">
    <w:name w:val="WW8Num43z0"/>
    <w:uiPriority w:val="99"/>
    <w:rsid w:val="002429F9"/>
    <w:rPr>
      <w:rFonts w:ascii="Symbol" w:hAnsi="Symbol" w:cs="Symbol"/>
    </w:rPr>
  </w:style>
  <w:style w:type="character" w:customStyle="1" w:styleId="WW8Num45z0">
    <w:name w:val="WW8Num45z0"/>
    <w:uiPriority w:val="99"/>
    <w:rsid w:val="002429F9"/>
    <w:rPr>
      <w:rFonts w:ascii="Times New Roman" w:hAnsi="Times New Roman" w:cs="Times New Roman"/>
      <w:sz w:val="24"/>
      <w:szCs w:val="24"/>
      <w:u w:val="none"/>
    </w:rPr>
  </w:style>
  <w:style w:type="character" w:customStyle="1" w:styleId="WW8Num46z0">
    <w:name w:val="WW8Num46z0"/>
    <w:uiPriority w:val="99"/>
    <w:rsid w:val="002429F9"/>
    <w:rPr>
      <w:rFonts w:ascii="Times New Roman" w:hAnsi="Times New Roman" w:cs="Times New Roman"/>
    </w:rPr>
  </w:style>
  <w:style w:type="character" w:customStyle="1" w:styleId="WW8Num47z0">
    <w:name w:val="WW8Num47z0"/>
    <w:uiPriority w:val="99"/>
    <w:rsid w:val="002429F9"/>
    <w:rPr>
      <w:rFonts w:ascii="Times New Roman" w:hAnsi="Times New Roman" w:cs="Times New Roman"/>
    </w:rPr>
  </w:style>
  <w:style w:type="character" w:customStyle="1" w:styleId="WW8Num48z0">
    <w:name w:val="WW8Num48z0"/>
    <w:uiPriority w:val="99"/>
    <w:rsid w:val="002429F9"/>
    <w:rPr>
      <w:rFonts w:ascii="Symbol" w:hAnsi="Symbol" w:cs="Symbol"/>
      <w:sz w:val="18"/>
      <w:szCs w:val="18"/>
    </w:rPr>
  </w:style>
  <w:style w:type="character" w:customStyle="1" w:styleId="WW8Num48z1">
    <w:name w:val="WW8Num48z1"/>
    <w:uiPriority w:val="99"/>
    <w:rsid w:val="002429F9"/>
    <w:rPr>
      <w:rFonts w:ascii="Courier New" w:hAnsi="Courier New" w:cs="Courier New"/>
    </w:rPr>
  </w:style>
  <w:style w:type="character" w:customStyle="1" w:styleId="WW8Num48z2">
    <w:name w:val="WW8Num48z2"/>
    <w:uiPriority w:val="99"/>
    <w:rsid w:val="002429F9"/>
    <w:rPr>
      <w:rFonts w:ascii="Wingdings" w:hAnsi="Wingdings" w:cs="Wingdings"/>
    </w:rPr>
  </w:style>
  <w:style w:type="character" w:customStyle="1" w:styleId="WW8Num48z3">
    <w:name w:val="WW8Num48z3"/>
    <w:uiPriority w:val="99"/>
    <w:rsid w:val="002429F9"/>
    <w:rPr>
      <w:rFonts w:ascii="Symbol" w:hAnsi="Symbol" w:cs="Symbol"/>
    </w:rPr>
  </w:style>
  <w:style w:type="character" w:customStyle="1" w:styleId="WW8Num49z0">
    <w:name w:val="WW8Num49z0"/>
    <w:uiPriority w:val="99"/>
    <w:rsid w:val="002429F9"/>
    <w:rPr>
      <w:rFonts w:ascii="Wingdings" w:hAnsi="Wingdings" w:cs="Wingdings"/>
    </w:rPr>
  </w:style>
  <w:style w:type="character" w:customStyle="1" w:styleId="WW8Num50z2">
    <w:name w:val="WW8Num50z2"/>
    <w:uiPriority w:val="99"/>
    <w:rsid w:val="002429F9"/>
    <w:rPr>
      <w:rFonts w:ascii="Times New Roman" w:hAnsi="Times New Roman" w:cs="Times New Roman"/>
    </w:rPr>
  </w:style>
  <w:style w:type="character" w:customStyle="1" w:styleId="WW8Num51z0">
    <w:name w:val="WW8Num51z0"/>
    <w:uiPriority w:val="99"/>
    <w:rsid w:val="002429F9"/>
    <w:rPr>
      <w:rFonts w:ascii="Symbol" w:hAnsi="Symbol" w:cs="Symbol"/>
    </w:rPr>
  </w:style>
  <w:style w:type="character" w:customStyle="1" w:styleId="WW8Num52z0">
    <w:name w:val="WW8Num52z0"/>
    <w:uiPriority w:val="99"/>
    <w:rsid w:val="002429F9"/>
    <w:rPr>
      <w:rFonts w:ascii="Symbol" w:hAnsi="Symbol" w:cs="Symbol"/>
      <w:sz w:val="20"/>
      <w:szCs w:val="20"/>
    </w:rPr>
  </w:style>
  <w:style w:type="character" w:customStyle="1" w:styleId="WW8Num52z1">
    <w:name w:val="WW8Num52z1"/>
    <w:uiPriority w:val="99"/>
    <w:rsid w:val="002429F9"/>
    <w:rPr>
      <w:rFonts w:ascii="Courier New" w:hAnsi="Courier New" w:cs="Courier New"/>
    </w:rPr>
  </w:style>
  <w:style w:type="character" w:customStyle="1" w:styleId="WW8Num52z2">
    <w:name w:val="WW8Num52z2"/>
    <w:uiPriority w:val="99"/>
    <w:rsid w:val="002429F9"/>
    <w:rPr>
      <w:rFonts w:ascii="Wingdings" w:hAnsi="Wingdings" w:cs="Wingdings"/>
    </w:rPr>
  </w:style>
  <w:style w:type="character" w:customStyle="1" w:styleId="WW8Num52z3">
    <w:name w:val="WW8Num52z3"/>
    <w:uiPriority w:val="99"/>
    <w:rsid w:val="002429F9"/>
    <w:rPr>
      <w:rFonts w:ascii="Symbol" w:hAnsi="Symbol" w:cs="Symbol"/>
    </w:rPr>
  </w:style>
  <w:style w:type="character" w:customStyle="1" w:styleId="WW8Num54z0">
    <w:name w:val="WW8Num54z0"/>
    <w:uiPriority w:val="99"/>
    <w:rsid w:val="002429F9"/>
    <w:rPr>
      <w:rFonts w:ascii="Symbol" w:hAnsi="Symbol" w:cs="Symbol"/>
      <w:color w:val="auto"/>
      <w:sz w:val="16"/>
      <w:szCs w:val="16"/>
    </w:rPr>
  </w:style>
  <w:style w:type="character" w:customStyle="1" w:styleId="WW8Num54z1">
    <w:name w:val="WW8Num54z1"/>
    <w:uiPriority w:val="99"/>
    <w:rsid w:val="002429F9"/>
    <w:rPr>
      <w:rFonts w:ascii="Courier New" w:hAnsi="Courier New" w:cs="Courier New"/>
    </w:rPr>
  </w:style>
  <w:style w:type="character" w:customStyle="1" w:styleId="WW8Num54z2">
    <w:name w:val="WW8Num54z2"/>
    <w:uiPriority w:val="99"/>
    <w:rsid w:val="002429F9"/>
    <w:rPr>
      <w:rFonts w:ascii="Wingdings" w:hAnsi="Wingdings" w:cs="Wingdings"/>
    </w:rPr>
  </w:style>
  <w:style w:type="character" w:customStyle="1" w:styleId="WW8Num54z3">
    <w:name w:val="WW8Num54z3"/>
    <w:uiPriority w:val="99"/>
    <w:rsid w:val="002429F9"/>
    <w:rPr>
      <w:rFonts w:ascii="Symbol" w:hAnsi="Symbol" w:cs="Symbol"/>
    </w:rPr>
  </w:style>
  <w:style w:type="character" w:customStyle="1" w:styleId="WW8Num56z0">
    <w:name w:val="WW8Num56z0"/>
    <w:uiPriority w:val="99"/>
    <w:rsid w:val="002429F9"/>
    <w:rPr>
      <w:rFonts w:ascii="Symbol" w:hAnsi="Symbol" w:cs="Symbol"/>
    </w:rPr>
  </w:style>
  <w:style w:type="character" w:customStyle="1" w:styleId="WW8Num56z1">
    <w:name w:val="WW8Num56z1"/>
    <w:uiPriority w:val="99"/>
    <w:rsid w:val="002429F9"/>
    <w:rPr>
      <w:rFonts w:ascii="Courier New" w:hAnsi="Courier New" w:cs="Courier New"/>
    </w:rPr>
  </w:style>
  <w:style w:type="character" w:customStyle="1" w:styleId="WW8Num56z2">
    <w:name w:val="WW8Num56z2"/>
    <w:uiPriority w:val="99"/>
    <w:rsid w:val="002429F9"/>
    <w:rPr>
      <w:rFonts w:ascii="Wingdings" w:hAnsi="Wingdings" w:cs="Wingdings"/>
    </w:rPr>
  </w:style>
  <w:style w:type="character" w:customStyle="1" w:styleId="WW8Num57z0">
    <w:name w:val="WW8Num57z0"/>
    <w:uiPriority w:val="99"/>
    <w:rsid w:val="002429F9"/>
    <w:rPr>
      <w:rFonts w:ascii="Wingdings" w:hAnsi="Wingdings" w:cs="Wingdings"/>
    </w:rPr>
  </w:style>
  <w:style w:type="character" w:customStyle="1" w:styleId="WW8Num60z2">
    <w:name w:val="WW8Num60z2"/>
    <w:uiPriority w:val="99"/>
    <w:rsid w:val="002429F9"/>
    <w:rPr>
      <w:rFonts w:ascii="Arial" w:hAnsi="Arial" w:cs="Arial"/>
      <w:b/>
      <w:bCs/>
      <w:sz w:val="24"/>
      <w:szCs w:val="24"/>
    </w:rPr>
  </w:style>
  <w:style w:type="character" w:customStyle="1" w:styleId="WW8Num62z0">
    <w:name w:val="WW8Num62z0"/>
    <w:uiPriority w:val="99"/>
    <w:rsid w:val="002429F9"/>
    <w:rPr>
      <w:rFonts w:ascii="Symbol" w:hAnsi="Symbol" w:cs="Symbol"/>
    </w:rPr>
  </w:style>
  <w:style w:type="character" w:customStyle="1" w:styleId="WW8Num63z0">
    <w:name w:val="WW8Num63z0"/>
    <w:uiPriority w:val="99"/>
    <w:rsid w:val="002429F9"/>
    <w:rPr>
      <w:rFonts w:ascii="Symbol" w:hAnsi="Symbol" w:cs="Symbol"/>
      <w:color w:val="auto"/>
    </w:rPr>
  </w:style>
  <w:style w:type="character" w:customStyle="1" w:styleId="WW8Num63z1">
    <w:name w:val="WW8Num63z1"/>
    <w:uiPriority w:val="99"/>
    <w:rsid w:val="002429F9"/>
    <w:rPr>
      <w:rFonts w:ascii="Courier New" w:hAnsi="Courier New" w:cs="Courier New"/>
    </w:rPr>
  </w:style>
  <w:style w:type="character" w:customStyle="1" w:styleId="WW8Num63z2">
    <w:name w:val="WW8Num63z2"/>
    <w:uiPriority w:val="99"/>
    <w:rsid w:val="002429F9"/>
    <w:rPr>
      <w:rFonts w:ascii="Wingdings" w:hAnsi="Wingdings" w:cs="Wingdings"/>
    </w:rPr>
  </w:style>
  <w:style w:type="character" w:customStyle="1" w:styleId="WW8Num63z3">
    <w:name w:val="WW8Num63z3"/>
    <w:uiPriority w:val="99"/>
    <w:rsid w:val="002429F9"/>
    <w:rPr>
      <w:rFonts w:ascii="Symbol" w:hAnsi="Symbol" w:cs="Symbol"/>
    </w:rPr>
  </w:style>
  <w:style w:type="character" w:customStyle="1" w:styleId="WW8Num64z0">
    <w:name w:val="WW8Num64z0"/>
    <w:uiPriority w:val="99"/>
    <w:rsid w:val="002429F9"/>
    <w:rPr>
      <w:rFonts w:ascii="Symbol" w:hAnsi="Symbol" w:cs="Symbol"/>
      <w:color w:val="auto"/>
      <w:sz w:val="16"/>
      <w:szCs w:val="16"/>
    </w:rPr>
  </w:style>
  <w:style w:type="character" w:customStyle="1" w:styleId="WW8Num64z1">
    <w:name w:val="WW8Num64z1"/>
    <w:uiPriority w:val="99"/>
    <w:rsid w:val="002429F9"/>
    <w:rPr>
      <w:rFonts w:ascii="Courier New" w:hAnsi="Courier New" w:cs="Courier New"/>
    </w:rPr>
  </w:style>
  <w:style w:type="character" w:customStyle="1" w:styleId="WW8Num64z2">
    <w:name w:val="WW8Num64z2"/>
    <w:uiPriority w:val="99"/>
    <w:rsid w:val="002429F9"/>
    <w:rPr>
      <w:rFonts w:ascii="Wingdings" w:hAnsi="Wingdings" w:cs="Wingdings"/>
    </w:rPr>
  </w:style>
  <w:style w:type="character" w:customStyle="1" w:styleId="WW8Num64z3">
    <w:name w:val="WW8Num64z3"/>
    <w:uiPriority w:val="99"/>
    <w:rsid w:val="002429F9"/>
    <w:rPr>
      <w:rFonts w:ascii="Symbol" w:hAnsi="Symbol" w:cs="Symbol"/>
    </w:rPr>
  </w:style>
  <w:style w:type="character" w:customStyle="1" w:styleId="WW8Num65z0">
    <w:name w:val="WW8Num65z0"/>
    <w:uiPriority w:val="99"/>
    <w:rsid w:val="002429F9"/>
    <w:rPr>
      <w:rFonts w:ascii="Symbol" w:hAnsi="Symbol" w:cs="Symbol"/>
    </w:rPr>
  </w:style>
  <w:style w:type="character" w:customStyle="1" w:styleId="WW8Num66z0">
    <w:name w:val="WW8Num66z0"/>
    <w:uiPriority w:val="99"/>
    <w:rsid w:val="002429F9"/>
    <w:rPr>
      <w:rFonts w:ascii="Symbol" w:hAnsi="Symbol" w:cs="Symbol"/>
      <w:color w:val="auto"/>
      <w:sz w:val="16"/>
      <w:szCs w:val="16"/>
    </w:rPr>
  </w:style>
  <w:style w:type="character" w:customStyle="1" w:styleId="WW8Num66z1">
    <w:name w:val="WW8Num66z1"/>
    <w:uiPriority w:val="99"/>
    <w:rsid w:val="002429F9"/>
    <w:rPr>
      <w:rFonts w:ascii="Courier New" w:hAnsi="Courier New" w:cs="Courier New"/>
    </w:rPr>
  </w:style>
  <w:style w:type="character" w:customStyle="1" w:styleId="WW8Num66z2">
    <w:name w:val="WW8Num66z2"/>
    <w:uiPriority w:val="99"/>
    <w:rsid w:val="002429F9"/>
    <w:rPr>
      <w:rFonts w:ascii="Wingdings" w:hAnsi="Wingdings" w:cs="Wingdings"/>
    </w:rPr>
  </w:style>
  <w:style w:type="character" w:customStyle="1" w:styleId="WW8Num66z3">
    <w:name w:val="WW8Num66z3"/>
    <w:uiPriority w:val="99"/>
    <w:rsid w:val="002429F9"/>
    <w:rPr>
      <w:rFonts w:ascii="Symbol" w:hAnsi="Symbol" w:cs="Symbol"/>
    </w:rPr>
  </w:style>
  <w:style w:type="character" w:customStyle="1" w:styleId="WW8Num67z0">
    <w:name w:val="WW8Num67z0"/>
    <w:uiPriority w:val="99"/>
    <w:rsid w:val="002429F9"/>
    <w:rPr>
      <w:rFonts w:ascii="Times New Roman" w:hAnsi="Times New Roman" w:cs="Times New Roman"/>
    </w:rPr>
  </w:style>
  <w:style w:type="character" w:customStyle="1" w:styleId="WW8Num70z0">
    <w:name w:val="WW8Num70z0"/>
    <w:uiPriority w:val="99"/>
    <w:rsid w:val="002429F9"/>
    <w:rPr>
      <w:rFonts w:ascii="Symbol" w:hAnsi="Symbol" w:cs="Symbol"/>
    </w:rPr>
  </w:style>
  <w:style w:type="character" w:customStyle="1" w:styleId="WW8Num72z0">
    <w:name w:val="WW8Num72z0"/>
    <w:uiPriority w:val="99"/>
    <w:rsid w:val="002429F9"/>
    <w:rPr>
      <w:rFonts w:ascii="Symbol" w:hAnsi="Symbol" w:cs="Symbol"/>
      <w:color w:val="auto"/>
      <w:sz w:val="16"/>
      <w:szCs w:val="16"/>
    </w:rPr>
  </w:style>
  <w:style w:type="character" w:customStyle="1" w:styleId="WW8Num72z1">
    <w:name w:val="WW8Num72z1"/>
    <w:uiPriority w:val="99"/>
    <w:rsid w:val="002429F9"/>
    <w:rPr>
      <w:rFonts w:ascii="Courier New" w:hAnsi="Courier New" w:cs="Courier New"/>
    </w:rPr>
  </w:style>
  <w:style w:type="character" w:customStyle="1" w:styleId="WW8Num72z2">
    <w:name w:val="WW8Num72z2"/>
    <w:uiPriority w:val="99"/>
    <w:rsid w:val="002429F9"/>
    <w:rPr>
      <w:rFonts w:ascii="Wingdings" w:hAnsi="Wingdings" w:cs="Wingdings"/>
    </w:rPr>
  </w:style>
  <w:style w:type="character" w:customStyle="1" w:styleId="WW8Num72z3">
    <w:name w:val="WW8Num72z3"/>
    <w:uiPriority w:val="99"/>
    <w:rsid w:val="002429F9"/>
    <w:rPr>
      <w:rFonts w:ascii="Symbol" w:hAnsi="Symbol" w:cs="Symbol"/>
    </w:rPr>
  </w:style>
  <w:style w:type="character" w:customStyle="1" w:styleId="WW8Num74z0">
    <w:name w:val="WW8Num74z0"/>
    <w:uiPriority w:val="99"/>
    <w:rsid w:val="002429F9"/>
    <w:rPr>
      <w:rFonts w:ascii="Wingdings" w:hAnsi="Wingdings" w:cs="Wingdings"/>
    </w:rPr>
  </w:style>
  <w:style w:type="character" w:customStyle="1" w:styleId="WW8Num75z0">
    <w:name w:val="WW8Num75z0"/>
    <w:uiPriority w:val="99"/>
    <w:rsid w:val="002429F9"/>
    <w:rPr>
      <w:rFonts w:ascii="Symbol" w:hAnsi="Symbol" w:cs="Symbol"/>
    </w:rPr>
  </w:style>
  <w:style w:type="character" w:customStyle="1" w:styleId="WW8Num76z0">
    <w:name w:val="WW8Num76z0"/>
    <w:uiPriority w:val="99"/>
    <w:rsid w:val="002429F9"/>
    <w:rPr>
      <w:rFonts w:ascii="Symbol" w:hAnsi="Symbol" w:cs="Symbol"/>
    </w:rPr>
  </w:style>
  <w:style w:type="character" w:customStyle="1" w:styleId="WW8Num77z0">
    <w:name w:val="WW8Num77z0"/>
    <w:uiPriority w:val="99"/>
    <w:rsid w:val="002429F9"/>
    <w:rPr>
      <w:rFonts w:ascii="Symbol" w:hAnsi="Symbol" w:cs="Symbol"/>
    </w:rPr>
  </w:style>
  <w:style w:type="character" w:customStyle="1" w:styleId="WW8Num78z0">
    <w:name w:val="WW8Num78z0"/>
    <w:uiPriority w:val="99"/>
    <w:rsid w:val="002429F9"/>
    <w:rPr>
      <w:rFonts w:ascii="Times New Roman" w:hAnsi="Times New Roman" w:cs="Times New Roman"/>
      <w:b/>
      <w:bCs/>
      <w:sz w:val="28"/>
      <w:szCs w:val="28"/>
      <w:u w:val="none"/>
    </w:rPr>
  </w:style>
  <w:style w:type="character" w:customStyle="1" w:styleId="WW8Num79z0">
    <w:name w:val="WW8Num79z0"/>
    <w:uiPriority w:val="99"/>
    <w:rsid w:val="002429F9"/>
    <w:rPr>
      <w:rFonts w:ascii="Wingdings" w:hAnsi="Wingdings" w:cs="Wingdings"/>
    </w:rPr>
  </w:style>
  <w:style w:type="character" w:customStyle="1" w:styleId="WW8Num82z0">
    <w:name w:val="WW8Num82z0"/>
    <w:uiPriority w:val="99"/>
    <w:rsid w:val="002429F9"/>
    <w:rPr>
      <w:rFonts w:ascii="Symbol" w:hAnsi="Symbol" w:cs="Symbol"/>
    </w:rPr>
  </w:style>
  <w:style w:type="character" w:customStyle="1" w:styleId="WW8Num82z1">
    <w:name w:val="WW8Num82z1"/>
    <w:uiPriority w:val="99"/>
    <w:rsid w:val="002429F9"/>
    <w:rPr>
      <w:rFonts w:ascii="Courier New" w:hAnsi="Courier New" w:cs="Courier New"/>
    </w:rPr>
  </w:style>
  <w:style w:type="character" w:customStyle="1" w:styleId="WW8Num82z2">
    <w:name w:val="WW8Num82z2"/>
    <w:uiPriority w:val="99"/>
    <w:rsid w:val="002429F9"/>
    <w:rPr>
      <w:rFonts w:ascii="Wingdings" w:hAnsi="Wingdings" w:cs="Wingdings"/>
    </w:rPr>
  </w:style>
  <w:style w:type="character" w:customStyle="1" w:styleId="WW8Num85z0">
    <w:name w:val="WW8Num85z0"/>
    <w:uiPriority w:val="99"/>
    <w:rsid w:val="002429F9"/>
    <w:rPr>
      <w:rFonts w:ascii="Times New Roman" w:hAnsi="Times New Roman" w:cs="Times New Roman"/>
    </w:rPr>
  </w:style>
  <w:style w:type="character" w:customStyle="1" w:styleId="WW8Num86z0">
    <w:name w:val="WW8Num86z0"/>
    <w:uiPriority w:val="99"/>
    <w:rsid w:val="002429F9"/>
    <w:rPr>
      <w:rFonts w:ascii="Symbol" w:hAnsi="Symbol" w:cs="Symbol"/>
    </w:rPr>
  </w:style>
  <w:style w:type="character" w:customStyle="1" w:styleId="WW8Num87z0">
    <w:name w:val="WW8Num87z0"/>
    <w:uiPriority w:val="99"/>
    <w:rsid w:val="002429F9"/>
    <w:rPr>
      <w:rFonts w:ascii="Symbol" w:hAnsi="Symbol" w:cs="Symbol"/>
      <w:color w:val="auto"/>
      <w:sz w:val="16"/>
      <w:szCs w:val="16"/>
    </w:rPr>
  </w:style>
  <w:style w:type="character" w:customStyle="1" w:styleId="WW8Num87z1">
    <w:name w:val="WW8Num87z1"/>
    <w:uiPriority w:val="99"/>
    <w:rsid w:val="002429F9"/>
    <w:rPr>
      <w:rFonts w:ascii="Arial" w:hAnsi="Arial" w:cs="Arial"/>
    </w:rPr>
  </w:style>
  <w:style w:type="character" w:customStyle="1" w:styleId="WW8Num89z0">
    <w:name w:val="WW8Num89z0"/>
    <w:uiPriority w:val="99"/>
    <w:rsid w:val="002429F9"/>
    <w:rPr>
      <w:rFonts w:ascii="Times New Roman" w:hAnsi="Times New Roman" w:cs="Times New Roman"/>
    </w:rPr>
  </w:style>
  <w:style w:type="character" w:customStyle="1" w:styleId="WW8Num90z0">
    <w:name w:val="WW8Num90z0"/>
    <w:uiPriority w:val="99"/>
    <w:rsid w:val="002429F9"/>
    <w:rPr>
      <w:rFonts w:ascii="Wingdings" w:hAnsi="Wingdings" w:cs="Wingdings"/>
      <w:sz w:val="16"/>
      <w:szCs w:val="16"/>
    </w:rPr>
  </w:style>
  <w:style w:type="character" w:customStyle="1" w:styleId="WW8Num92z0">
    <w:name w:val="WW8Num92z0"/>
    <w:uiPriority w:val="99"/>
    <w:rsid w:val="002429F9"/>
    <w:rPr>
      <w:rFonts w:ascii="Wingdings" w:hAnsi="Wingdings" w:cs="Wingdings"/>
    </w:rPr>
  </w:style>
  <w:style w:type="character" w:customStyle="1" w:styleId="WW8Num92z1">
    <w:name w:val="WW8Num92z1"/>
    <w:uiPriority w:val="99"/>
    <w:rsid w:val="002429F9"/>
    <w:rPr>
      <w:rFonts w:ascii="Courier New" w:hAnsi="Courier New" w:cs="Courier New"/>
    </w:rPr>
  </w:style>
  <w:style w:type="character" w:customStyle="1" w:styleId="WW8Num92z3">
    <w:name w:val="WW8Num92z3"/>
    <w:uiPriority w:val="99"/>
    <w:rsid w:val="002429F9"/>
    <w:rPr>
      <w:rFonts w:ascii="Symbol" w:hAnsi="Symbol" w:cs="Symbol"/>
    </w:rPr>
  </w:style>
  <w:style w:type="character" w:customStyle="1" w:styleId="WW8Num93z0">
    <w:name w:val="WW8Num93z0"/>
    <w:uiPriority w:val="99"/>
    <w:rsid w:val="002429F9"/>
    <w:rPr>
      <w:rFonts w:ascii="Wingdings" w:hAnsi="Wingdings" w:cs="Wingdings"/>
      <w:sz w:val="16"/>
      <w:szCs w:val="16"/>
    </w:rPr>
  </w:style>
  <w:style w:type="character" w:customStyle="1" w:styleId="WW8Num93z1">
    <w:name w:val="WW8Num93z1"/>
    <w:uiPriority w:val="99"/>
    <w:rsid w:val="002429F9"/>
    <w:rPr>
      <w:rFonts w:ascii="Courier New" w:hAnsi="Courier New" w:cs="Courier New"/>
    </w:rPr>
  </w:style>
  <w:style w:type="character" w:customStyle="1" w:styleId="WW8Num93z2">
    <w:name w:val="WW8Num93z2"/>
    <w:uiPriority w:val="99"/>
    <w:rsid w:val="002429F9"/>
    <w:rPr>
      <w:rFonts w:ascii="Wingdings" w:hAnsi="Wingdings" w:cs="Wingdings"/>
    </w:rPr>
  </w:style>
  <w:style w:type="character" w:customStyle="1" w:styleId="WW8Num93z3">
    <w:name w:val="WW8Num93z3"/>
    <w:uiPriority w:val="99"/>
    <w:rsid w:val="002429F9"/>
    <w:rPr>
      <w:rFonts w:ascii="Symbol" w:hAnsi="Symbol" w:cs="Symbol"/>
    </w:rPr>
  </w:style>
  <w:style w:type="character" w:customStyle="1" w:styleId="WW8Num94z0">
    <w:name w:val="WW8Num94z0"/>
    <w:uiPriority w:val="99"/>
    <w:rsid w:val="002429F9"/>
    <w:rPr>
      <w:rFonts w:ascii="Symbol" w:hAnsi="Symbol" w:cs="Symbol"/>
    </w:rPr>
  </w:style>
  <w:style w:type="character" w:customStyle="1" w:styleId="WW8Num97z0">
    <w:name w:val="WW8Num97z0"/>
    <w:uiPriority w:val="99"/>
    <w:rsid w:val="002429F9"/>
    <w:rPr>
      <w:rFonts w:ascii="Symbol" w:hAnsi="Symbol" w:cs="Symbol"/>
      <w:color w:val="auto"/>
      <w:sz w:val="16"/>
      <w:szCs w:val="16"/>
    </w:rPr>
  </w:style>
  <w:style w:type="character" w:customStyle="1" w:styleId="WW8Num97z1">
    <w:name w:val="WW8Num97z1"/>
    <w:uiPriority w:val="99"/>
    <w:rsid w:val="002429F9"/>
    <w:rPr>
      <w:rFonts w:ascii="Courier New" w:hAnsi="Courier New" w:cs="Courier New"/>
    </w:rPr>
  </w:style>
  <w:style w:type="character" w:customStyle="1" w:styleId="WW8Num97z2">
    <w:name w:val="WW8Num97z2"/>
    <w:uiPriority w:val="99"/>
    <w:rsid w:val="002429F9"/>
    <w:rPr>
      <w:rFonts w:ascii="Wingdings" w:hAnsi="Wingdings" w:cs="Wingdings"/>
    </w:rPr>
  </w:style>
  <w:style w:type="character" w:customStyle="1" w:styleId="WW8Num97z3">
    <w:name w:val="WW8Num97z3"/>
    <w:uiPriority w:val="99"/>
    <w:rsid w:val="002429F9"/>
    <w:rPr>
      <w:rFonts w:ascii="Symbol" w:hAnsi="Symbol" w:cs="Symbol"/>
    </w:rPr>
  </w:style>
  <w:style w:type="character" w:customStyle="1" w:styleId="WW8Num100z0">
    <w:name w:val="WW8Num100z0"/>
    <w:uiPriority w:val="99"/>
    <w:rsid w:val="002429F9"/>
    <w:rPr>
      <w:rFonts w:ascii="Wingdings" w:hAnsi="Wingdings" w:cs="Wingdings"/>
      <w:sz w:val="16"/>
      <w:szCs w:val="16"/>
    </w:rPr>
  </w:style>
  <w:style w:type="character" w:customStyle="1" w:styleId="WW8Num101z0">
    <w:name w:val="WW8Num101z0"/>
    <w:uiPriority w:val="99"/>
    <w:rsid w:val="002429F9"/>
    <w:rPr>
      <w:rFonts w:ascii="Times New Roman" w:hAnsi="Times New Roman" w:cs="Times New Roman"/>
    </w:rPr>
  </w:style>
  <w:style w:type="character" w:customStyle="1" w:styleId="WW8Num101z1">
    <w:name w:val="WW8Num101z1"/>
    <w:uiPriority w:val="99"/>
    <w:rsid w:val="002429F9"/>
    <w:rPr>
      <w:rFonts w:ascii="Courier New" w:hAnsi="Courier New" w:cs="Courier New"/>
    </w:rPr>
  </w:style>
  <w:style w:type="character" w:customStyle="1" w:styleId="WW8Num101z2">
    <w:name w:val="WW8Num101z2"/>
    <w:uiPriority w:val="99"/>
    <w:rsid w:val="002429F9"/>
    <w:rPr>
      <w:rFonts w:ascii="Wingdings" w:hAnsi="Wingdings" w:cs="Wingdings"/>
    </w:rPr>
  </w:style>
  <w:style w:type="character" w:customStyle="1" w:styleId="WW8Num101z3">
    <w:name w:val="WW8Num101z3"/>
    <w:uiPriority w:val="99"/>
    <w:rsid w:val="002429F9"/>
    <w:rPr>
      <w:rFonts w:ascii="Symbol" w:hAnsi="Symbol" w:cs="Symbol"/>
    </w:rPr>
  </w:style>
  <w:style w:type="character" w:customStyle="1" w:styleId="WW8Num102z0">
    <w:name w:val="WW8Num102z0"/>
    <w:uiPriority w:val="99"/>
    <w:rsid w:val="002429F9"/>
    <w:rPr>
      <w:rFonts w:ascii="Symbol" w:hAnsi="Symbol" w:cs="Symbol"/>
    </w:rPr>
  </w:style>
  <w:style w:type="character" w:customStyle="1" w:styleId="WW8Num103z0">
    <w:name w:val="WW8Num103z0"/>
    <w:uiPriority w:val="99"/>
    <w:rsid w:val="002429F9"/>
    <w:rPr>
      <w:rFonts w:cs="Times New Roman"/>
      <w:u w:val="none"/>
    </w:rPr>
  </w:style>
  <w:style w:type="character" w:customStyle="1" w:styleId="WW8Num104z0">
    <w:name w:val="WW8Num104z0"/>
    <w:uiPriority w:val="99"/>
    <w:rsid w:val="002429F9"/>
    <w:rPr>
      <w:rFonts w:ascii="Symbol" w:hAnsi="Symbol" w:cs="Symbol"/>
    </w:rPr>
  </w:style>
  <w:style w:type="character" w:customStyle="1" w:styleId="WW8Num105z0">
    <w:name w:val="WW8Num105z0"/>
    <w:uiPriority w:val="99"/>
    <w:rsid w:val="002429F9"/>
    <w:rPr>
      <w:rFonts w:ascii="Times New Roman" w:hAnsi="Times New Roman" w:cs="Times New Roman"/>
    </w:rPr>
  </w:style>
  <w:style w:type="character" w:customStyle="1" w:styleId="WW8Num106z0">
    <w:name w:val="WW8Num106z0"/>
    <w:uiPriority w:val="99"/>
    <w:rsid w:val="002429F9"/>
    <w:rPr>
      <w:rFonts w:ascii="Times New Roman" w:hAnsi="Times New Roman" w:cs="Times New Roman"/>
      <w:b/>
      <w:bCs/>
      <w:sz w:val="28"/>
      <w:szCs w:val="28"/>
      <w:u w:val="none"/>
    </w:rPr>
  </w:style>
  <w:style w:type="character" w:customStyle="1" w:styleId="WW8Num108z0">
    <w:name w:val="WW8Num108z0"/>
    <w:uiPriority w:val="99"/>
    <w:rsid w:val="002429F9"/>
    <w:rPr>
      <w:rFonts w:ascii="Symbol" w:hAnsi="Symbol" w:cs="Symbol"/>
    </w:rPr>
  </w:style>
  <w:style w:type="character" w:customStyle="1" w:styleId="WW8Num109z0">
    <w:name w:val="WW8Num109z0"/>
    <w:uiPriority w:val="99"/>
    <w:rsid w:val="002429F9"/>
    <w:rPr>
      <w:rFonts w:ascii="Times New Roman" w:hAnsi="Times New Roman" w:cs="Times New Roman"/>
    </w:rPr>
  </w:style>
  <w:style w:type="character" w:customStyle="1" w:styleId="WW8Num109z1">
    <w:name w:val="WW8Num109z1"/>
    <w:uiPriority w:val="99"/>
    <w:rsid w:val="002429F9"/>
    <w:rPr>
      <w:rFonts w:ascii="Courier New" w:hAnsi="Courier New" w:cs="Courier New"/>
    </w:rPr>
  </w:style>
  <w:style w:type="character" w:customStyle="1" w:styleId="WW8Num109z2">
    <w:name w:val="WW8Num109z2"/>
    <w:uiPriority w:val="99"/>
    <w:rsid w:val="002429F9"/>
    <w:rPr>
      <w:rFonts w:ascii="Wingdings" w:hAnsi="Wingdings" w:cs="Wingdings"/>
    </w:rPr>
  </w:style>
  <w:style w:type="character" w:customStyle="1" w:styleId="WW8Num109z3">
    <w:name w:val="WW8Num109z3"/>
    <w:uiPriority w:val="99"/>
    <w:rsid w:val="002429F9"/>
    <w:rPr>
      <w:rFonts w:ascii="Symbol" w:hAnsi="Symbol" w:cs="Symbol"/>
    </w:rPr>
  </w:style>
  <w:style w:type="character" w:customStyle="1" w:styleId="WW8Num110z0">
    <w:name w:val="WW8Num110z0"/>
    <w:uiPriority w:val="99"/>
    <w:rsid w:val="002429F9"/>
    <w:rPr>
      <w:rFonts w:ascii="Monotype Sorts" w:hAnsi="Monotype Sorts" w:cs="Monotype Sorts"/>
    </w:rPr>
  </w:style>
  <w:style w:type="character" w:customStyle="1" w:styleId="WW8Num111z0">
    <w:name w:val="WW8Num111z0"/>
    <w:uiPriority w:val="99"/>
    <w:rsid w:val="002429F9"/>
    <w:rPr>
      <w:rFonts w:ascii="Symbol" w:hAnsi="Symbol" w:cs="Symbol"/>
    </w:rPr>
  </w:style>
  <w:style w:type="character" w:customStyle="1" w:styleId="WW8Num112z0">
    <w:name w:val="WW8Num112z0"/>
    <w:uiPriority w:val="99"/>
    <w:rsid w:val="002429F9"/>
    <w:rPr>
      <w:rFonts w:ascii="Symbol" w:hAnsi="Symbol" w:cs="Symbol"/>
      <w:color w:val="auto"/>
      <w:sz w:val="16"/>
      <w:szCs w:val="16"/>
    </w:rPr>
  </w:style>
  <w:style w:type="character" w:customStyle="1" w:styleId="WW8Num112z1">
    <w:name w:val="WW8Num112z1"/>
    <w:uiPriority w:val="99"/>
    <w:rsid w:val="002429F9"/>
    <w:rPr>
      <w:rFonts w:ascii="Courier New" w:hAnsi="Courier New" w:cs="Courier New"/>
    </w:rPr>
  </w:style>
  <w:style w:type="character" w:customStyle="1" w:styleId="WW8Num112z2">
    <w:name w:val="WW8Num112z2"/>
    <w:uiPriority w:val="99"/>
    <w:rsid w:val="002429F9"/>
    <w:rPr>
      <w:rFonts w:ascii="Wingdings" w:hAnsi="Wingdings" w:cs="Wingdings"/>
    </w:rPr>
  </w:style>
  <w:style w:type="character" w:customStyle="1" w:styleId="WW8Num112z3">
    <w:name w:val="WW8Num112z3"/>
    <w:uiPriority w:val="99"/>
    <w:rsid w:val="002429F9"/>
    <w:rPr>
      <w:rFonts w:ascii="Symbol" w:hAnsi="Symbol" w:cs="Symbol"/>
    </w:rPr>
  </w:style>
  <w:style w:type="character" w:customStyle="1" w:styleId="WW8Num113z0">
    <w:name w:val="WW8Num113z0"/>
    <w:uiPriority w:val="99"/>
    <w:rsid w:val="002429F9"/>
    <w:rPr>
      <w:rFonts w:ascii="Symbol" w:hAnsi="Symbol" w:cs="Symbol"/>
    </w:rPr>
  </w:style>
  <w:style w:type="character" w:customStyle="1" w:styleId="WW8Num118z0">
    <w:name w:val="WW8Num118z0"/>
    <w:uiPriority w:val="99"/>
    <w:rsid w:val="002429F9"/>
    <w:rPr>
      <w:rFonts w:ascii="Symbol" w:hAnsi="Symbol" w:cs="Symbol"/>
    </w:rPr>
  </w:style>
  <w:style w:type="character" w:customStyle="1" w:styleId="WW8Num122z0">
    <w:name w:val="WW8Num122z0"/>
    <w:uiPriority w:val="99"/>
    <w:rsid w:val="002429F9"/>
    <w:rPr>
      <w:rFonts w:ascii="Times New Roman" w:hAnsi="Times New Roman" w:cs="Times New Roman"/>
      <w:color w:val="auto"/>
    </w:rPr>
  </w:style>
  <w:style w:type="character" w:customStyle="1" w:styleId="WW8Num123z0">
    <w:name w:val="WW8Num123z0"/>
    <w:uiPriority w:val="99"/>
    <w:rsid w:val="002429F9"/>
    <w:rPr>
      <w:rFonts w:ascii="Arial" w:hAnsi="Arial" w:cs="Arial"/>
      <w:b/>
      <w:bCs/>
      <w:sz w:val="20"/>
      <w:szCs w:val="20"/>
      <w:u w:val="none"/>
    </w:rPr>
  </w:style>
  <w:style w:type="character" w:customStyle="1" w:styleId="WW8Num124z0">
    <w:name w:val="WW8Num124z0"/>
    <w:uiPriority w:val="99"/>
    <w:rsid w:val="002429F9"/>
    <w:rPr>
      <w:rFonts w:ascii="Symbol" w:hAnsi="Symbol" w:cs="Symbol"/>
    </w:rPr>
  </w:style>
  <w:style w:type="character" w:customStyle="1" w:styleId="WW8Num125z0">
    <w:name w:val="WW8Num125z0"/>
    <w:uiPriority w:val="99"/>
    <w:rsid w:val="002429F9"/>
    <w:rPr>
      <w:rFonts w:ascii="Wingdings" w:hAnsi="Wingdings" w:cs="Wingdings"/>
    </w:rPr>
  </w:style>
  <w:style w:type="character" w:customStyle="1" w:styleId="WW8Num126z0">
    <w:name w:val="WW8Num126z0"/>
    <w:uiPriority w:val="99"/>
    <w:rsid w:val="002429F9"/>
    <w:rPr>
      <w:rFonts w:ascii="Symbol" w:hAnsi="Symbol" w:cs="Symbol"/>
    </w:rPr>
  </w:style>
  <w:style w:type="character" w:customStyle="1" w:styleId="WW8Num128z0">
    <w:name w:val="WW8Num128z0"/>
    <w:uiPriority w:val="99"/>
    <w:rsid w:val="002429F9"/>
    <w:rPr>
      <w:rFonts w:ascii="Wingdings" w:hAnsi="Wingdings" w:cs="Wingdings"/>
    </w:rPr>
  </w:style>
  <w:style w:type="character" w:customStyle="1" w:styleId="WW8Num128z1">
    <w:name w:val="WW8Num128z1"/>
    <w:uiPriority w:val="99"/>
    <w:rsid w:val="002429F9"/>
    <w:rPr>
      <w:rFonts w:ascii="Courier New" w:hAnsi="Courier New" w:cs="Courier New"/>
    </w:rPr>
  </w:style>
  <w:style w:type="character" w:customStyle="1" w:styleId="WW8Num128z3">
    <w:name w:val="WW8Num128z3"/>
    <w:uiPriority w:val="99"/>
    <w:rsid w:val="002429F9"/>
    <w:rPr>
      <w:rFonts w:ascii="Symbol" w:hAnsi="Symbol" w:cs="Symbol"/>
    </w:rPr>
  </w:style>
  <w:style w:type="character" w:customStyle="1" w:styleId="WW8Num130z0">
    <w:name w:val="WW8Num130z0"/>
    <w:uiPriority w:val="99"/>
    <w:rsid w:val="002429F9"/>
    <w:rPr>
      <w:rFonts w:ascii="Times New Roman" w:hAnsi="Times New Roman" w:cs="Times New Roman"/>
      <w:sz w:val="24"/>
      <w:szCs w:val="24"/>
      <w:u w:val="none"/>
    </w:rPr>
  </w:style>
  <w:style w:type="character" w:customStyle="1" w:styleId="WW8Num131z0">
    <w:name w:val="WW8Num131z0"/>
    <w:uiPriority w:val="99"/>
    <w:rsid w:val="002429F9"/>
    <w:rPr>
      <w:rFonts w:cs="Times New Roman"/>
      <w:u w:val="none"/>
    </w:rPr>
  </w:style>
  <w:style w:type="character" w:customStyle="1" w:styleId="WW8Num133z0">
    <w:name w:val="WW8Num133z0"/>
    <w:uiPriority w:val="99"/>
    <w:rsid w:val="002429F9"/>
    <w:rPr>
      <w:rFonts w:ascii="Symbol" w:hAnsi="Symbol" w:cs="Symbol"/>
      <w:color w:val="auto"/>
      <w:sz w:val="16"/>
      <w:szCs w:val="16"/>
    </w:rPr>
  </w:style>
  <w:style w:type="character" w:customStyle="1" w:styleId="WW8Num133z1">
    <w:name w:val="WW8Num133z1"/>
    <w:uiPriority w:val="99"/>
    <w:rsid w:val="002429F9"/>
    <w:rPr>
      <w:rFonts w:ascii="Courier New" w:hAnsi="Courier New" w:cs="Courier New"/>
    </w:rPr>
  </w:style>
  <w:style w:type="character" w:customStyle="1" w:styleId="WW8Num133z2">
    <w:name w:val="WW8Num133z2"/>
    <w:uiPriority w:val="99"/>
    <w:rsid w:val="002429F9"/>
    <w:rPr>
      <w:rFonts w:ascii="Wingdings" w:hAnsi="Wingdings" w:cs="Wingdings"/>
    </w:rPr>
  </w:style>
  <w:style w:type="character" w:customStyle="1" w:styleId="WW8Num133z3">
    <w:name w:val="WW8Num133z3"/>
    <w:uiPriority w:val="99"/>
    <w:rsid w:val="002429F9"/>
    <w:rPr>
      <w:rFonts w:ascii="Symbol" w:hAnsi="Symbol" w:cs="Symbol"/>
    </w:rPr>
  </w:style>
  <w:style w:type="character" w:customStyle="1" w:styleId="WW8Num134z0">
    <w:name w:val="WW8Num134z0"/>
    <w:uiPriority w:val="99"/>
    <w:rsid w:val="002429F9"/>
    <w:rPr>
      <w:rFonts w:ascii="Arial" w:hAnsi="Arial" w:cs="Arial"/>
    </w:rPr>
  </w:style>
  <w:style w:type="character" w:customStyle="1" w:styleId="WW8Num135z0">
    <w:name w:val="WW8Num135z0"/>
    <w:uiPriority w:val="99"/>
    <w:rsid w:val="002429F9"/>
    <w:rPr>
      <w:rFonts w:ascii="Symbol" w:hAnsi="Symbol" w:cs="Symbol"/>
      <w:color w:val="auto"/>
      <w:sz w:val="16"/>
      <w:szCs w:val="16"/>
    </w:rPr>
  </w:style>
  <w:style w:type="character" w:customStyle="1" w:styleId="WW8Num135z1">
    <w:name w:val="WW8Num135z1"/>
    <w:uiPriority w:val="99"/>
    <w:rsid w:val="002429F9"/>
    <w:rPr>
      <w:rFonts w:ascii="Courier New" w:hAnsi="Courier New" w:cs="Courier New"/>
    </w:rPr>
  </w:style>
  <w:style w:type="character" w:customStyle="1" w:styleId="WW8Num135z2">
    <w:name w:val="WW8Num135z2"/>
    <w:uiPriority w:val="99"/>
    <w:rsid w:val="002429F9"/>
    <w:rPr>
      <w:rFonts w:ascii="Wingdings" w:hAnsi="Wingdings" w:cs="Wingdings"/>
    </w:rPr>
  </w:style>
  <w:style w:type="character" w:customStyle="1" w:styleId="WW8Num135z3">
    <w:name w:val="WW8Num135z3"/>
    <w:uiPriority w:val="99"/>
    <w:rsid w:val="002429F9"/>
    <w:rPr>
      <w:rFonts w:ascii="Symbol" w:hAnsi="Symbol" w:cs="Symbol"/>
    </w:rPr>
  </w:style>
  <w:style w:type="character" w:customStyle="1" w:styleId="WW8Num136z0">
    <w:name w:val="WW8Num136z0"/>
    <w:uiPriority w:val="99"/>
    <w:rsid w:val="002429F9"/>
    <w:rPr>
      <w:rFonts w:ascii="Symbol" w:hAnsi="Symbol" w:cs="Symbol"/>
      <w:color w:val="auto"/>
      <w:sz w:val="16"/>
      <w:szCs w:val="16"/>
    </w:rPr>
  </w:style>
  <w:style w:type="character" w:customStyle="1" w:styleId="WW8Num136z1">
    <w:name w:val="WW8Num136z1"/>
    <w:uiPriority w:val="99"/>
    <w:rsid w:val="002429F9"/>
    <w:rPr>
      <w:rFonts w:ascii="Courier New" w:hAnsi="Courier New" w:cs="Courier New"/>
    </w:rPr>
  </w:style>
  <w:style w:type="character" w:customStyle="1" w:styleId="WW8Num136z2">
    <w:name w:val="WW8Num136z2"/>
    <w:uiPriority w:val="99"/>
    <w:rsid w:val="002429F9"/>
    <w:rPr>
      <w:rFonts w:ascii="Wingdings" w:hAnsi="Wingdings" w:cs="Wingdings"/>
    </w:rPr>
  </w:style>
  <w:style w:type="character" w:customStyle="1" w:styleId="WW8Num136z3">
    <w:name w:val="WW8Num136z3"/>
    <w:uiPriority w:val="99"/>
    <w:rsid w:val="002429F9"/>
    <w:rPr>
      <w:rFonts w:ascii="Symbol" w:hAnsi="Symbol" w:cs="Symbol"/>
    </w:rPr>
  </w:style>
  <w:style w:type="character" w:customStyle="1" w:styleId="WW8Num138z0">
    <w:name w:val="WW8Num138z0"/>
    <w:uiPriority w:val="99"/>
    <w:rsid w:val="002429F9"/>
    <w:rPr>
      <w:rFonts w:ascii="Symbol" w:hAnsi="Symbol" w:cs="Symbol"/>
    </w:rPr>
  </w:style>
  <w:style w:type="character" w:customStyle="1" w:styleId="WW8Num139z0">
    <w:name w:val="WW8Num139z0"/>
    <w:uiPriority w:val="99"/>
    <w:rsid w:val="002429F9"/>
    <w:rPr>
      <w:rFonts w:ascii="Symbol" w:hAnsi="Symbol" w:cs="Symbol"/>
      <w:color w:val="auto"/>
      <w:sz w:val="16"/>
      <w:szCs w:val="16"/>
    </w:rPr>
  </w:style>
  <w:style w:type="character" w:customStyle="1" w:styleId="WW8Num139z1">
    <w:name w:val="WW8Num139z1"/>
    <w:uiPriority w:val="99"/>
    <w:rsid w:val="002429F9"/>
    <w:rPr>
      <w:rFonts w:ascii="Courier New" w:hAnsi="Courier New" w:cs="Courier New"/>
    </w:rPr>
  </w:style>
  <w:style w:type="character" w:customStyle="1" w:styleId="WW8Num139z2">
    <w:name w:val="WW8Num139z2"/>
    <w:uiPriority w:val="99"/>
    <w:rsid w:val="002429F9"/>
    <w:rPr>
      <w:rFonts w:ascii="Wingdings" w:hAnsi="Wingdings" w:cs="Wingdings"/>
    </w:rPr>
  </w:style>
  <w:style w:type="character" w:customStyle="1" w:styleId="WW8Num139z3">
    <w:name w:val="WW8Num139z3"/>
    <w:uiPriority w:val="99"/>
    <w:rsid w:val="002429F9"/>
    <w:rPr>
      <w:rFonts w:ascii="Symbol" w:hAnsi="Symbol" w:cs="Symbol"/>
    </w:rPr>
  </w:style>
  <w:style w:type="character" w:customStyle="1" w:styleId="WW8Num140z0">
    <w:name w:val="WW8Num140z0"/>
    <w:uiPriority w:val="99"/>
    <w:rsid w:val="002429F9"/>
    <w:rPr>
      <w:rFonts w:ascii="Monotype Sorts" w:hAnsi="Monotype Sorts" w:cs="Monotype Sorts"/>
    </w:rPr>
  </w:style>
  <w:style w:type="character" w:customStyle="1" w:styleId="WW8Num141z0">
    <w:name w:val="WW8Num141z0"/>
    <w:uiPriority w:val="99"/>
    <w:rsid w:val="002429F9"/>
    <w:rPr>
      <w:rFonts w:ascii="Wingdings" w:hAnsi="Wingdings" w:cs="Wingdings"/>
    </w:rPr>
  </w:style>
  <w:style w:type="character" w:customStyle="1" w:styleId="WW8Num142z0">
    <w:name w:val="WW8Num142z0"/>
    <w:uiPriority w:val="99"/>
    <w:rsid w:val="002429F9"/>
    <w:rPr>
      <w:rFonts w:cs="Times New Roman"/>
      <w:u w:val="none"/>
    </w:rPr>
  </w:style>
  <w:style w:type="character" w:customStyle="1" w:styleId="WW8Num144z0">
    <w:name w:val="WW8Num144z0"/>
    <w:uiPriority w:val="99"/>
    <w:rsid w:val="002429F9"/>
    <w:rPr>
      <w:rFonts w:ascii="Symbol" w:hAnsi="Symbol" w:cs="Symbol"/>
    </w:rPr>
  </w:style>
  <w:style w:type="character" w:customStyle="1" w:styleId="WW8Num145z0">
    <w:name w:val="WW8Num145z0"/>
    <w:uiPriority w:val="99"/>
    <w:rsid w:val="002429F9"/>
    <w:rPr>
      <w:rFonts w:ascii="Symbol" w:hAnsi="Symbol" w:cs="Symbol"/>
      <w:color w:val="auto"/>
      <w:sz w:val="16"/>
      <w:szCs w:val="16"/>
    </w:rPr>
  </w:style>
  <w:style w:type="character" w:customStyle="1" w:styleId="WW8Num145z1">
    <w:name w:val="WW8Num145z1"/>
    <w:uiPriority w:val="99"/>
    <w:rsid w:val="002429F9"/>
    <w:rPr>
      <w:rFonts w:ascii="Courier New" w:hAnsi="Courier New" w:cs="Courier New"/>
    </w:rPr>
  </w:style>
  <w:style w:type="character" w:customStyle="1" w:styleId="WW8Num145z2">
    <w:name w:val="WW8Num145z2"/>
    <w:uiPriority w:val="99"/>
    <w:rsid w:val="002429F9"/>
    <w:rPr>
      <w:rFonts w:ascii="Wingdings" w:hAnsi="Wingdings" w:cs="Wingdings"/>
    </w:rPr>
  </w:style>
  <w:style w:type="character" w:customStyle="1" w:styleId="WW8Num145z3">
    <w:name w:val="WW8Num145z3"/>
    <w:uiPriority w:val="99"/>
    <w:rsid w:val="002429F9"/>
    <w:rPr>
      <w:rFonts w:ascii="Symbol" w:hAnsi="Symbol" w:cs="Symbol"/>
    </w:rPr>
  </w:style>
  <w:style w:type="character" w:customStyle="1" w:styleId="WW8Num146z0">
    <w:name w:val="WW8Num146z0"/>
    <w:uiPriority w:val="99"/>
    <w:rsid w:val="002429F9"/>
    <w:rPr>
      <w:rFonts w:ascii="Symbol" w:hAnsi="Symbol" w:cs="Symbol"/>
    </w:rPr>
  </w:style>
  <w:style w:type="character" w:customStyle="1" w:styleId="WW8Num148z0">
    <w:name w:val="WW8Num148z0"/>
    <w:uiPriority w:val="99"/>
    <w:rsid w:val="002429F9"/>
    <w:rPr>
      <w:rFonts w:ascii="Symbol" w:hAnsi="Symbol" w:cs="Symbol"/>
    </w:rPr>
  </w:style>
  <w:style w:type="character" w:customStyle="1" w:styleId="WW8Num150z0">
    <w:name w:val="WW8Num150z0"/>
    <w:uiPriority w:val="99"/>
    <w:rsid w:val="002429F9"/>
    <w:rPr>
      <w:rFonts w:ascii="Symbol" w:hAnsi="Symbol" w:cs="Symbol"/>
      <w:color w:val="auto"/>
      <w:sz w:val="16"/>
      <w:szCs w:val="16"/>
    </w:rPr>
  </w:style>
  <w:style w:type="character" w:customStyle="1" w:styleId="WW8Num150z1">
    <w:name w:val="WW8Num150z1"/>
    <w:uiPriority w:val="99"/>
    <w:rsid w:val="002429F9"/>
    <w:rPr>
      <w:rFonts w:ascii="Times New Roman" w:hAnsi="Times New Roman" w:cs="Times New Roman"/>
    </w:rPr>
  </w:style>
  <w:style w:type="character" w:customStyle="1" w:styleId="WW8Num150z2">
    <w:name w:val="WW8Num150z2"/>
    <w:uiPriority w:val="99"/>
    <w:rsid w:val="002429F9"/>
    <w:rPr>
      <w:rFonts w:ascii="Wingdings" w:hAnsi="Wingdings" w:cs="Wingdings"/>
    </w:rPr>
  </w:style>
  <w:style w:type="character" w:customStyle="1" w:styleId="WW8Num150z3">
    <w:name w:val="WW8Num150z3"/>
    <w:uiPriority w:val="99"/>
    <w:rsid w:val="002429F9"/>
    <w:rPr>
      <w:rFonts w:ascii="Symbol" w:hAnsi="Symbol" w:cs="Symbol"/>
    </w:rPr>
  </w:style>
  <w:style w:type="character" w:customStyle="1" w:styleId="WW8Num150z4">
    <w:name w:val="WW8Num150z4"/>
    <w:uiPriority w:val="99"/>
    <w:rsid w:val="002429F9"/>
    <w:rPr>
      <w:rFonts w:ascii="Courier New" w:hAnsi="Courier New" w:cs="Courier New"/>
    </w:rPr>
  </w:style>
  <w:style w:type="character" w:customStyle="1" w:styleId="WW8Num151z0">
    <w:name w:val="WW8Num151z0"/>
    <w:uiPriority w:val="99"/>
    <w:rsid w:val="002429F9"/>
    <w:rPr>
      <w:rFonts w:ascii="Times New Roman" w:hAnsi="Times New Roman" w:cs="Times New Roman"/>
    </w:rPr>
  </w:style>
  <w:style w:type="character" w:customStyle="1" w:styleId="WW8Num151z1">
    <w:name w:val="WW8Num151z1"/>
    <w:uiPriority w:val="99"/>
    <w:rsid w:val="002429F9"/>
    <w:rPr>
      <w:rFonts w:ascii="Courier New" w:hAnsi="Courier New" w:cs="Courier New"/>
    </w:rPr>
  </w:style>
  <w:style w:type="character" w:customStyle="1" w:styleId="WW8Num151z2">
    <w:name w:val="WW8Num151z2"/>
    <w:uiPriority w:val="99"/>
    <w:rsid w:val="002429F9"/>
    <w:rPr>
      <w:rFonts w:ascii="Wingdings" w:hAnsi="Wingdings" w:cs="Wingdings"/>
    </w:rPr>
  </w:style>
  <w:style w:type="character" w:customStyle="1" w:styleId="WW8Num151z3">
    <w:name w:val="WW8Num151z3"/>
    <w:uiPriority w:val="99"/>
    <w:rsid w:val="002429F9"/>
    <w:rPr>
      <w:rFonts w:ascii="Symbol" w:hAnsi="Symbol" w:cs="Symbol"/>
    </w:rPr>
  </w:style>
  <w:style w:type="character" w:customStyle="1" w:styleId="WW8Num152z0">
    <w:name w:val="WW8Num152z0"/>
    <w:uiPriority w:val="99"/>
    <w:rsid w:val="002429F9"/>
    <w:rPr>
      <w:rFonts w:ascii="Wingdings" w:hAnsi="Wingdings" w:cs="Wingdings"/>
    </w:rPr>
  </w:style>
  <w:style w:type="character" w:customStyle="1" w:styleId="WW8Num153z0">
    <w:name w:val="WW8Num153z0"/>
    <w:uiPriority w:val="99"/>
    <w:rsid w:val="002429F9"/>
    <w:rPr>
      <w:rFonts w:ascii="Times New Roman" w:hAnsi="Times New Roman" w:cs="Times New Roman"/>
      <w:color w:val="auto"/>
    </w:rPr>
  </w:style>
  <w:style w:type="character" w:customStyle="1" w:styleId="WW8Num154z0">
    <w:name w:val="WW8Num154z0"/>
    <w:uiPriority w:val="99"/>
    <w:rsid w:val="002429F9"/>
    <w:rPr>
      <w:rFonts w:ascii="Symbol" w:hAnsi="Symbol" w:cs="Symbol"/>
    </w:rPr>
  </w:style>
  <w:style w:type="character" w:customStyle="1" w:styleId="WW8Num155z0">
    <w:name w:val="WW8Num155z0"/>
    <w:uiPriority w:val="99"/>
    <w:rsid w:val="002429F9"/>
    <w:rPr>
      <w:rFonts w:cs="Times New Roman"/>
      <w:u w:val="none"/>
    </w:rPr>
  </w:style>
  <w:style w:type="character" w:customStyle="1" w:styleId="WW8Num156z0">
    <w:name w:val="WW8Num156z0"/>
    <w:uiPriority w:val="99"/>
    <w:rsid w:val="002429F9"/>
    <w:rPr>
      <w:rFonts w:ascii="Times New Roman" w:hAnsi="Times New Roman" w:cs="Times New Roman"/>
    </w:rPr>
  </w:style>
  <w:style w:type="character" w:customStyle="1" w:styleId="WW8Num157z0">
    <w:name w:val="WW8Num157z0"/>
    <w:uiPriority w:val="99"/>
    <w:rsid w:val="002429F9"/>
    <w:rPr>
      <w:rFonts w:ascii="Times New Roman" w:hAnsi="Times New Roman" w:cs="Times New Roman"/>
    </w:rPr>
  </w:style>
  <w:style w:type="character" w:customStyle="1" w:styleId="WW8Num158z0">
    <w:name w:val="WW8Num158z0"/>
    <w:uiPriority w:val="99"/>
    <w:rsid w:val="002429F9"/>
    <w:rPr>
      <w:rFonts w:ascii="Times New Roman" w:hAnsi="Times New Roman" w:cs="Times New Roman"/>
      <w:color w:val="auto"/>
    </w:rPr>
  </w:style>
  <w:style w:type="character" w:customStyle="1" w:styleId="WW8Num159z0">
    <w:name w:val="WW8Num159z0"/>
    <w:uiPriority w:val="99"/>
    <w:rsid w:val="002429F9"/>
    <w:rPr>
      <w:rFonts w:ascii="Symbol" w:hAnsi="Symbol" w:cs="Symbol"/>
    </w:rPr>
  </w:style>
  <w:style w:type="character" w:customStyle="1" w:styleId="WW8Num160z0">
    <w:name w:val="WW8Num160z0"/>
    <w:uiPriority w:val="99"/>
    <w:rsid w:val="002429F9"/>
    <w:rPr>
      <w:rFonts w:ascii="Symbol" w:hAnsi="Symbol" w:cs="Symbol"/>
      <w:color w:val="auto"/>
      <w:sz w:val="16"/>
      <w:szCs w:val="16"/>
    </w:rPr>
  </w:style>
  <w:style w:type="character" w:customStyle="1" w:styleId="WW8Num160z1">
    <w:name w:val="WW8Num160z1"/>
    <w:uiPriority w:val="99"/>
    <w:rsid w:val="002429F9"/>
    <w:rPr>
      <w:rFonts w:ascii="Courier New" w:hAnsi="Courier New" w:cs="Courier New"/>
    </w:rPr>
  </w:style>
  <w:style w:type="character" w:customStyle="1" w:styleId="WW8Num160z2">
    <w:name w:val="WW8Num160z2"/>
    <w:uiPriority w:val="99"/>
    <w:rsid w:val="002429F9"/>
    <w:rPr>
      <w:rFonts w:ascii="Wingdings" w:hAnsi="Wingdings" w:cs="Wingdings"/>
    </w:rPr>
  </w:style>
  <w:style w:type="character" w:customStyle="1" w:styleId="WW8Num160z3">
    <w:name w:val="WW8Num160z3"/>
    <w:uiPriority w:val="99"/>
    <w:rsid w:val="002429F9"/>
    <w:rPr>
      <w:rFonts w:ascii="Symbol" w:hAnsi="Symbol" w:cs="Symbol"/>
    </w:rPr>
  </w:style>
  <w:style w:type="character" w:customStyle="1" w:styleId="WW8Num161z0">
    <w:name w:val="WW8Num161z0"/>
    <w:uiPriority w:val="99"/>
    <w:rsid w:val="002429F9"/>
    <w:rPr>
      <w:rFonts w:ascii="Arial" w:hAnsi="Arial" w:cs="Arial"/>
      <w:b/>
      <w:bCs/>
      <w:sz w:val="20"/>
      <w:szCs w:val="20"/>
      <w:u w:val="single"/>
    </w:rPr>
  </w:style>
  <w:style w:type="character" w:customStyle="1" w:styleId="WW8Num162z0">
    <w:name w:val="WW8Num162z0"/>
    <w:uiPriority w:val="99"/>
    <w:rsid w:val="002429F9"/>
    <w:rPr>
      <w:rFonts w:ascii="Arial" w:hAnsi="Arial" w:cs="Arial"/>
      <w:sz w:val="22"/>
      <w:szCs w:val="22"/>
      <w:u w:val="none"/>
    </w:rPr>
  </w:style>
  <w:style w:type="character" w:customStyle="1" w:styleId="WW8Num163z0">
    <w:name w:val="WW8Num163z0"/>
    <w:uiPriority w:val="99"/>
    <w:rsid w:val="002429F9"/>
    <w:rPr>
      <w:rFonts w:ascii="Symbol" w:hAnsi="Symbol" w:cs="Symbol"/>
    </w:rPr>
  </w:style>
  <w:style w:type="character" w:customStyle="1" w:styleId="WW8Num164z0">
    <w:name w:val="WW8Num164z0"/>
    <w:uiPriority w:val="99"/>
    <w:rsid w:val="002429F9"/>
    <w:rPr>
      <w:rFonts w:ascii="Wingdings" w:hAnsi="Wingdings" w:cs="Wingdings"/>
    </w:rPr>
  </w:style>
  <w:style w:type="character" w:customStyle="1" w:styleId="WW8Num165z0">
    <w:name w:val="WW8Num165z0"/>
    <w:uiPriority w:val="99"/>
    <w:rsid w:val="002429F9"/>
    <w:rPr>
      <w:rFonts w:cs="Times New Roman"/>
      <w:u w:val="single"/>
    </w:rPr>
  </w:style>
  <w:style w:type="character" w:customStyle="1" w:styleId="WW8Num166z0">
    <w:name w:val="WW8Num166z0"/>
    <w:uiPriority w:val="99"/>
    <w:rsid w:val="002429F9"/>
    <w:rPr>
      <w:rFonts w:ascii="Symbol" w:hAnsi="Symbol" w:cs="Symbol"/>
    </w:rPr>
  </w:style>
  <w:style w:type="character" w:customStyle="1" w:styleId="WW8Num167z0">
    <w:name w:val="WW8Num167z0"/>
    <w:uiPriority w:val="99"/>
    <w:rsid w:val="002429F9"/>
    <w:rPr>
      <w:rFonts w:ascii="Wingdings" w:hAnsi="Wingdings" w:cs="Wingdings"/>
    </w:rPr>
  </w:style>
  <w:style w:type="character" w:customStyle="1" w:styleId="WW8Num168z0">
    <w:name w:val="WW8Num168z0"/>
    <w:uiPriority w:val="99"/>
    <w:rsid w:val="002429F9"/>
    <w:rPr>
      <w:rFonts w:ascii="Symbol" w:hAnsi="Symbol" w:cs="Symbol"/>
    </w:rPr>
  </w:style>
  <w:style w:type="character" w:customStyle="1" w:styleId="WW8Num169z0">
    <w:name w:val="WW8Num169z0"/>
    <w:uiPriority w:val="99"/>
    <w:rsid w:val="002429F9"/>
    <w:rPr>
      <w:rFonts w:ascii="Times New Roman" w:hAnsi="Times New Roman" w:cs="Times New Roman"/>
      <w:color w:val="auto"/>
    </w:rPr>
  </w:style>
  <w:style w:type="character" w:customStyle="1" w:styleId="WW8Num170z0">
    <w:name w:val="WW8Num170z0"/>
    <w:uiPriority w:val="99"/>
    <w:rsid w:val="002429F9"/>
    <w:rPr>
      <w:rFonts w:ascii="Symbol" w:hAnsi="Symbol" w:cs="Symbol"/>
    </w:rPr>
  </w:style>
  <w:style w:type="character" w:customStyle="1" w:styleId="WW8Num171z0">
    <w:name w:val="WW8Num171z0"/>
    <w:uiPriority w:val="99"/>
    <w:rsid w:val="002429F9"/>
    <w:rPr>
      <w:rFonts w:ascii="Wingdings" w:hAnsi="Wingdings" w:cs="Wingdings"/>
    </w:rPr>
  </w:style>
  <w:style w:type="character" w:customStyle="1" w:styleId="WW8Num172z0">
    <w:name w:val="WW8Num172z0"/>
    <w:uiPriority w:val="99"/>
    <w:rsid w:val="002429F9"/>
    <w:rPr>
      <w:rFonts w:ascii="Symbol" w:hAnsi="Symbol" w:cs="Symbol"/>
    </w:rPr>
  </w:style>
  <w:style w:type="character" w:customStyle="1" w:styleId="WW8Num173z0">
    <w:name w:val="WW8Num173z0"/>
    <w:uiPriority w:val="99"/>
    <w:rsid w:val="002429F9"/>
    <w:rPr>
      <w:rFonts w:ascii="Times New Roman" w:hAnsi="Times New Roman" w:cs="Times New Roman"/>
    </w:rPr>
  </w:style>
  <w:style w:type="character" w:customStyle="1" w:styleId="WW8Num173z1">
    <w:name w:val="WW8Num173z1"/>
    <w:uiPriority w:val="99"/>
    <w:rsid w:val="002429F9"/>
    <w:rPr>
      <w:rFonts w:ascii="Courier New" w:hAnsi="Courier New" w:cs="Courier New"/>
    </w:rPr>
  </w:style>
  <w:style w:type="character" w:customStyle="1" w:styleId="WW8Num173z2">
    <w:name w:val="WW8Num173z2"/>
    <w:uiPriority w:val="99"/>
    <w:rsid w:val="002429F9"/>
    <w:rPr>
      <w:rFonts w:ascii="Wingdings" w:hAnsi="Wingdings" w:cs="Wingdings"/>
    </w:rPr>
  </w:style>
  <w:style w:type="character" w:customStyle="1" w:styleId="WW8Num173z3">
    <w:name w:val="WW8Num173z3"/>
    <w:uiPriority w:val="99"/>
    <w:rsid w:val="002429F9"/>
    <w:rPr>
      <w:rFonts w:ascii="Symbol" w:hAnsi="Symbol" w:cs="Symbol"/>
    </w:rPr>
  </w:style>
  <w:style w:type="character" w:customStyle="1" w:styleId="WW8Num174z0">
    <w:name w:val="WW8Num174z0"/>
    <w:uiPriority w:val="99"/>
    <w:rsid w:val="002429F9"/>
    <w:rPr>
      <w:rFonts w:ascii="Wingdings" w:hAnsi="Wingdings" w:cs="Wingdings"/>
      <w:sz w:val="16"/>
      <w:szCs w:val="16"/>
    </w:rPr>
  </w:style>
  <w:style w:type="character" w:customStyle="1" w:styleId="WW8Num175z0">
    <w:name w:val="WW8Num175z0"/>
    <w:uiPriority w:val="99"/>
    <w:rsid w:val="002429F9"/>
    <w:rPr>
      <w:rFonts w:ascii="Symbol" w:hAnsi="Symbol" w:cs="Symbol"/>
    </w:rPr>
  </w:style>
  <w:style w:type="character" w:customStyle="1" w:styleId="WW8Num177z0">
    <w:name w:val="WW8Num177z0"/>
    <w:uiPriority w:val="99"/>
    <w:rsid w:val="002429F9"/>
    <w:rPr>
      <w:rFonts w:ascii="Wingdings" w:hAnsi="Wingdings" w:cs="Wingdings"/>
    </w:rPr>
  </w:style>
  <w:style w:type="character" w:customStyle="1" w:styleId="WW8Num178z0">
    <w:name w:val="WW8Num178z0"/>
    <w:uiPriority w:val="99"/>
    <w:rsid w:val="002429F9"/>
    <w:rPr>
      <w:rFonts w:ascii="Symbol" w:hAnsi="Symbol" w:cs="Symbol"/>
    </w:rPr>
  </w:style>
  <w:style w:type="character" w:customStyle="1" w:styleId="WW8Num180z0">
    <w:name w:val="WW8Num180z0"/>
    <w:uiPriority w:val="99"/>
    <w:rsid w:val="002429F9"/>
    <w:rPr>
      <w:rFonts w:ascii="Symbol" w:hAnsi="Symbol" w:cs="Symbol"/>
    </w:rPr>
  </w:style>
  <w:style w:type="character" w:customStyle="1" w:styleId="WW8Num181z0">
    <w:name w:val="WW8Num181z0"/>
    <w:uiPriority w:val="99"/>
    <w:rsid w:val="002429F9"/>
    <w:rPr>
      <w:rFonts w:ascii="Times New Roman" w:hAnsi="Times New Roman" w:cs="Times New Roman"/>
      <w:sz w:val="24"/>
      <w:szCs w:val="24"/>
      <w:u w:val="none"/>
    </w:rPr>
  </w:style>
  <w:style w:type="character" w:customStyle="1" w:styleId="WW8Num183z0">
    <w:name w:val="WW8Num183z0"/>
    <w:uiPriority w:val="99"/>
    <w:rsid w:val="002429F9"/>
    <w:rPr>
      <w:rFonts w:ascii="Wingdings" w:hAnsi="Wingdings" w:cs="Wingdings"/>
    </w:rPr>
  </w:style>
  <w:style w:type="character" w:customStyle="1" w:styleId="WW8Num183z1">
    <w:name w:val="WW8Num183z1"/>
    <w:uiPriority w:val="99"/>
    <w:rsid w:val="002429F9"/>
    <w:rPr>
      <w:rFonts w:ascii="Courier New" w:hAnsi="Courier New" w:cs="Courier New"/>
    </w:rPr>
  </w:style>
  <w:style w:type="character" w:customStyle="1" w:styleId="WW8Num183z3">
    <w:name w:val="WW8Num183z3"/>
    <w:uiPriority w:val="99"/>
    <w:rsid w:val="002429F9"/>
    <w:rPr>
      <w:rFonts w:ascii="Symbol" w:hAnsi="Symbol" w:cs="Symbol"/>
    </w:rPr>
  </w:style>
  <w:style w:type="character" w:customStyle="1" w:styleId="WW8Num186z0">
    <w:name w:val="WW8Num186z0"/>
    <w:uiPriority w:val="99"/>
    <w:rsid w:val="002429F9"/>
    <w:rPr>
      <w:rFonts w:ascii="Times New Roman" w:hAnsi="Times New Roman" w:cs="Times New Roman"/>
      <w:color w:val="auto"/>
    </w:rPr>
  </w:style>
  <w:style w:type="character" w:customStyle="1" w:styleId="WW8Num190z0">
    <w:name w:val="WW8Num190z0"/>
    <w:uiPriority w:val="99"/>
    <w:rsid w:val="002429F9"/>
    <w:rPr>
      <w:rFonts w:ascii="Times New Roman" w:hAnsi="Times New Roman" w:cs="Times New Roman"/>
      <w:color w:val="auto"/>
    </w:rPr>
  </w:style>
  <w:style w:type="character" w:customStyle="1" w:styleId="WW8Num191z0">
    <w:name w:val="WW8Num191z0"/>
    <w:uiPriority w:val="99"/>
    <w:rsid w:val="002429F9"/>
    <w:rPr>
      <w:rFonts w:ascii="Symbol" w:hAnsi="Symbol" w:cs="Symbol"/>
      <w:color w:val="auto"/>
      <w:sz w:val="16"/>
      <w:szCs w:val="16"/>
    </w:rPr>
  </w:style>
  <w:style w:type="character" w:customStyle="1" w:styleId="WW8Num191z1">
    <w:name w:val="WW8Num191z1"/>
    <w:uiPriority w:val="99"/>
    <w:rsid w:val="002429F9"/>
    <w:rPr>
      <w:rFonts w:ascii="Courier New" w:hAnsi="Courier New" w:cs="Courier New"/>
    </w:rPr>
  </w:style>
  <w:style w:type="character" w:customStyle="1" w:styleId="WW8Num191z2">
    <w:name w:val="WW8Num191z2"/>
    <w:uiPriority w:val="99"/>
    <w:rsid w:val="002429F9"/>
    <w:rPr>
      <w:rFonts w:ascii="Wingdings" w:hAnsi="Wingdings" w:cs="Wingdings"/>
    </w:rPr>
  </w:style>
  <w:style w:type="character" w:customStyle="1" w:styleId="WW8Num191z3">
    <w:name w:val="WW8Num191z3"/>
    <w:uiPriority w:val="99"/>
    <w:rsid w:val="002429F9"/>
    <w:rPr>
      <w:rFonts w:ascii="Symbol" w:hAnsi="Symbol" w:cs="Symbol"/>
    </w:rPr>
  </w:style>
  <w:style w:type="character" w:customStyle="1" w:styleId="WW8Num192z0">
    <w:name w:val="WW8Num192z0"/>
    <w:uiPriority w:val="99"/>
    <w:rsid w:val="002429F9"/>
    <w:rPr>
      <w:rFonts w:ascii="Symbol" w:hAnsi="Symbol" w:cs="Symbol"/>
      <w:sz w:val="20"/>
      <w:szCs w:val="20"/>
    </w:rPr>
  </w:style>
  <w:style w:type="character" w:customStyle="1" w:styleId="WW8Num193z0">
    <w:name w:val="WW8Num193z0"/>
    <w:uiPriority w:val="99"/>
    <w:rsid w:val="002429F9"/>
    <w:rPr>
      <w:rFonts w:ascii="Symbol" w:hAnsi="Symbol" w:cs="Symbol"/>
      <w:color w:val="auto"/>
      <w:sz w:val="16"/>
      <w:szCs w:val="16"/>
    </w:rPr>
  </w:style>
  <w:style w:type="character" w:customStyle="1" w:styleId="WW8Num193z1">
    <w:name w:val="WW8Num193z1"/>
    <w:uiPriority w:val="99"/>
    <w:rsid w:val="002429F9"/>
    <w:rPr>
      <w:rFonts w:ascii="Courier New" w:hAnsi="Courier New" w:cs="Courier New"/>
    </w:rPr>
  </w:style>
  <w:style w:type="character" w:customStyle="1" w:styleId="WW8Num193z2">
    <w:name w:val="WW8Num193z2"/>
    <w:uiPriority w:val="99"/>
    <w:rsid w:val="002429F9"/>
    <w:rPr>
      <w:rFonts w:ascii="Wingdings" w:hAnsi="Wingdings" w:cs="Wingdings"/>
    </w:rPr>
  </w:style>
  <w:style w:type="character" w:customStyle="1" w:styleId="WW8Num193z3">
    <w:name w:val="WW8Num193z3"/>
    <w:uiPriority w:val="99"/>
    <w:rsid w:val="002429F9"/>
    <w:rPr>
      <w:rFonts w:ascii="Symbol" w:hAnsi="Symbol" w:cs="Symbol"/>
    </w:rPr>
  </w:style>
  <w:style w:type="character" w:customStyle="1" w:styleId="WW8Num195z0">
    <w:name w:val="WW8Num195z0"/>
    <w:uiPriority w:val="99"/>
    <w:rsid w:val="002429F9"/>
    <w:rPr>
      <w:rFonts w:ascii="Symbol" w:hAnsi="Symbol" w:cs="Symbol"/>
    </w:rPr>
  </w:style>
  <w:style w:type="character" w:customStyle="1" w:styleId="WW8Num197z0">
    <w:name w:val="WW8Num197z0"/>
    <w:uiPriority w:val="99"/>
    <w:rsid w:val="002429F9"/>
    <w:rPr>
      <w:rFonts w:ascii="Symbol" w:hAnsi="Symbol" w:cs="Symbol"/>
    </w:rPr>
  </w:style>
  <w:style w:type="character" w:customStyle="1" w:styleId="WW8Num197z1">
    <w:name w:val="WW8Num197z1"/>
    <w:uiPriority w:val="99"/>
    <w:rsid w:val="002429F9"/>
    <w:rPr>
      <w:rFonts w:ascii="Courier New" w:hAnsi="Courier New" w:cs="Courier New"/>
    </w:rPr>
  </w:style>
  <w:style w:type="character" w:customStyle="1" w:styleId="WW8Num197z2">
    <w:name w:val="WW8Num197z2"/>
    <w:uiPriority w:val="99"/>
    <w:rsid w:val="002429F9"/>
    <w:rPr>
      <w:rFonts w:ascii="Wingdings" w:hAnsi="Wingdings" w:cs="Wingdings"/>
    </w:rPr>
  </w:style>
  <w:style w:type="character" w:customStyle="1" w:styleId="WW8Num198z0">
    <w:name w:val="WW8Num198z0"/>
    <w:uiPriority w:val="99"/>
    <w:rsid w:val="002429F9"/>
    <w:rPr>
      <w:rFonts w:ascii="Symbol" w:hAnsi="Symbol" w:cs="Symbol"/>
    </w:rPr>
  </w:style>
  <w:style w:type="character" w:customStyle="1" w:styleId="WW8Num200z0">
    <w:name w:val="WW8Num200z0"/>
    <w:uiPriority w:val="99"/>
    <w:rsid w:val="002429F9"/>
    <w:rPr>
      <w:rFonts w:ascii="Symbol" w:hAnsi="Symbol" w:cs="Symbol"/>
    </w:rPr>
  </w:style>
  <w:style w:type="character" w:customStyle="1" w:styleId="WW8Num201z0">
    <w:name w:val="WW8Num201z0"/>
    <w:uiPriority w:val="99"/>
    <w:rsid w:val="002429F9"/>
    <w:rPr>
      <w:rFonts w:ascii="Symbol" w:hAnsi="Symbol" w:cs="Symbol"/>
    </w:rPr>
  </w:style>
  <w:style w:type="character" w:customStyle="1" w:styleId="WW8Num203z0">
    <w:name w:val="WW8Num203z0"/>
    <w:uiPriority w:val="99"/>
    <w:rsid w:val="002429F9"/>
    <w:rPr>
      <w:rFonts w:ascii="Times New Roman" w:hAnsi="Times New Roman" w:cs="Times New Roman"/>
    </w:rPr>
  </w:style>
  <w:style w:type="character" w:customStyle="1" w:styleId="WW8Num204z0">
    <w:name w:val="WW8Num204z0"/>
    <w:uiPriority w:val="99"/>
    <w:rsid w:val="002429F9"/>
    <w:rPr>
      <w:rFonts w:ascii="Symbol" w:hAnsi="Symbol" w:cs="Symbol"/>
      <w:color w:val="auto"/>
      <w:sz w:val="16"/>
      <w:szCs w:val="16"/>
    </w:rPr>
  </w:style>
  <w:style w:type="character" w:customStyle="1" w:styleId="WW8Num204z1">
    <w:name w:val="WW8Num204z1"/>
    <w:uiPriority w:val="99"/>
    <w:rsid w:val="002429F9"/>
    <w:rPr>
      <w:rFonts w:ascii="Courier New" w:hAnsi="Courier New" w:cs="Courier New"/>
    </w:rPr>
  </w:style>
  <w:style w:type="character" w:customStyle="1" w:styleId="WW8Num204z2">
    <w:name w:val="WW8Num204z2"/>
    <w:uiPriority w:val="99"/>
    <w:rsid w:val="002429F9"/>
    <w:rPr>
      <w:rFonts w:ascii="Wingdings" w:hAnsi="Wingdings" w:cs="Wingdings"/>
    </w:rPr>
  </w:style>
  <w:style w:type="character" w:customStyle="1" w:styleId="WW8Num204z3">
    <w:name w:val="WW8Num204z3"/>
    <w:uiPriority w:val="99"/>
    <w:rsid w:val="002429F9"/>
    <w:rPr>
      <w:rFonts w:ascii="Symbol" w:hAnsi="Symbol" w:cs="Symbol"/>
    </w:rPr>
  </w:style>
  <w:style w:type="character" w:customStyle="1" w:styleId="WW8Num205z0">
    <w:name w:val="WW8Num205z0"/>
    <w:uiPriority w:val="99"/>
    <w:rsid w:val="002429F9"/>
    <w:rPr>
      <w:rFonts w:ascii="Symbol" w:hAnsi="Symbol" w:cs="Symbol"/>
    </w:rPr>
  </w:style>
  <w:style w:type="character" w:customStyle="1" w:styleId="WW8Num205z1">
    <w:name w:val="WW8Num205z1"/>
    <w:uiPriority w:val="99"/>
    <w:rsid w:val="002429F9"/>
    <w:rPr>
      <w:rFonts w:ascii="Courier New" w:hAnsi="Courier New" w:cs="Courier New"/>
    </w:rPr>
  </w:style>
  <w:style w:type="character" w:customStyle="1" w:styleId="WW8Num205z2">
    <w:name w:val="WW8Num205z2"/>
    <w:uiPriority w:val="99"/>
    <w:rsid w:val="002429F9"/>
    <w:rPr>
      <w:rFonts w:ascii="Wingdings" w:hAnsi="Wingdings" w:cs="Wingdings"/>
    </w:rPr>
  </w:style>
  <w:style w:type="character" w:customStyle="1" w:styleId="WW8Num206z0">
    <w:name w:val="WW8Num206z0"/>
    <w:uiPriority w:val="99"/>
    <w:rsid w:val="002429F9"/>
    <w:rPr>
      <w:rFonts w:ascii="Times New Roman" w:hAnsi="Times New Roman" w:cs="Times New Roman"/>
    </w:rPr>
  </w:style>
  <w:style w:type="character" w:customStyle="1" w:styleId="WW8Num207z0">
    <w:name w:val="WW8Num207z0"/>
    <w:uiPriority w:val="99"/>
    <w:rsid w:val="002429F9"/>
    <w:rPr>
      <w:rFonts w:ascii="Wingdings" w:hAnsi="Wingdings" w:cs="Wingdings"/>
    </w:rPr>
  </w:style>
  <w:style w:type="character" w:customStyle="1" w:styleId="WW8Num207z1">
    <w:name w:val="WW8Num207z1"/>
    <w:uiPriority w:val="99"/>
    <w:rsid w:val="002429F9"/>
    <w:rPr>
      <w:rFonts w:ascii="Courier New" w:hAnsi="Courier New" w:cs="Courier New"/>
    </w:rPr>
  </w:style>
  <w:style w:type="character" w:customStyle="1" w:styleId="WW8Num207z3">
    <w:name w:val="WW8Num207z3"/>
    <w:uiPriority w:val="99"/>
    <w:rsid w:val="002429F9"/>
    <w:rPr>
      <w:rFonts w:ascii="Symbol" w:hAnsi="Symbol" w:cs="Symbol"/>
    </w:rPr>
  </w:style>
  <w:style w:type="character" w:customStyle="1" w:styleId="WW8Num208z0">
    <w:name w:val="WW8Num208z0"/>
    <w:uiPriority w:val="99"/>
    <w:rsid w:val="002429F9"/>
    <w:rPr>
      <w:rFonts w:ascii="Symbol" w:hAnsi="Symbol" w:cs="Symbol"/>
    </w:rPr>
  </w:style>
  <w:style w:type="character" w:customStyle="1" w:styleId="WW8Num210z0">
    <w:name w:val="WW8Num210z0"/>
    <w:uiPriority w:val="99"/>
    <w:rsid w:val="002429F9"/>
    <w:rPr>
      <w:rFonts w:ascii="Wingdings" w:hAnsi="Wingdings" w:cs="Wingdings"/>
    </w:rPr>
  </w:style>
  <w:style w:type="character" w:customStyle="1" w:styleId="WW8Num212z0">
    <w:name w:val="WW8Num212z0"/>
    <w:uiPriority w:val="99"/>
    <w:rsid w:val="002429F9"/>
    <w:rPr>
      <w:rFonts w:ascii="Wingdings" w:hAnsi="Wingdings" w:cs="Wingdings"/>
    </w:rPr>
  </w:style>
  <w:style w:type="character" w:customStyle="1" w:styleId="WW8Num213z0">
    <w:name w:val="WW8Num213z0"/>
    <w:uiPriority w:val="99"/>
    <w:rsid w:val="002429F9"/>
    <w:rPr>
      <w:rFonts w:ascii="Times New Roman" w:hAnsi="Times New Roman" w:cs="Times New Roman"/>
      <w:color w:val="auto"/>
    </w:rPr>
  </w:style>
  <w:style w:type="character" w:customStyle="1" w:styleId="WW8Num214z0">
    <w:name w:val="WW8Num214z0"/>
    <w:uiPriority w:val="99"/>
    <w:rsid w:val="002429F9"/>
    <w:rPr>
      <w:rFonts w:ascii="Times New Roman" w:hAnsi="Times New Roman" w:cs="Times New Roman"/>
      <w:color w:val="auto"/>
    </w:rPr>
  </w:style>
  <w:style w:type="character" w:customStyle="1" w:styleId="WW8Num216z0">
    <w:name w:val="WW8Num216z0"/>
    <w:uiPriority w:val="99"/>
    <w:rsid w:val="002429F9"/>
    <w:rPr>
      <w:rFonts w:ascii="Symbol" w:hAnsi="Symbol" w:cs="Symbol"/>
      <w:color w:val="auto"/>
      <w:sz w:val="16"/>
      <w:szCs w:val="16"/>
    </w:rPr>
  </w:style>
  <w:style w:type="character" w:customStyle="1" w:styleId="WW8Num216z1">
    <w:name w:val="WW8Num216z1"/>
    <w:uiPriority w:val="99"/>
    <w:rsid w:val="002429F9"/>
    <w:rPr>
      <w:rFonts w:ascii="Courier New" w:hAnsi="Courier New" w:cs="Courier New"/>
    </w:rPr>
  </w:style>
  <w:style w:type="character" w:customStyle="1" w:styleId="WW8Num216z2">
    <w:name w:val="WW8Num216z2"/>
    <w:uiPriority w:val="99"/>
    <w:rsid w:val="002429F9"/>
    <w:rPr>
      <w:rFonts w:ascii="Wingdings" w:hAnsi="Wingdings" w:cs="Wingdings"/>
    </w:rPr>
  </w:style>
  <w:style w:type="character" w:customStyle="1" w:styleId="WW8Num216z3">
    <w:name w:val="WW8Num216z3"/>
    <w:uiPriority w:val="99"/>
    <w:rsid w:val="002429F9"/>
    <w:rPr>
      <w:rFonts w:ascii="Symbol" w:hAnsi="Symbol" w:cs="Symbol"/>
    </w:rPr>
  </w:style>
  <w:style w:type="character" w:customStyle="1" w:styleId="WW8Num217z0">
    <w:name w:val="WW8Num217z0"/>
    <w:uiPriority w:val="99"/>
    <w:rsid w:val="002429F9"/>
    <w:rPr>
      <w:rFonts w:ascii="Symbol" w:hAnsi="Symbol" w:cs="Symbol"/>
      <w:color w:val="auto"/>
      <w:sz w:val="16"/>
      <w:szCs w:val="16"/>
    </w:rPr>
  </w:style>
  <w:style w:type="character" w:customStyle="1" w:styleId="WW8Num217z1">
    <w:name w:val="WW8Num217z1"/>
    <w:uiPriority w:val="99"/>
    <w:rsid w:val="002429F9"/>
    <w:rPr>
      <w:rFonts w:ascii="Courier New" w:hAnsi="Courier New" w:cs="Courier New"/>
    </w:rPr>
  </w:style>
  <w:style w:type="character" w:customStyle="1" w:styleId="WW8Num217z2">
    <w:name w:val="WW8Num217z2"/>
    <w:uiPriority w:val="99"/>
    <w:rsid w:val="002429F9"/>
    <w:rPr>
      <w:rFonts w:ascii="Wingdings" w:hAnsi="Wingdings" w:cs="Wingdings"/>
    </w:rPr>
  </w:style>
  <w:style w:type="character" w:customStyle="1" w:styleId="WW8Num217z3">
    <w:name w:val="WW8Num217z3"/>
    <w:uiPriority w:val="99"/>
    <w:rsid w:val="002429F9"/>
    <w:rPr>
      <w:rFonts w:ascii="Symbol" w:hAnsi="Symbol" w:cs="Symbol"/>
    </w:rPr>
  </w:style>
  <w:style w:type="character" w:customStyle="1" w:styleId="WW8Num218z0">
    <w:name w:val="WW8Num218z0"/>
    <w:uiPriority w:val="99"/>
    <w:rsid w:val="002429F9"/>
    <w:rPr>
      <w:rFonts w:ascii="Symbol" w:hAnsi="Symbol" w:cs="Symbol"/>
    </w:rPr>
  </w:style>
  <w:style w:type="character" w:customStyle="1" w:styleId="WW8Num220z0">
    <w:name w:val="WW8Num220z0"/>
    <w:uiPriority w:val="99"/>
    <w:rsid w:val="002429F9"/>
    <w:rPr>
      <w:rFonts w:ascii="Symbol" w:hAnsi="Symbol" w:cs="Symbol"/>
      <w:color w:val="auto"/>
    </w:rPr>
  </w:style>
  <w:style w:type="character" w:customStyle="1" w:styleId="WW8Num221z0">
    <w:name w:val="WW8Num221z0"/>
    <w:uiPriority w:val="99"/>
    <w:rsid w:val="002429F9"/>
    <w:rPr>
      <w:rFonts w:ascii="Symbol" w:hAnsi="Symbol" w:cs="Symbol"/>
    </w:rPr>
  </w:style>
  <w:style w:type="character" w:customStyle="1" w:styleId="WW8Num222z0">
    <w:name w:val="WW8Num222z0"/>
    <w:uiPriority w:val="99"/>
    <w:rsid w:val="002429F9"/>
    <w:rPr>
      <w:rFonts w:ascii="Times New Roman" w:hAnsi="Times New Roman" w:cs="Times New Roman"/>
      <w:color w:val="auto"/>
    </w:rPr>
  </w:style>
  <w:style w:type="character" w:customStyle="1" w:styleId="WW8Num223z0">
    <w:name w:val="WW8Num223z0"/>
    <w:uiPriority w:val="99"/>
    <w:rsid w:val="002429F9"/>
    <w:rPr>
      <w:rFonts w:ascii="Symbol" w:hAnsi="Symbol" w:cs="Symbol"/>
    </w:rPr>
  </w:style>
  <w:style w:type="character" w:customStyle="1" w:styleId="WW8Num224z0">
    <w:name w:val="WW8Num224z0"/>
    <w:uiPriority w:val="99"/>
    <w:rsid w:val="002429F9"/>
    <w:rPr>
      <w:rFonts w:ascii="Times New Roman" w:hAnsi="Times New Roman" w:cs="Times New Roman"/>
      <w:b/>
      <w:bCs/>
      <w:sz w:val="28"/>
      <w:szCs w:val="28"/>
      <w:u w:val="none"/>
    </w:rPr>
  </w:style>
  <w:style w:type="character" w:customStyle="1" w:styleId="WW8Num226z0">
    <w:name w:val="WW8Num226z0"/>
    <w:uiPriority w:val="99"/>
    <w:rsid w:val="002429F9"/>
    <w:rPr>
      <w:rFonts w:ascii="Arial" w:hAnsi="Arial" w:cs="Arial"/>
      <w:b/>
      <w:bCs/>
    </w:rPr>
  </w:style>
  <w:style w:type="character" w:customStyle="1" w:styleId="WW8Num229z0">
    <w:name w:val="WW8Num229z0"/>
    <w:uiPriority w:val="99"/>
    <w:rsid w:val="002429F9"/>
    <w:rPr>
      <w:rFonts w:ascii="Arial" w:hAnsi="Arial" w:cs="Arial"/>
      <w:sz w:val="20"/>
      <w:szCs w:val="20"/>
      <w:u w:val="none"/>
    </w:rPr>
  </w:style>
  <w:style w:type="character" w:customStyle="1" w:styleId="WW8Num231z0">
    <w:name w:val="WW8Num231z0"/>
    <w:uiPriority w:val="99"/>
    <w:rsid w:val="002429F9"/>
    <w:rPr>
      <w:rFonts w:cs="Times New Roman"/>
      <w:u w:val="none"/>
    </w:rPr>
  </w:style>
  <w:style w:type="character" w:customStyle="1" w:styleId="WW8Num232z0">
    <w:name w:val="WW8Num232z0"/>
    <w:uiPriority w:val="99"/>
    <w:rsid w:val="002429F9"/>
    <w:rPr>
      <w:rFonts w:ascii="Wingdings" w:hAnsi="Wingdings" w:cs="Wingdings"/>
    </w:rPr>
  </w:style>
  <w:style w:type="character" w:customStyle="1" w:styleId="WW8Num233z0">
    <w:name w:val="WW8Num233z0"/>
    <w:uiPriority w:val="99"/>
    <w:rsid w:val="002429F9"/>
    <w:rPr>
      <w:rFonts w:ascii="Wingdings" w:hAnsi="Wingdings" w:cs="Wingdings"/>
    </w:rPr>
  </w:style>
  <w:style w:type="character" w:customStyle="1" w:styleId="WW8Num236z0">
    <w:name w:val="WW8Num236z0"/>
    <w:uiPriority w:val="99"/>
    <w:rsid w:val="002429F9"/>
    <w:rPr>
      <w:rFonts w:ascii="Symbol" w:hAnsi="Symbol" w:cs="Symbol"/>
      <w:color w:val="auto"/>
      <w:sz w:val="16"/>
      <w:szCs w:val="16"/>
    </w:rPr>
  </w:style>
  <w:style w:type="character" w:customStyle="1" w:styleId="WW8Num236z1">
    <w:name w:val="WW8Num236z1"/>
    <w:uiPriority w:val="99"/>
    <w:rsid w:val="002429F9"/>
    <w:rPr>
      <w:rFonts w:ascii="Courier New" w:hAnsi="Courier New" w:cs="Courier New"/>
    </w:rPr>
  </w:style>
  <w:style w:type="character" w:customStyle="1" w:styleId="WW8Num236z2">
    <w:name w:val="WW8Num236z2"/>
    <w:uiPriority w:val="99"/>
    <w:rsid w:val="002429F9"/>
    <w:rPr>
      <w:rFonts w:ascii="Wingdings" w:hAnsi="Wingdings" w:cs="Wingdings"/>
    </w:rPr>
  </w:style>
  <w:style w:type="character" w:customStyle="1" w:styleId="WW8Num236z3">
    <w:name w:val="WW8Num236z3"/>
    <w:uiPriority w:val="99"/>
    <w:rsid w:val="002429F9"/>
    <w:rPr>
      <w:rFonts w:ascii="Symbol" w:hAnsi="Symbol" w:cs="Symbol"/>
    </w:rPr>
  </w:style>
  <w:style w:type="character" w:customStyle="1" w:styleId="WW8Num237z0">
    <w:name w:val="WW8Num237z0"/>
    <w:uiPriority w:val="99"/>
    <w:rsid w:val="002429F9"/>
    <w:rPr>
      <w:rFonts w:ascii="Symbol" w:hAnsi="Symbol" w:cs="Symbol"/>
    </w:rPr>
  </w:style>
  <w:style w:type="character" w:customStyle="1" w:styleId="WW8Num238z0">
    <w:name w:val="WW8Num238z0"/>
    <w:uiPriority w:val="99"/>
    <w:rsid w:val="002429F9"/>
    <w:rPr>
      <w:rFonts w:ascii="Symbol" w:hAnsi="Symbol" w:cs="Symbol"/>
    </w:rPr>
  </w:style>
  <w:style w:type="character" w:customStyle="1" w:styleId="WW8Num239z0">
    <w:name w:val="WW8Num239z0"/>
    <w:uiPriority w:val="99"/>
    <w:rsid w:val="002429F9"/>
    <w:rPr>
      <w:rFonts w:ascii="Wingdings" w:hAnsi="Wingdings" w:cs="Wingdings"/>
    </w:rPr>
  </w:style>
  <w:style w:type="character" w:customStyle="1" w:styleId="WW8Num243z0">
    <w:name w:val="WW8Num243z0"/>
    <w:uiPriority w:val="99"/>
    <w:rsid w:val="002429F9"/>
    <w:rPr>
      <w:rFonts w:ascii="Symbol" w:hAnsi="Symbol" w:cs="Symbol"/>
    </w:rPr>
  </w:style>
  <w:style w:type="character" w:customStyle="1" w:styleId="WW8Num244z0">
    <w:name w:val="WW8Num244z0"/>
    <w:uiPriority w:val="99"/>
    <w:rsid w:val="002429F9"/>
    <w:rPr>
      <w:rFonts w:ascii="Symbol" w:hAnsi="Symbol" w:cs="Symbol"/>
      <w:color w:val="auto"/>
      <w:sz w:val="16"/>
      <w:szCs w:val="16"/>
    </w:rPr>
  </w:style>
  <w:style w:type="character" w:customStyle="1" w:styleId="WW8Num244z1">
    <w:name w:val="WW8Num244z1"/>
    <w:uiPriority w:val="99"/>
    <w:rsid w:val="002429F9"/>
    <w:rPr>
      <w:rFonts w:ascii="Courier New" w:hAnsi="Courier New" w:cs="Courier New"/>
    </w:rPr>
  </w:style>
  <w:style w:type="character" w:customStyle="1" w:styleId="WW8Num244z2">
    <w:name w:val="WW8Num244z2"/>
    <w:uiPriority w:val="99"/>
    <w:rsid w:val="002429F9"/>
    <w:rPr>
      <w:rFonts w:ascii="Wingdings" w:hAnsi="Wingdings" w:cs="Wingdings"/>
    </w:rPr>
  </w:style>
  <w:style w:type="character" w:customStyle="1" w:styleId="WW8Num244z3">
    <w:name w:val="WW8Num244z3"/>
    <w:uiPriority w:val="99"/>
    <w:rsid w:val="002429F9"/>
    <w:rPr>
      <w:rFonts w:ascii="Symbol" w:hAnsi="Symbol" w:cs="Symbol"/>
    </w:rPr>
  </w:style>
  <w:style w:type="character" w:customStyle="1" w:styleId="WW8Num245z0">
    <w:name w:val="WW8Num245z0"/>
    <w:uiPriority w:val="99"/>
    <w:rsid w:val="002429F9"/>
    <w:rPr>
      <w:rFonts w:ascii="Symbol" w:hAnsi="Symbol" w:cs="Symbol"/>
    </w:rPr>
  </w:style>
  <w:style w:type="character" w:customStyle="1" w:styleId="WW8Num246z0">
    <w:name w:val="WW8Num246z0"/>
    <w:uiPriority w:val="99"/>
    <w:rsid w:val="002429F9"/>
    <w:rPr>
      <w:rFonts w:ascii="Arial" w:hAnsi="Arial" w:cs="Arial"/>
      <w:b/>
      <w:bCs/>
      <w:sz w:val="24"/>
      <w:szCs w:val="24"/>
      <w:u w:val="none"/>
    </w:rPr>
  </w:style>
  <w:style w:type="character" w:customStyle="1" w:styleId="WW8Num247z0">
    <w:name w:val="WW8Num247z0"/>
    <w:uiPriority w:val="99"/>
    <w:rsid w:val="002429F9"/>
    <w:rPr>
      <w:rFonts w:ascii="Symbol" w:hAnsi="Symbol" w:cs="Symbol"/>
      <w:color w:val="auto"/>
      <w:sz w:val="16"/>
      <w:szCs w:val="16"/>
    </w:rPr>
  </w:style>
  <w:style w:type="character" w:customStyle="1" w:styleId="WW8Num247z1">
    <w:name w:val="WW8Num247z1"/>
    <w:uiPriority w:val="99"/>
    <w:rsid w:val="002429F9"/>
    <w:rPr>
      <w:rFonts w:ascii="Courier New" w:hAnsi="Courier New" w:cs="Courier New"/>
    </w:rPr>
  </w:style>
  <w:style w:type="character" w:customStyle="1" w:styleId="WW8Num247z2">
    <w:name w:val="WW8Num247z2"/>
    <w:uiPriority w:val="99"/>
    <w:rsid w:val="002429F9"/>
    <w:rPr>
      <w:rFonts w:ascii="Wingdings" w:hAnsi="Wingdings" w:cs="Wingdings"/>
    </w:rPr>
  </w:style>
  <w:style w:type="character" w:customStyle="1" w:styleId="WW8Num247z3">
    <w:name w:val="WW8Num247z3"/>
    <w:uiPriority w:val="99"/>
    <w:rsid w:val="002429F9"/>
    <w:rPr>
      <w:rFonts w:ascii="Symbol" w:hAnsi="Symbol" w:cs="Symbol"/>
    </w:rPr>
  </w:style>
  <w:style w:type="character" w:customStyle="1" w:styleId="WW8Num248z0">
    <w:name w:val="WW8Num248z0"/>
    <w:uiPriority w:val="99"/>
    <w:rsid w:val="002429F9"/>
    <w:rPr>
      <w:rFonts w:ascii="Monotype Sorts" w:hAnsi="Monotype Sorts" w:cs="Monotype Sorts"/>
    </w:rPr>
  </w:style>
  <w:style w:type="character" w:customStyle="1" w:styleId="WW8Num249z0">
    <w:name w:val="WW8Num249z0"/>
    <w:uiPriority w:val="99"/>
    <w:rsid w:val="002429F9"/>
    <w:rPr>
      <w:rFonts w:ascii="Times New Roman" w:hAnsi="Times New Roman" w:cs="Times New Roman"/>
    </w:rPr>
  </w:style>
  <w:style w:type="character" w:customStyle="1" w:styleId="WW8Num250z0">
    <w:name w:val="WW8Num250z0"/>
    <w:uiPriority w:val="99"/>
    <w:rsid w:val="002429F9"/>
    <w:rPr>
      <w:rFonts w:ascii="Symbol" w:hAnsi="Symbol" w:cs="Symbol"/>
    </w:rPr>
  </w:style>
  <w:style w:type="character" w:customStyle="1" w:styleId="WW8Num251z1">
    <w:name w:val="WW8Num251z1"/>
    <w:uiPriority w:val="99"/>
    <w:rsid w:val="002429F9"/>
    <w:rPr>
      <w:rFonts w:ascii="Courier New" w:hAnsi="Courier New" w:cs="Courier New"/>
    </w:rPr>
  </w:style>
  <w:style w:type="character" w:customStyle="1" w:styleId="WW8Num251z2">
    <w:name w:val="WW8Num251z2"/>
    <w:uiPriority w:val="99"/>
    <w:rsid w:val="002429F9"/>
    <w:rPr>
      <w:rFonts w:ascii="Wingdings" w:hAnsi="Wingdings" w:cs="Wingdings"/>
    </w:rPr>
  </w:style>
  <w:style w:type="character" w:customStyle="1" w:styleId="WW8Num251z3">
    <w:name w:val="WW8Num251z3"/>
    <w:uiPriority w:val="99"/>
    <w:rsid w:val="002429F9"/>
    <w:rPr>
      <w:rFonts w:ascii="Symbol" w:hAnsi="Symbol" w:cs="Symbol"/>
    </w:rPr>
  </w:style>
  <w:style w:type="character" w:customStyle="1" w:styleId="WW8Num252z0">
    <w:name w:val="WW8Num252z0"/>
    <w:uiPriority w:val="99"/>
    <w:rsid w:val="002429F9"/>
    <w:rPr>
      <w:rFonts w:ascii="Times New Roman" w:hAnsi="Times New Roman" w:cs="Times New Roman"/>
    </w:rPr>
  </w:style>
  <w:style w:type="character" w:customStyle="1" w:styleId="WW8Num253z0">
    <w:name w:val="WW8Num253z0"/>
    <w:uiPriority w:val="99"/>
    <w:rsid w:val="002429F9"/>
    <w:rPr>
      <w:rFonts w:ascii="Wingdings" w:hAnsi="Wingdings" w:cs="Wingdings"/>
    </w:rPr>
  </w:style>
  <w:style w:type="character" w:customStyle="1" w:styleId="WW8Num253z1">
    <w:name w:val="WW8Num253z1"/>
    <w:uiPriority w:val="99"/>
    <w:rsid w:val="002429F9"/>
    <w:rPr>
      <w:rFonts w:ascii="Courier New" w:hAnsi="Courier New" w:cs="Courier New"/>
    </w:rPr>
  </w:style>
  <w:style w:type="character" w:customStyle="1" w:styleId="WW8Num253z3">
    <w:name w:val="WW8Num253z3"/>
    <w:uiPriority w:val="99"/>
    <w:rsid w:val="002429F9"/>
    <w:rPr>
      <w:rFonts w:ascii="Symbol" w:hAnsi="Symbol" w:cs="Symbol"/>
    </w:rPr>
  </w:style>
  <w:style w:type="character" w:customStyle="1" w:styleId="WW8Num254z0">
    <w:name w:val="WW8Num254z0"/>
    <w:uiPriority w:val="99"/>
    <w:rsid w:val="002429F9"/>
    <w:rPr>
      <w:rFonts w:ascii="Symbol" w:hAnsi="Symbol" w:cs="Symbol"/>
    </w:rPr>
  </w:style>
  <w:style w:type="character" w:customStyle="1" w:styleId="WW8Num258z0">
    <w:name w:val="WW8Num258z0"/>
    <w:uiPriority w:val="99"/>
    <w:rsid w:val="002429F9"/>
    <w:rPr>
      <w:rFonts w:ascii="Wingdings" w:hAnsi="Wingdings" w:cs="Wingdings"/>
    </w:rPr>
  </w:style>
  <w:style w:type="character" w:customStyle="1" w:styleId="WW8Num258z1">
    <w:name w:val="WW8Num258z1"/>
    <w:uiPriority w:val="99"/>
    <w:rsid w:val="002429F9"/>
    <w:rPr>
      <w:rFonts w:ascii="Courier New" w:hAnsi="Courier New" w:cs="Courier New"/>
    </w:rPr>
  </w:style>
  <w:style w:type="character" w:customStyle="1" w:styleId="WW8Num258z3">
    <w:name w:val="WW8Num258z3"/>
    <w:uiPriority w:val="99"/>
    <w:rsid w:val="002429F9"/>
    <w:rPr>
      <w:rFonts w:ascii="Symbol" w:hAnsi="Symbol" w:cs="Symbol"/>
    </w:rPr>
  </w:style>
  <w:style w:type="character" w:customStyle="1" w:styleId="WW8Num259z0">
    <w:name w:val="WW8Num259z0"/>
    <w:uiPriority w:val="99"/>
    <w:rsid w:val="002429F9"/>
    <w:rPr>
      <w:rFonts w:ascii="Wingdings" w:hAnsi="Wingdings" w:cs="Wingdings"/>
    </w:rPr>
  </w:style>
  <w:style w:type="character" w:customStyle="1" w:styleId="WW8Num260z0">
    <w:name w:val="WW8Num260z0"/>
    <w:uiPriority w:val="99"/>
    <w:rsid w:val="002429F9"/>
    <w:rPr>
      <w:rFonts w:ascii="Wingdings" w:hAnsi="Wingdings" w:cs="Wingdings"/>
    </w:rPr>
  </w:style>
  <w:style w:type="character" w:customStyle="1" w:styleId="WW8Num261z0">
    <w:name w:val="WW8Num261z0"/>
    <w:uiPriority w:val="99"/>
    <w:rsid w:val="002429F9"/>
    <w:rPr>
      <w:rFonts w:ascii="Symbol" w:hAnsi="Symbol" w:cs="Symbol"/>
    </w:rPr>
  </w:style>
  <w:style w:type="character" w:customStyle="1" w:styleId="WW8Num262z0">
    <w:name w:val="WW8Num262z0"/>
    <w:uiPriority w:val="99"/>
    <w:rsid w:val="002429F9"/>
    <w:rPr>
      <w:rFonts w:ascii="Symbol" w:hAnsi="Symbol" w:cs="Symbol"/>
    </w:rPr>
  </w:style>
  <w:style w:type="character" w:customStyle="1" w:styleId="WW8Num267z0">
    <w:name w:val="WW8Num267z0"/>
    <w:uiPriority w:val="99"/>
    <w:rsid w:val="002429F9"/>
    <w:rPr>
      <w:rFonts w:ascii="Symbol" w:hAnsi="Symbol" w:cs="Symbol"/>
      <w:sz w:val="20"/>
      <w:szCs w:val="20"/>
    </w:rPr>
  </w:style>
  <w:style w:type="character" w:customStyle="1" w:styleId="WW8Num268z0">
    <w:name w:val="WW8Num268z0"/>
    <w:uiPriority w:val="99"/>
    <w:rsid w:val="002429F9"/>
    <w:rPr>
      <w:rFonts w:ascii="Symbol" w:hAnsi="Symbol" w:cs="Symbol"/>
    </w:rPr>
  </w:style>
  <w:style w:type="character" w:customStyle="1" w:styleId="WW8Num270z0">
    <w:name w:val="WW8Num270z0"/>
    <w:uiPriority w:val="99"/>
    <w:rsid w:val="002429F9"/>
    <w:rPr>
      <w:rFonts w:ascii="Wingdings" w:hAnsi="Wingdings" w:cs="Wingdings"/>
    </w:rPr>
  </w:style>
  <w:style w:type="character" w:customStyle="1" w:styleId="WW8Num272z0">
    <w:name w:val="WW8Num272z0"/>
    <w:uiPriority w:val="99"/>
    <w:rsid w:val="002429F9"/>
    <w:rPr>
      <w:rFonts w:ascii="Wingdings" w:hAnsi="Wingdings" w:cs="Wingdings"/>
    </w:rPr>
  </w:style>
  <w:style w:type="character" w:customStyle="1" w:styleId="WW8Num276z0">
    <w:name w:val="WW8Num276z0"/>
    <w:uiPriority w:val="99"/>
    <w:rsid w:val="002429F9"/>
    <w:rPr>
      <w:rFonts w:ascii="Symbol" w:hAnsi="Symbol" w:cs="Symbol"/>
    </w:rPr>
  </w:style>
  <w:style w:type="character" w:customStyle="1" w:styleId="WW8Num277z0">
    <w:name w:val="WW8Num277z0"/>
    <w:uiPriority w:val="99"/>
    <w:rsid w:val="002429F9"/>
    <w:rPr>
      <w:rFonts w:cs="Times New Roman"/>
      <w:u w:val="none"/>
    </w:rPr>
  </w:style>
  <w:style w:type="character" w:customStyle="1" w:styleId="WW8Num279z0">
    <w:name w:val="WW8Num279z0"/>
    <w:uiPriority w:val="99"/>
    <w:rsid w:val="002429F9"/>
    <w:rPr>
      <w:rFonts w:ascii="Times New Roman" w:hAnsi="Times New Roman" w:cs="Times New Roman"/>
    </w:rPr>
  </w:style>
  <w:style w:type="character" w:customStyle="1" w:styleId="WW8Num280z0">
    <w:name w:val="WW8Num280z0"/>
    <w:uiPriority w:val="99"/>
    <w:rsid w:val="002429F9"/>
    <w:rPr>
      <w:rFonts w:ascii="Symbol" w:hAnsi="Symbol" w:cs="Symbol"/>
    </w:rPr>
  </w:style>
  <w:style w:type="character" w:customStyle="1" w:styleId="WW8Num281z0">
    <w:name w:val="WW8Num281z0"/>
    <w:uiPriority w:val="99"/>
    <w:rsid w:val="002429F9"/>
    <w:rPr>
      <w:rFonts w:ascii="Symbol" w:hAnsi="Symbol" w:cs="Symbol"/>
    </w:rPr>
  </w:style>
  <w:style w:type="character" w:customStyle="1" w:styleId="WW8Num283z0">
    <w:name w:val="WW8Num283z0"/>
    <w:uiPriority w:val="99"/>
    <w:rsid w:val="002429F9"/>
    <w:rPr>
      <w:rFonts w:cs="Times New Roman"/>
      <w:u w:val="single"/>
    </w:rPr>
  </w:style>
  <w:style w:type="character" w:customStyle="1" w:styleId="WW8Num284z0">
    <w:name w:val="WW8Num284z0"/>
    <w:uiPriority w:val="99"/>
    <w:rsid w:val="002429F9"/>
    <w:rPr>
      <w:rFonts w:ascii="Symbol" w:hAnsi="Symbol" w:cs="Symbol"/>
      <w:sz w:val="20"/>
      <w:szCs w:val="20"/>
    </w:rPr>
  </w:style>
  <w:style w:type="character" w:customStyle="1" w:styleId="WW8Num284z1">
    <w:name w:val="WW8Num284z1"/>
    <w:uiPriority w:val="99"/>
    <w:rsid w:val="002429F9"/>
    <w:rPr>
      <w:rFonts w:ascii="Courier New" w:hAnsi="Courier New" w:cs="Courier New"/>
    </w:rPr>
  </w:style>
  <w:style w:type="character" w:customStyle="1" w:styleId="WW8Num284z2">
    <w:name w:val="WW8Num284z2"/>
    <w:uiPriority w:val="99"/>
    <w:rsid w:val="002429F9"/>
    <w:rPr>
      <w:rFonts w:ascii="Wingdings" w:hAnsi="Wingdings" w:cs="Wingdings"/>
    </w:rPr>
  </w:style>
  <w:style w:type="character" w:customStyle="1" w:styleId="WW8Num284z3">
    <w:name w:val="WW8Num284z3"/>
    <w:uiPriority w:val="99"/>
    <w:rsid w:val="002429F9"/>
    <w:rPr>
      <w:rFonts w:ascii="Symbol" w:hAnsi="Symbol" w:cs="Symbol"/>
    </w:rPr>
  </w:style>
  <w:style w:type="character" w:customStyle="1" w:styleId="WW8Num286z0">
    <w:name w:val="WW8Num286z0"/>
    <w:uiPriority w:val="99"/>
    <w:rsid w:val="002429F9"/>
    <w:rPr>
      <w:rFonts w:ascii="Arial" w:hAnsi="Arial" w:cs="Arial"/>
    </w:rPr>
  </w:style>
  <w:style w:type="character" w:customStyle="1" w:styleId="WW8Num287z0">
    <w:name w:val="WW8Num287z0"/>
    <w:uiPriority w:val="99"/>
    <w:rsid w:val="002429F9"/>
    <w:rPr>
      <w:rFonts w:ascii="Symbol" w:hAnsi="Symbol" w:cs="Symbol"/>
      <w:sz w:val="20"/>
      <w:szCs w:val="20"/>
    </w:rPr>
  </w:style>
  <w:style w:type="character" w:customStyle="1" w:styleId="WW8Num288z0">
    <w:name w:val="WW8Num288z0"/>
    <w:uiPriority w:val="99"/>
    <w:rsid w:val="002429F9"/>
    <w:rPr>
      <w:rFonts w:ascii="Symbol" w:hAnsi="Symbol" w:cs="Symbol"/>
      <w:sz w:val="20"/>
      <w:szCs w:val="20"/>
    </w:rPr>
  </w:style>
  <w:style w:type="character" w:customStyle="1" w:styleId="WW8Num288z1">
    <w:name w:val="WW8Num288z1"/>
    <w:uiPriority w:val="99"/>
    <w:rsid w:val="002429F9"/>
    <w:rPr>
      <w:rFonts w:ascii="Courier New" w:hAnsi="Courier New" w:cs="Courier New"/>
    </w:rPr>
  </w:style>
  <w:style w:type="character" w:customStyle="1" w:styleId="WW8Num288z2">
    <w:name w:val="WW8Num288z2"/>
    <w:uiPriority w:val="99"/>
    <w:rsid w:val="002429F9"/>
    <w:rPr>
      <w:rFonts w:ascii="Wingdings" w:hAnsi="Wingdings" w:cs="Wingdings"/>
    </w:rPr>
  </w:style>
  <w:style w:type="character" w:customStyle="1" w:styleId="WW8Num288z3">
    <w:name w:val="WW8Num288z3"/>
    <w:uiPriority w:val="99"/>
    <w:rsid w:val="002429F9"/>
    <w:rPr>
      <w:rFonts w:ascii="Symbol" w:hAnsi="Symbol" w:cs="Symbol"/>
    </w:rPr>
  </w:style>
  <w:style w:type="character" w:customStyle="1" w:styleId="WW8Num291z0">
    <w:name w:val="WW8Num291z0"/>
    <w:uiPriority w:val="99"/>
    <w:rsid w:val="002429F9"/>
    <w:rPr>
      <w:rFonts w:ascii="Symbol" w:hAnsi="Symbol" w:cs="Symbol"/>
    </w:rPr>
  </w:style>
  <w:style w:type="character" w:customStyle="1" w:styleId="WW8Num294z0">
    <w:name w:val="WW8Num294z0"/>
    <w:uiPriority w:val="99"/>
    <w:rsid w:val="002429F9"/>
    <w:rPr>
      <w:rFonts w:cs="Times New Roman"/>
      <w:u w:val="single"/>
    </w:rPr>
  </w:style>
  <w:style w:type="character" w:customStyle="1" w:styleId="WW8Num295z0">
    <w:name w:val="WW8Num295z0"/>
    <w:uiPriority w:val="99"/>
    <w:rsid w:val="002429F9"/>
    <w:rPr>
      <w:rFonts w:ascii="Symbol" w:hAnsi="Symbol" w:cs="Symbol"/>
    </w:rPr>
  </w:style>
  <w:style w:type="character" w:customStyle="1" w:styleId="WW8Num296z0">
    <w:name w:val="WW8Num296z0"/>
    <w:uiPriority w:val="99"/>
    <w:rsid w:val="002429F9"/>
    <w:rPr>
      <w:rFonts w:ascii="Times New Roman" w:hAnsi="Times New Roman" w:cs="Times New Roman"/>
      <w:b/>
      <w:bCs/>
      <w:sz w:val="28"/>
      <w:szCs w:val="28"/>
      <w:u w:val="none"/>
    </w:rPr>
  </w:style>
  <w:style w:type="character" w:customStyle="1" w:styleId="WW8Num300z0">
    <w:name w:val="WW8Num300z0"/>
    <w:uiPriority w:val="99"/>
    <w:rsid w:val="002429F9"/>
    <w:rPr>
      <w:rFonts w:ascii="Symbol" w:hAnsi="Symbol" w:cs="Symbol"/>
    </w:rPr>
  </w:style>
  <w:style w:type="character" w:customStyle="1" w:styleId="WW8Num301z0">
    <w:name w:val="WW8Num301z0"/>
    <w:uiPriority w:val="99"/>
    <w:rsid w:val="002429F9"/>
    <w:rPr>
      <w:rFonts w:ascii="Symbol" w:hAnsi="Symbol" w:cs="Symbol"/>
      <w:sz w:val="20"/>
      <w:szCs w:val="20"/>
    </w:rPr>
  </w:style>
  <w:style w:type="character" w:customStyle="1" w:styleId="WW8Num301z1">
    <w:name w:val="WW8Num301z1"/>
    <w:uiPriority w:val="99"/>
    <w:rsid w:val="002429F9"/>
    <w:rPr>
      <w:rFonts w:ascii="Courier New" w:hAnsi="Courier New" w:cs="Courier New"/>
    </w:rPr>
  </w:style>
  <w:style w:type="character" w:customStyle="1" w:styleId="WW8Num301z2">
    <w:name w:val="WW8Num301z2"/>
    <w:uiPriority w:val="99"/>
    <w:rsid w:val="002429F9"/>
    <w:rPr>
      <w:rFonts w:ascii="Wingdings" w:hAnsi="Wingdings" w:cs="Wingdings"/>
    </w:rPr>
  </w:style>
  <w:style w:type="character" w:customStyle="1" w:styleId="WW8Num301z3">
    <w:name w:val="WW8Num301z3"/>
    <w:uiPriority w:val="99"/>
    <w:rsid w:val="002429F9"/>
    <w:rPr>
      <w:rFonts w:ascii="Symbol" w:hAnsi="Symbol" w:cs="Symbol"/>
    </w:rPr>
  </w:style>
  <w:style w:type="character" w:customStyle="1" w:styleId="WW8Num302z0">
    <w:name w:val="WW8Num302z0"/>
    <w:uiPriority w:val="99"/>
    <w:rsid w:val="002429F9"/>
    <w:rPr>
      <w:rFonts w:cs="Times New Roman"/>
      <w:b/>
      <w:bCs/>
    </w:rPr>
  </w:style>
  <w:style w:type="character" w:customStyle="1" w:styleId="WW8Num303z0">
    <w:name w:val="WW8Num303z0"/>
    <w:uiPriority w:val="99"/>
    <w:rsid w:val="002429F9"/>
    <w:rPr>
      <w:rFonts w:ascii="Symbol" w:hAnsi="Symbol" w:cs="Symbol"/>
    </w:rPr>
  </w:style>
  <w:style w:type="character" w:customStyle="1" w:styleId="WW8Num304z0">
    <w:name w:val="WW8Num304z0"/>
    <w:uiPriority w:val="99"/>
    <w:rsid w:val="002429F9"/>
    <w:rPr>
      <w:rFonts w:ascii="Symbol" w:hAnsi="Symbol" w:cs="Symbol"/>
    </w:rPr>
  </w:style>
  <w:style w:type="character" w:customStyle="1" w:styleId="WW8Num305z0">
    <w:name w:val="WW8Num305z0"/>
    <w:uiPriority w:val="99"/>
    <w:rsid w:val="002429F9"/>
    <w:rPr>
      <w:rFonts w:ascii="Symbol" w:hAnsi="Symbol" w:cs="Symbol"/>
      <w:sz w:val="18"/>
      <w:szCs w:val="18"/>
    </w:rPr>
  </w:style>
  <w:style w:type="character" w:customStyle="1" w:styleId="WW8Num305z1">
    <w:name w:val="WW8Num305z1"/>
    <w:uiPriority w:val="99"/>
    <w:rsid w:val="002429F9"/>
    <w:rPr>
      <w:rFonts w:ascii="Courier New" w:hAnsi="Courier New" w:cs="Courier New"/>
    </w:rPr>
  </w:style>
  <w:style w:type="character" w:customStyle="1" w:styleId="WW8Num305z2">
    <w:name w:val="WW8Num305z2"/>
    <w:uiPriority w:val="99"/>
    <w:rsid w:val="002429F9"/>
    <w:rPr>
      <w:rFonts w:ascii="Wingdings" w:hAnsi="Wingdings" w:cs="Wingdings"/>
    </w:rPr>
  </w:style>
  <w:style w:type="character" w:customStyle="1" w:styleId="WW8Num305z3">
    <w:name w:val="WW8Num305z3"/>
    <w:uiPriority w:val="99"/>
    <w:rsid w:val="002429F9"/>
    <w:rPr>
      <w:rFonts w:ascii="Symbol" w:hAnsi="Symbol" w:cs="Symbol"/>
    </w:rPr>
  </w:style>
  <w:style w:type="character" w:customStyle="1" w:styleId="WW8Num310z0">
    <w:name w:val="WW8Num310z0"/>
    <w:uiPriority w:val="99"/>
    <w:rsid w:val="002429F9"/>
    <w:rPr>
      <w:rFonts w:cs="Times New Roman"/>
      <w:u w:val="none"/>
    </w:rPr>
  </w:style>
  <w:style w:type="character" w:customStyle="1" w:styleId="WW8Num311z0">
    <w:name w:val="WW8Num311z0"/>
    <w:uiPriority w:val="99"/>
    <w:rsid w:val="002429F9"/>
    <w:rPr>
      <w:rFonts w:ascii="Symbol" w:hAnsi="Symbol" w:cs="Symbol"/>
    </w:rPr>
  </w:style>
  <w:style w:type="character" w:customStyle="1" w:styleId="WW8Num311z1">
    <w:name w:val="WW8Num311z1"/>
    <w:uiPriority w:val="99"/>
    <w:rsid w:val="002429F9"/>
    <w:rPr>
      <w:rFonts w:ascii="Courier New" w:hAnsi="Courier New" w:cs="Courier New"/>
    </w:rPr>
  </w:style>
  <w:style w:type="character" w:customStyle="1" w:styleId="WW8Num311z2">
    <w:name w:val="WW8Num311z2"/>
    <w:uiPriority w:val="99"/>
    <w:rsid w:val="002429F9"/>
    <w:rPr>
      <w:rFonts w:ascii="Wingdings" w:hAnsi="Wingdings" w:cs="Wingdings"/>
    </w:rPr>
  </w:style>
  <w:style w:type="character" w:customStyle="1" w:styleId="WW8Num312z0">
    <w:name w:val="WW8Num312z0"/>
    <w:uiPriority w:val="99"/>
    <w:rsid w:val="002429F9"/>
    <w:rPr>
      <w:rFonts w:ascii="Symbol" w:hAnsi="Symbol" w:cs="Symbol"/>
    </w:rPr>
  </w:style>
  <w:style w:type="character" w:customStyle="1" w:styleId="WW8Num312z1">
    <w:name w:val="WW8Num312z1"/>
    <w:uiPriority w:val="99"/>
    <w:rsid w:val="002429F9"/>
    <w:rPr>
      <w:rFonts w:ascii="Courier New" w:hAnsi="Courier New" w:cs="Courier New"/>
    </w:rPr>
  </w:style>
  <w:style w:type="character" w:customStyle="1" w:styleId="WW8Num312z2">
    <w:name w:val="WW8Num312z2"/>
    <w:uiPriority w:val="99"/>
    <w:rsid w:val="002429F9"/>
    <w:rPr>
      <w:rFonts w:ascii="Wingdings" w:hAnsi="Wingdings" w:cs="Wingdings"/>
    </w:rPr>
  </w:style>
  <w:style w:type="character" w:customStyle="1" w:styleId="WW8Num313z0">
    <w:name w:val="WW8Num313z0"/>
    <w:uiPriority w:val="99"/>
    <w:rsid w:val="002429F9"/>
    <w:rPr>
      <w:rFonts w:ascii="Wingdings" w:hAnsi="Wingdings" w:cs="Wingdings"/>
    </w:rPr>
  </w:style>
  <w:style w:type="character" w:customStyle="1" w:styleId="WW8Num313z1">
    <w:name w:val="WW8Num313z1"/>
    <w:uiPriority w:val="99"/>
    <w:rsid w:val="002429F9"/>
    <w:rPr>
      <w:rFonts w:ascii="Courier New" w:hAnsi="Courier New" w:cs="Courier New"/>
    </w:rPr>
  </w:style>
  <w:style w:type="character" w:customStyle="1" w:styleId="WW8Num313z3">
    <w:name w:val="WW8Num313z3"/>
    <w:uiPriority w:val="99"/>
    <w:rsid w:val="002429F9"/>
    <w:rPr>
      <w:rFonts w:ascii="Symbol" w:hAnsi="Symbol" w:cs="Symbol"/>
    </w:rPr>
  </w:style>
  <w:style w:type="character" w:customStyle="1" w:styleId="WW8Num314z0">
    <w:name w:val="WW8Num314z0"/>
    <w:uiPriority w:val="99"/>
    <w:rsid w:val="002429F9"/>
    <w:rPr>
      <w:rFonts w:ascii="Symbol" w:hAnsi="Symbol" w:cs="Symbol"/>
      <w:sz w:val="20"/>
      <w:szCs w:val="20"/>
    </w:rPr>
  </w:style>
  <w:style w:type="character" w:customStyle="1" w:styleId="WW8Num314z1">
    <w:name w:val="WW8Num314z1"/>
    <w:uiPriority w:val="99"/>
    <w:rsid w:val="002429F9"/>
    <w:rPr>
      <w:rFonts w:ascii="Courier New" w:hAnsi="Courier New" w:cs="Courier New"/>
    </w:rPr>
  </w:style>
  <w:style w:type="character" w:customStyle="1" w:styleId="WW8Num314z2">
    <w:name w:val="WW8Num314z2"/>
    <w:uiPriority w:val="99"/>
    <w:rsid w:val="002429F9"/>
    <w:rPr>
      <w:rFonts w:ascii="Wingdings" w:hAnsi="Wingdings" w:cs="Wingdings"/>
    </w:rPr>
  </w:style>
  <w:style w:type="character" w:customStyle="1" w:styleId="WW8Num314z3">
    <w:name w:val="WW8Num314z3"/>
    <w:uiPriority w:val="99"/>
    <w:rsid w:val="002429F9"/>
    <w:rPr>
      <w:rFonts w:ascii="Symbol" w:hAnsi="Symbol" w:cs="Symbol"/>
    </w:rPr>
  </w:style>
  <w:style w:type="character" w:customStyle="1" w:styleId="WW8Num315z0">
    <w:name w:val="WW8Num315z0"/>
    <w:uiPriority w:val="99"/>
    <w:rsid w:val="002429F9"/>
    <w:rPr>
      <w:rFonts w:ascii="Symbol" w:hAnsi="Symbol" w:cs="Symbol"/>
      <w:color w:val="auto"/>
    </w:rPr>
  </w:style>
  <w:style w:type="character" w:customStyle="1" w:styleId="WW8Num316z0">
    <w:name w:val="WW8Num316z0"/>
    <w:uiPriority w:val="99"/>
    <w:rsid w:val="002429F9"/>
    <w:rPr>
      <w:rFonts w:ascii="Symbol" w:hAnsi="Symbol" w:cs="Symbol"/>
    </w:rPr>
  </w:style>
  <w:style w:type="character" w:customStyle="1" w:styleId="WW8Num317z0">
    <w:name w:val="WW8Num317z0"/>
    <w:uiPriority w:val="99"/>
    <w:rsid w:val="002429F9"/>
    <w:rPr>
      <w:rFonts w:ascii="Symbol" w:hAnsi="Symbol" w:cs="Symbol"/>
      <w:color w:val="auto"/>
      <w:sz w:val="16"/>
      <w:szCs w:val="16"/>
    </w:rPr>
  </w:style>
  <w:style w:type="character" w:customStyle="1" w:styleId="WW8Num317z1">
    <w:name w:val="WW8Num317z1"/>
    <w:uiPriority w:val="99"/>
    <w:rsid w:val="002429F9"/>
    <w:rPr>
      <w:rFonts w:ascii="Courier New" w:hAnsi="Courier New" w:cs="Courier New"/>
    </w:rPr>
  </w:style>
  <w:style w:type="character" w:customStyle="1" w:styleId="WW8Num317z2">
    <w:name w:val="WW8Num317z2"/>
    <w:uiPriority w:val="99"/>
    <w:rsid w:val="002429F9"/>
    <w:rPr>
      <w:rFonts w:ascii="Wingdings" w:hAnsi="Wingdings" w:cs="Wingdings"/>
    </w:rPr>
  </w:style>
  <w:style w:type="character" w:customStyle="1" w:styleId="WW8Num317z3">
    <w:name w:val="WW8Num317z3"/>
    <w:uiPriority w:val="99"/>
    <w:rsid w:val="002429F9"/>
    <w:rPr>
      <w:rFonts w:ascii="Symbol" w:hAnsi="Symbol" w:cs="Symbol"/>
    </w:rPr>
  </w:style>
  <w:style w:type="character" w:customStyle="1" w:styleId="WW8Num319z0">
    <w:name w:val="WW8Num319z0"/>
    <w:uiPriority w:val="99"/>
    <w:rsid w:val="002429F9"/>
    <w:rPr>
      <w:rFonts w:ascii="Symbol" w:hAnsi="Symbol" w:cs="Symbol"/>
    </w:rPr>
  </w:style>
  <w:style w:type="character" w:customStyle="1" w:styleId="WW8Num320z0">
    <w:name w:val="WW8Num320z0"/>
    <w:uiPriority w:val="99"/>
    <w:rsid w:val="002429F9"/>
    <w:rPr>
      <w:rFonts w:ascii="Symbol" w:hAnsi="Symbol" w:cs="Symbol"/>
    </w:rPr>
  </w:style>
  <w:style w:type="character" w:customStyle="1" w:styleId="WW8Num321z0">
    <w:name w:val="WW8Num321z0"/>
    <w:uiPriority w:val="99"/>
    <w:rsid w:val="002429F9"/>
    <w:rPr>
      <w:rFonts w:ascii="Wingdings" w:hAnsi="Wingdings" w:cs="Wingdings"/>
    </w:rPr>
  </w:style>
  <w:style w:type="character" w:customStyle="1" w:styleId="WW8Num322z0">
    <w:name w:val="WW8Num322z0"/>
    <w:uiPriority w:val="99"/>
    <w:rsid w:val="002429F9"/>
    <w:rPr>
      <w:rFonts w:ascii="Wingdings" w:hAnsi="Wingdings" w:cs="Wingdings"/>
    </w:rPr>
  </w:style>
  <w:style w:type="character" w:customStyle="1" w:styleId="WW8Num326z0">
    <w:name w:val="WW8Num326z0"/>
    <w:uiPriority w:val="99"/>
    <w:rsid w:val="002429F9"/>
    <w:rPr>
      <w:rFonts w:ascii="Symbol" w:hAnsi="Symbol" w:cs="Symbol"/>
      <w:color w:val="auto"/>
      <w:sz w:val="16"/>
      <w:szCs w:val="16"/>
    </w:rPr>
  </w:style>
  <w:style w:type="character" w:customStyle="1" w:styleId="WW8Num326z1">
    <w:name w:val="WW8Num326z1"/>
    <w:uiPriority w:val="99"/>
    <w:rsid w:val="002429F9"/>
    <w:rPr>
      <w:rFonts w:ascii="Courier New" w:hAnsi="Courier New" w:cs="Courier New"/>
    </w:rPr>
  </w:style>
  <w:style w:type="character" w:customStyle="1" w:styleId="WW8Num326z2">
    <w:name w:val="WW8Num326z2"/>
    <w:uiPriority w:val="99"/>
    <w:rsid w:val="002429F9"/>
    <w:rPr>
      <w:rFonts w:ascii="Wingdings" w:hAnsi="Wingdings" w:cs="Wingdings"/>
    </w:rPr>
  </w:style>
  <w:style w:type="character" w:customStyle="1" w:styleId="WW8Num326z3">
    <w:name w:val="WW8Num326z3"/>
    <w:uiPriority w:val="99"/>
    <w:rsid w:val="002429F9"/>
    <w:rPr>
      <w:rFonts w:ascii="Symbol" w:hAnsi="Symbol" w:cs="Symbol"/>
    </w:rPr>
  </w:style>
  <w:style w:type="character" w:customStyle="1" w:styleId="WW8Num327z0">
    <w:name w:val="WW8Num327z0"/>
    <w:uiPriority w:val="99"/>
    <w:rsid w:val="002429F9"/>
    <w:rPr>
      <w:rFonts w:ascii="Wingdings" w:hAnsi="Wingdings" w:cs="Wingdings"/>
      <w:sz w:val="16"/>
      <w:szCs w:val="16"/>
    </w:rPr>
  </w:style>
  <w:style w:type="character" w:customStyle="1" w:styleId="WW8Num328z0">
    <w:name w:val="WW8Num328z0"/>
    <w:uiPriority w:val="99"/>
    <w:rsid w:val="002429F9"/>
    <w:rPr>
      <w:rFonts w:ascii="Symbol" w:hAnsi="Symbol" w:cs="Symbol"/>
    </w:rPr>
  </w:style>
  <w:style w:type="character" w:customStyle="1" w:styleId="WW8Num330z0">
    <w:name w:val="WW8Num330z0"/>
    <w:uiPriority w:val="99"/>
    <w:rsid w:val="002429F9"/>
    <w:rPr>
      <w:rFonts w:ascii="Symbol" w:hAnsi="Symbol" w:cs="Symbol"/>
    </w:rPr>
  </w:style>
  <w:style w:type="character" w:customStyle="1" w:styleId="WW8Num332z0">
    <w:name w:val="WW8Num332z0"/>
    <w:uiPriority w:val="99"/>
    <w:rsid w:val="002429F9"/>
    <w:rPr>
      <w:rFonts w:ascii="Wingdings" w:hAnsi="Wingdings" w:cs="Wingdings"/>
      <w:sz w:val="16"/>
      <w:szCs w:val="16"/>
    </w:rPr>
  </w:style>
  <w:style w:type="character" w:customStyle="1" w:styleId="WW8Num332z1">
    <w:name w:val="WW8Num332z1"/>
    <w:uiPriority w:val="99"/>
    <w:rsid w:val="002429F9"/>
    <w:rPr>
      <w:rFonts w:ascii="Courier New" w:hAnsi="Courier New" w:cs="Courier New"/>
    </w:rPr>
  </w:style>
  <w:style w:type="character" w:customStyle="1" w:styleId="WW8Num332z2">
    <w:name w:val="WW8Num332z2"/>
    <w:uiPriority w:val="99"/>
    <w:rsid w:val="002429F9"/>
    <w:rPr>
      <w:rFonts w:ascii="Wingdings" w:hAnsi="Wingdings" w:cs="Wingdings"/>
    </w:rPr>
  </w:style>
  <w:style w:type="character" w:customStyle="1" w:styleId="WW8Num332z3">
    <w:name w:val="WW8Num332z3"/>
    <w:uiPriority w:val="99"/>
    <w:rsid w:val="002429F9"/>
    <w:rPr>
      <w:rFonts w:ascii="Symbol" w:hAnsi="Symbol" w:cs="Symbol"/>
    </w:rPr>
  </w:style>
  <w:style w:type="character" w:customStyle="1" w:styleId="WW8Num334z0">
    <w:name w:val="WW8Num334z0"/>
    <w:uiPriority w:val="99"/>
    <w:rsid w:val="002429F9"/>
    <w:rPr>
      <w:rFonts w:ascii="Symbol" w:hAnsi="Symbol" w:cs="Symbol"/>
      <w:color w:val="auto"/>
      <w:sz w:val="16"/>
      <w:szCs w:val="16"/>
    </w:rPr>
  </w:style>
  <w:style w:type="character" w:customStyle="1" w:styleId="WW8Num334z1">
    <w:name w:val="WW8Num334z1"/>
    <w:uiPriority w:val="99"/>
    <w:rsid w:val="002429F9"/>
    <w:rPr>
      <w:rFonts w:ascii="Courier New" w:hAnsi="Courier New" w:cs="Courier New"/>
    </w:rPr>
  </w:style>
  <w:style w:type="character" w:customStyle="1" w:styleId="WW8Num334z2">
    <w:name w:val="WW8Num334z2"/>
    <w:uiPriority w:val="99"/>
    <w:rsid w:val="002429F9"/>
    <w:rPr>
      <w:rFonts w:ascii="Wingdings" w:hAnsi="Wingdings" w:cs="Wingdings"/>
    </w:rPr>
  </w:style>
  <w:style w:type="character" w:customStyle="1" w:styleId="WW8Num334z3">
    <w:name w:val="WW8Num334z3"/>
    <w:uiPriority w:val="99"/>
    <w:rsid w:val="002429F9"/>
    <w:rPr>
      <w:rFonts w:ascii="Symbol" w:hAnsi="Symbol" w:cs="Symbol"/>
    </w:rPr>
  </w:style>
  <w:style w:type="character" w:customStyle="1" w:styleId="WW8Num335z0">
    <w:name w:val="WW8Num335z0"/>
    <w:uiPriority w:val="99"/>
    <w:rsid w:val="002429F9"/>
    <w:rPr>
      <w:rFonts w:ascii="Symbol" w:hAnsi="Symbol" w:cs="Symbol"/>
    </w:rPr>
  </w:style>
  <w:style w:type="character" w:customStyle="1" w:styleId="WW8Num337z0">
    <w:name w:val="WW8Num337z0"/>
    <w:uiPriority w:val="99"/>
    <w:rsid w:val="002429F9"/>
    <w:rPr>
      <w:rFonts w:ascii="Symbol" w:hAnsi="Symbol" w:cs="Symbol"/>
    </w:rPr>
  </w:style>
  <w:style w:type="character" w:customStyle="1" w:styleId="WW8Num338z0">
    <w:name w:val="WW8Num338z0"/>
    <w:uiPriority w:val="99"/>
    <w:rsid w:val="002429F9"/>
    <w:rPr>
      <w:rFonts w:ascii="Arial" w:hAnsi="Arial" w:cs="Arial"/>
    </w:rPr>
  </w:style>
  <w:style w:type="character" w:customStyle="1" w:styleId="WW8Num339z0">
    <w:name w:val="WW8Num339z0"/>
    <w:uiPriority w:val="99"/>
    <w:rsid w:val="002429F9"/>
    <w:rPr>
      <w:rFonts w:ascii="Symbol" w:hAnsi="Symbol" w:cs="Symbol"/>
    </w:rPr>
  </w:style>
  <w:style w:type="character" w:customStyle="1" w:styleId="WW8Num340z0">
    <w:name w:val="WW8Num340z0"/>
    <w:uiPriority w:val="99"/>
    <w:rsid w:val="002429F9"/>
    <w:rPr>
      <w:rFonts w:ascii="Times New Roman" w:hAnsi="Times New Roman" w:cs="Times New Roman"/>
    </w:rPr>
  </w:style>
  <w:style w:type="character" w:customStyle="1" w:styleId="WW8Num340z1">
    <w:name w:val="WW8Num340z1"/>
    <w:uiPriority w:val="99"/>
    <w:rsid w:val="002429F9"/>
    <w:rPr>
      <w:rFonts w:ascii="Courier New" w:hAnsi="Courier New" w:cs="Courier New"/>
    </w:rPr>
  </w:style>
  <w:style w:type="character" w:customStyle="1" w:styleId="WW8Num340z2">
    <w:name w:val="WW8Num340z2"/>
    <w:uiPriority w:val="99"/>
    <w:rsid w:val="002429F9"/>
    <w:rPr>
      <w:rFonts w:ascii="Wingdings" w:hAnsi="Wingdings" w:cs="Wingdings"/>
    </w:rPr>
  </w:style>
  <w:style w:type="character" w:customStyle="1" w:styleId="WW8Num340z3">
    <w:name w:val="WW8Num340z3"/>
    <w:uiPriority w:val="99"/>
    <w:rsid w:val="002429F9"/>
    <w:rPr>
      <w:rFonts w:ascii="Symbol" w:hAnsi="Symbol" w:cs="Symbol"/>
    </w:rPr>
  </w:style>
  <w:style w:type="character" w:customStyle="1" w:styleId="WW8Num341z0">
    <w:name w:val="WW8Num341z0"/>
    <w:uiPriority w:val="99"/>
    <w:rsid w:val="002429F9"/>
    <w:rPr>
      <w:rFonts w:ascii="Symbol" w:hAnsi="Symbol" w:cs="Symbol"/>
    </w:rPr>
  </w:style>
  <w:style w:type="character" w:customStyle="1" w:styleId="WW8Num342z0">
    <w:name w:val="WW8Num342z0"/>
    <w:uiPriority w:val="99"/>
    <w:rsid w:val="002429F9"/>
    <w:rPr>
      <w:rFonts w:ascii="Wingdings" w:hAnsi="Wingdings" w:cs="Wingdings"/>
    </w:rPr>
  </w:style>
  <w:style w:type="character" w:customStyle="1" w:styleId="WW8Num342z1">
    <w:name w:val="WW8Num342z1"/>
    <w:uiPriority w:val="99"/>
    <w:rsid w:val="002429F9"/>
    <w:rPr>
      <w:rFonts w:ascii="Symbol" w:hAnsi="Symbol" w:cs="Symbol"/>
    </w:rPr>
  </w:style>
  <w:style w:type="character" w:customStyle="1" w:styleId="WW8Num342z3">
    <w:name w:val="WW8Num342z3"/>
    <w:uiPriority w:val="99"/>
    <w:rsid w:val="002429F9"/>
    <w:rPr>
      <w:rFonts w:ascii="Symbol" w:hAnsi="Symbol" w:cs="Symbol"/>
    </w:rPr>
  </w:style>
  <w:style w:type="character" w:customStyle="1" w:styleId="WW8Num342z4">
    <w:name w:val="WW8Num342z4"/>
    <w:uiPriority w:val="99"/>
    <w:rsid w:val="002429F9"/>
    <w:rPr>
      <w:rFonts w:ascii="Courier New" w:hAnsi="Courier New" w:cs="Courier New"/>
    </w:rPr>
  </w:style>
  <w:style w:type="character" w:customStyle="1" w:styleId="WW8Num345z0">
    <w:name w:val="WW8Num345z0"/>
    <w:uiPriority w:val="99"/>
    <w:rsid w:val="002429F9"/>
    <w:rPr>
      <w:rFonts w:ascii="Symbol" w:hAnsi="Symbol" w:cs="Symbol"/>
    </w:rPr>
  </w:style>
  <w:style w:type="character" w:customStyle="1" w:styleId="WW8Num345z3">
    <w:name w:val="WW8Num345z3"/>
    <w:uiPriority w:val="99"/>
    <w:rsid w:val="002429F9"/>
    <w:rPr>
      <w:rFonts w:ascii="Arial" w:hAnsi="Arial" w:cs="Arial"/>
    </w:rPr>
  </w:style>
  <w:style w:type="character" w:customStyle="1" w:styleId="WW8Num345z4">
    <w:name w:val="WW8Num345z4"/>
    <w:uiPriority w:val="99"/>
    <w:rsid w:val="002429F9"/>
    <w:rPr>
      <w:rFonts w:ascii="Courier New" w:hAnsi="Courier New" w:cs="Courier New"/>
    </w:rPr>
  </w:style>
  <w:style w:type="character" w:customStyle="1" w:styleId="WW8Num345z5">
    <w:name w:val="WW8Num345z5"/>
    <w:uiPriority w:val="99"/>
    <w:rsid w:val="002429F9"/>
    <w:rPr>
      <w:rFonts w:ascii="Wingdings" w:hAnsi="Wingdings" w:cs="Wingdings"/>
    </w:rPr>
  </w:style>
  <w:style w:type="character" w:customStyle="1" w:styleId="WW8Num346z0">
    <w:name w:val="WW8Num346z0"/>
    <w:uiPriority w:val="99"/>
    <w:rsid w:val="002429F9"/>
    <w:rPr>
      <w:rFonts w:ascii="Times New Roman" w:hAnsi="Times New Roman" w:cs="Times New Roman"/>
      <w:color w:val="auto"/>
    </w:rPr>
  </w:style>
  <w:style w:type="character" w:customStyle="1" w:styleId="WW8Num348z0">
    <w:name w:val="WW8Num348z0"/>
    <w:uiPriority w:val="99"/>
    <w:rsid w:val="002429F9"/>
    <w:rPr>
      <w:rFonts w:ascii="Symbol" w:hAnsi="Symbol" w:cs="Symbol"/>
      <w:color w:val="auto"/>
      <w:sz w:val="16"/>
      <w:szCs w:val="16"/>
    </w:rPr>
  </w:style>
  <w:style w:type="character" w:customStyle="1" w:styleId="WW8Num348z1">
    <w:name w:val="WW8Num348z1"/>
    <w:uiPriority w:val="99"/>
    <w:rsid w:val="002429F9"/>
    <w:rPr>
      <w:rFonts w:ascii="Courier New" w:hAnsi="Courier New" w:cs="Courier New"/>
    </w:rPr>
  </w:style>
  <w:style w:type="character" w:customStyle="1" w:styleId="WW8Num348z2">
    <w:name w:val="WW8Num348z2"/>
    <w:uiPriority w:val="99"/>
    <w:rsid w:val="002429F9"/>
    <w:rPr>
      <w:rFonts w:ascii="Wingdings" w:hAnsi="Wingdings" w:cs="Wingdings"/>
    </w:rPr>
  </w:style>
  <w:style w:type="character" w:customStyle="1" w:styleId="WW8Num348z3">
    <w:name w:val="WW8Num348z3"/>
    <w:uiPriority w:val="99"/>
    <w:rsid w:val="002429F9"/>
    <w:rPr>
      <w:rFonts w:ascii="Symbol" w:hAnsi="Symbol" w:cs="Symbol"/>
    </w:rPr>
  </w:style>
  <w:style w:type="character" w:customStyle="1" w:styleId="WW8Num349z0">
    <w:name w:val="WW8Num349z0"/>
    <w:uiPriority w:val="99"/>
    <w:rsid w:val="002429F9"/>
    <w:rPr>
      <w:rFonts w:ascii="Symbol" w:hAnsi="Symbol" w:cs="Symbol"/>
      <w:color w:val="auto"/>
    </w:rPr>
  </w:style>
  <w:style w:type="character" w:customStyle="1" w:styleId="WW8Num353z0">
    <w:name w:val="WW8Num353z0"/>
    <w:uiPriority w:val="99"/>
    <w:rsid w:val="002429F9"/>
    <w:rPr>
      <w:rFonts w:ascii="Wingdings" w:hAnsi="Wingdings" w:cs="Wingdings"/>
      <w:sz w:val="16"/>
      <w:szCs w:val="16"/>
    </w:rPr>
  </w:style>
  <w:style w:type="character" w:customStyle="1" w:styleId="WW8Num353z1">
    <w:name w:val="WW8Num353z1"/>
    <w:uiPriority w:val="99"/>
    <w:rsid w:val="002429F9"/>
    <w:rPr>
      <w:rFonts w:ascii="Courier New" w:hAnsi="Courier New" w:cs="Courier New"/>
    </w:rPr>
  </w:style>
  <w:style w:type="character" w:customStyle="1" w:styleId="WW8Num353z2">
    <w:name w:val="WW8Num353z2"/>
    <w:uiPriority w:val="99"/>
    <w:rsid w:val="002429F9"/>
    <w:rPr>
      <w:rFonts w:ascii="Wingdings" w:hAnsi="Wingdings" w:cs="Wingdings"/>
    </w:rPr>
  </w:style>
  <w:style w:type="character" w:customStyle="1" w:styleId="WW8Num353z3">
    <w:name w:val="WW8Num353z3"/>
    <w:uiPriority w:val="99"/>
    <w:rsid w:val="002429F9"/>
    <w:rPr>
      <w:rFonts w:ascii="Symbol" w:hAnsi="Symbol" w:cs="Symbol"/>
    </w:rPr>
  </w:style>
  <w:style w:type="character" w:customStyle="1" w:styleId="WW8Num354z0">
    <w:name w:val="WW8Num354z0"/>
    <w:uiPriority w:val="99"/>
    <w:rsid w:val="002429F9"/>
    <w:rPr>
      <w:rFonts w:ascii="Symbol" w:hAnsi="Symbol" w:cs="Symbol"/>
    </w:rPr>
  </w:style>
  <w:style w:type="character" w:customStyle="1" w:styleId="WW8Num354z1">
    <w:name w:val="WW8Num354z1"/>
    <w:uiPriority w:val="99"/>
    <w:rsid w:val="002429F9"/>
    <w:rPr>
      <w:rFonts w:ascii="Courier New" w:hAnsi="Courier New" w:cs="Courier New"/>
    </w:rPr>
  </w:style>
  <w:style w:type="character" w:customStyle="1" w:styleId="WW8Num354z2">
    <w:name w:val="WW8Num354z2"/>
    <w:uiPriority w:val="99"/>
    <w:rsid w:val="002429F9"/>
    <w:rPr>
      <w:rFonts w:ascii="Wingdings" w:hAnsi="Wingdings" w:cs="Wingdings"/>
    </w:rPr>
  </w:style>
  <w:style w:type="character" w:customStyle="1" w:styleId="WW8Num357z0">
    <w:name w:val="WW8Num357z0"/>
    <w:uiPriority w:val="99"/>
    <w:rsid w:val="002429F9"/>
    <w:rPr>
      <w:rFonts w:ascii="Symbol" w:hAnsi="Symbol" w:cs="Symbol"/>
    </w:rPr>
  </w:style>
  <w:style w:type="character" w:customStyle="1" w:styleId="WW8Num358z0">
    <w:name w:val="WW8Num358z0"/>
    <w:uiPriority w:val="99"/>
    <w:rsid w:val="002429F9"/>
    <w:rPr>
      <w:rFonts w:ascii="Symbol" w:hAnsi="Symbol" w:cs="Symbol"/>
      <w:color w:val="auto"/>
      <w:sz w:val="16"/>
      <w:szCs w:val="16"/>
    </w:rPr>
  </w:style>
  <w:style w:type="character" w:customStyle="1" w:styleId="WW8Num358z1">
    <w:name w:val="WW8Num358z1"/>
    <w:uiPriority w:val="99"/>
    <w:rsid w:val="002429F9"/>
    <w:rPr>
      <w:rFonts w:ascii="Courier New" w:hAnsi="Courier New" w:cs="Courier New"/>
    </w:rPr>
  </w:style>
  <w:style w:type="character" w:customStyle="1" w:styleId="WW8Num358z2">
    <w:name w:val="WW8Num358z2"/>
    <w:uiPriority w:val="99"/>
    <w:rsid w:val="002429F9"/>
    <w:rPr>
      <w:rFonts w:ascii="Wingdings" w:hAnsi="Wingdings" w:cs="Wingdings"/>
    </w:rPr>
  </w:style>
  <w:style w:type="character" w:customStyle="1" w:styleId="WW8Num358z3">
    <w:name w:val="WW8Num358z3"/>
    <w:uiPriority w:val="99"/>
    <w:rsid w:val="002429F9"/>
    <w:rPr>
      <w:rFonts w:ascii="Symbol" w:hAnsi="Symbol" w:cs="Symbol"/>
    </w:rPr>
  </w:style>
  <w:style w:type="character" w:customStyle="1" w:styleId="WW8Num360z0">
    <w:name w:val="WW8Num360z0"/>
    <w:uiPriority w:val="99"/>
    <w:rsid w:val="002429F9"/>
    <w:rPr>
      <w:rFonts w:ascii="Symbol" w:hAnsi="Symbol" w:cs="Symbol"/>
    </w:rPr>
  </w:style>
  <w:style w:type="character" w:customStyle="1" w:styleId="WW8Num361z0">
    <w:name w:val="WW8Num361z0"/>
    <w:uiPriority w:val="99"/>
    <w:rsid w:val="002429F9"/>
    <w:rPr>
      <w:rFonts w:ascii="Times New Roman" w:hAnsi="Times New Roman" w:cs="Times New Roman"/>
      <w:b/>
      <w:bCs/>
      <w:sz w:val="28"/>
      <w:szCs w:val="28"/>
      <w:u w:val="none"/>
    </w:rPr>
  </w:style>
  <w:style w:type="character" w:customStyle="1" w:styleId="WW8Num362z0">
    <w:name w:val="WW8Num362z0"/>
    <w:uiPriority w:val="99"/>
    <w:rsid w:val="002429F9"/>
    <w:rPr>
      <w:rFonts w:ascii="Symbol" w:hAnsi="Symbol" w:cs="Symbol"/>
    </w:rPr>
  </w:style>
  <w:style w:type="character" w:customStyle="1" w:styleId="WW8Num362z1">
    <w:name w:val="WW8Num362z1"/>
    <w:uiPriority w:val="99"/>
    <w:rsid w:val="002429F9"/>
    <w:rPr>
      <w:rFonts w:ascii="Courier New" w:hAnsi="Courier New" w:cs="Courier New"/>
    </w:rPr>
  </w:style>
  <w:style w:type="character" w:customStyle="1" w:styleId="WW8Num362z2">
    <w:name w:val="WW8Num362z2"/>
    <w:uiPriority w:val="99"/>
    <w:rsid w:val="002429F9"/>
    <w:rPr>
      <w:rFonts w:ascii="Wingdings" w:hAnsi="Wingdings" w:cs="Wingdings"/>
    </w:rPr>
  </w:style>
  <w:style w:type="character" w:customStyle="1" w:styleId="WW8Num363z0">
    <w:name w:val="WW8Num363z0"/>
    <w:uiPriority w:val="99"/>
    <w:rsid w:val="002429F9"/>
    <w:rPr>
      <w:rFonts w:ascii="Symbol" w:hAnsi="Symbol" w:cs="Symbol"/>
    </w:rPr>
  </w:style>
  <w:style w:type="character" w:customStyle="1" w:styleId="WW8Num363z1">
    <w:name w:val="WW8Num363z1"/>
    <w:uiPriority w:val="99"/>
    <w:rsid w:val="002429F9"/>
    <w:rPr>
      <w:rFonts w:ascii="Courier New" w:hAnsi="Courier New" w:cs="Courier New"/>
    </w:rPr>
  </w:style>
  <w:style w:type="character" w:customStyle="1" w:styleId="WW8Num363z2">
    <w:name w:val="WW8Num363z2"/>
    <w:uiPriority w:val="99"/>
    <w:rsid w:val="002429F9"/>
    <w:rPr>
      <w:rFonts w:ascii="Wingdings" w:hAnsi="Wingdings" w:cs="Wingdings"/>
    </w:rPr>
  </w:style>
  <w:style w:type="character" w:customStyle="1" w:styleId="WW8Num364z0">
    <w:name w:val="WW8Num364z0"/>
    <w:uiPriority w:val="99"/>
    <w:rsid w:val="002429F9"/>
    <w:rPr>
      <w:rFonts w:ascii="Symbol" w:hAnsi="Symbol" w:cs="Symbol"/>
    </w:rPr>
  </w:style>
  <w:style w:type="character" w:customStyle="1" w:styleId="WW8Num365z0">
    <w:name w:val="WW8Num365z0"/>
    <w:uiPriority w:val="99"/>
    <w:rsid w:val="002429F9"/>
    <w:rPr>
      <w:rFonts w:cs="Times New Roman"/>
      <w:b/>
      <w:bCs/>
    </w:rPr>
  </w:style>
  <w:style w:type="character" w:customStyle="1" w:styleId="WW8Num366z0">
    <w:name w:val="WW8Num366z0"/>
    <w:uiPriority w:val="99"/>
    <w:rsid w:val="002429F9"/>
    <w:rPr>
      <w:rFonts w:ascii="Symbol" w:hAnsi="Symbol" w:cs="Symbol"/>
      <w:color w:val="auto"/>
      <w:sz w:val="16"/>
      <w:szCs w:val="16"/>
    </w:rPr>
  </w:style>
  <w:style w:type="character" w:customStyle="1" w:styleId="WW8Num366z1">
    <w:name w:val="WW8Num366z1"/>
    <w:uiPriority w:val="99"/>
    <w:rsid w:val="002429F9"/>
    <w:rPr>
      <w:rFonts w:ascii="Courier New" w:hAnsi="Courier New" w:cs="Courier New"/>
    </w:rPr>
  </w:style>
  <w:style w:type="character" w:customStyle="1" w:styleId="WW8Num366z2">
    <w:name w:val="WW8Num366z2"/>
    <w:uiPriority w:val="99"/>
    <w:rsid w:val="002429F9"/>
    <w:rPr>
      <w:rFonts w:ascii="Wingdings" w:hAnsi="Wingdings" w:cs="Wingdings"/>
    </w:rPr>
  </w:style>
  <w:style w:type="character" w:customStyle="1" w:styleId="WW8Num366z3">
    <w:name w:val="WW8Num366z3"/>
    <w:uiPriority w:val="99"/>
    <w:rsid w:val="002429F9"/>
    <w:rPr>
      <w:rFonts w:ascii="Symbol" w:hAnsi="Symbol" w:cs="Symbol"/>
    </w:rPr>
  </w:style>
  <w:style w:type="character" w:customStyle="1" w:styleId="WW8Num368z0">
    <w:name w:val="WW8Num368z0"/>
    <w:uiPriority w:val="99"/>
    <w:rsid w:val="002429F9"/>
    <w:rPr>
      <w:rFonts w:ascii="Times New Roman" w:hAnsi="Times New Roman" w:cs="Times New Roman"/>
      <w:color w:val="auto"/>
    </w:rPr>
  </w:style>
  <w:style w:type="character" w:customStyle="1" w:styleId="WW8Num369z0">
    <w:name w:val="WW8Num369z0"/>
    <w:uiPriority w:val="99"/>
    <w:rsid w:val="002429F9"/>
    <w:rPr>
      <w:rFonts w:ascii="Wingdings" w:hAnsi="Wingdings" w:cs="Wingdings"/>
    </w:rPr>
  </w:style>
  <w:style w:type="character" w:customStyle="1" w:styleId="WW8Num369z1">
    <w:name w:val="WW8Num369z1"/>
    <w:uiPriority w:val="99"/>
    <w:rsid w:val="002429F9"/>
    <w:rPr>
      <w:rFonts w:ascii="Courier New" w:hAnsi="Courier New" w:cs="Courier New"/>
    </w:rPr>
  </w:style>
  <w:style w:type="character" w:customStyle="1" w:styleId="WW8Num369z3">
    <w:name w:val="WW8Num369z3"/>
    <w:uiPriority w:val="99"/>
    <w:rsid w:val="002429F9"/>
    <w:rPr>
      <w:rFonts w:ascii="Symbol" w:hAnsi="Symbol" w:cs="Symbol"/>
    </w:rPr>
  </w:style>
  <w:style w:type="character" w:customStyle="1" w:styleId="WW8Num370z0">
    <w:name w:val="WW8Num370z0"/>
    <w:uiPriority w:val="99"/>
    <w:rsid w:val="002429F9"/>
    <w:rPr>
      <w:rFonts w:ascii="Times New Roman" w:hAnsi="Times New Roman" w:cs="Times New Roman"/>
      <w:color w:val="auto"/>
    </w:rPr>
  </w:style>
  <w:style w:type="character" w:customStyle="1" w:styleId="WW8Num371z0">
    <w:name w:val="WW8Num371z0"/>
    <w:uiPriority w:val="99"/>
    <w:rsid w:val="002429F9"/>
    <w:rPr>
      <w:rFonts w:ascii="Symbol" w:hAnsi="Symbol" w:cs="Symbol"/>
    </w:rPr>
  </w:style>
  <w:style w:type="character" w:customStyle="1" w:styleId="WW8Num372z0">
    <w:name w:val="WW8Num372z0"/>
    <w:uiPriority w:val="99"/>
    <w:rsid w:val="002429F9"/>
    <w:rPr>
      <w:rFonts w:cs="Times New Roman"/>
      <w:u w:val="none"/>
    </w:rPr>
  </w:style>
  <w:style w:type="character" w:customStyle="1" w:styleId="WW8Num373z0">
    <w:name w:val="WW8Num373z0"/>
    <w:uiPriority w:val="99"/>
    <w:rsid w:val="002429F9"/>
    <w:rPr>
      <w:rFonts w:ascii="Symbol" w:hAnsi="Symbol" w:cs="Symbol"/>
    </w:rPr>
  </w:style>
  <w:style w:type="character" w:customStyle="1" w:styleId="WW8Num373z1">
    <w:name w:val="WW8Num373z1"/>
    <w:uiPriority w:val="99"/>
    <w:rsid w:val="002429F9"/>
    <w:rPr>
      <w:rFonts w:ascii="Courier New" w:hAnsi="Courier New" w:cs="Courier New"/>
    </w:rPr>
  </w:style>
  <w:style w:type="character" w:customStyle="1" w:styleId="WW8Num373z2">
    <w:name w:val="WW8Num373z2"/>
    <w:uiPriority w:val="99"/>
    <w:rsid w:val="002429F9"/>
    <w:rPr>
      <w:rFonts w:ascii="Wingdings" w:hAnsi="Wingdings" w:cs="Wingdings"/>
    </w:rPr>
  </w:style>
  <w:style w:type="character" w:customStyle="1" w:styleId="WW8Num374z0">
    <w:name w:val="WW8Num374z0"/>
    <w:uiPriority w:val="99"/>
    <w:rsid w:val="002429F9"/>
    <w:rPr>
      <w:rFonts w:ascii="Times New Roman" w:hAnsi="Times New Roman" w:cs="Times New Roman"/>
      <w:color w:val="auto"/>
    </w:rPr>
  </w:style>
  <w:style w:type="character" w:customStyle="1" w:styleId="WW8Num375z0">
    <w:name w:val="WW8Num375z0"/>
    <w:uiPriority w:val="99"/>
    <w:rsid w:val="002429F9"/>
    <w:rPr>
      <w:rFonts w:ascii="Times New Roman" w:hAnsi="Times New Roman" w:cs="Times New Roman"/>
    </w:rPr>
  </w:style>
  <w:style w:type="character" w:customStyle="1" w:styleId="WW8Num376z0">
    <w:name w:val="WW8Num376z0"/>
    <w:uiPriority w:val="99"/>
    <w:rsid w:val="002429F9"/>
    <w:rPr>
      <w:rFonts w:ascii="Times New Roman" w:hAnsi="Times New Roman" w:cs="Times New Roman"/>
    </w:rPr>
  </w:style>
  <w:style w:type="character" w:customStyle="1" w:styleId="WW8Num377z0">
    <w:name w:val="WW8Num377z0"/>
    <w:uiPriority w:val="99"/>
    <w:rsid w:val="002429F9"/>
    <w:rPr>
      <w:rFonts w:ascii="Symbol" w:hAnsi="Symbol" w:cs="Symbol"/>
    </w:rPr>
  </w:style>
  <w:style w:type="character" w:customStyle="1" w:styleId="WW8Num377z1">
    <w:name w:val="WW8Num377z1"/>
    <w:uiPriority w:val="99"/>
    <w:rsid w:val="002429F9"/>
    <w:rPr>
      <w:rFonts w:ascii="Courier New" w:hAnsi="Courier New" w:cs="Courier New"/>
    </w:rPr>
  </w:style>
  <w:style w:type="character" w:customStyle="1" w:styleId="WW8Num377z2">
    <w:name w:val="WW8Num377z2"/>
    <w:uiPriority w:val="99"/>
    <w:rsid w:val="002429F9"/>
    <w:rPr>
      <w:rFonts w:ascii="Wingdings" w:hAnsi="Wingdings" w:cs="Wingdings"/>
    </w:rPr>
  </w:style>
  <w:style w:type="character" w:customStyle="1" w:styleId="WW8Num382z0">
    <w:name w:val="WW8Num382z0"/>
    <w:uiPriority w:val="99"/>
    <w:rsid w:val="002429F9"/>
    <w:rPr>
      <w:rFonts w:ascii="Symbol" w:hAnsi="Symbol" w:cs="Symbol"/>
    </w:rPr>
  </w:style>
  <w:style w:type="character" w:customStyle="1" w:styleId="WW8Num383z0">
    <w:name w:val="WW8Num383z0"/>
    <w:uiPriority w:val="99"/>
    <w:rsid w:val="002429F9"/>
    <w:rPr>
      <w:rFonts w:ascii="Symbol" w:hAnsi="Symbol" w:cs="Symbol"/>
    </w:rPr>
  </w:style>
  <w:style w:type="character" w:customStyle="1" w:styleId="WW8Num384z0">
    <w:name w:val="WW8Num384z0"/>
    <w:uiPriority w:val="99"/>
    <w:rsid w:val="002429F9"/>
    <w:rPr>
      <w:rFonts w:ascii="Symbol" w:hAnsi="Symbol" w:cs="Symbol"/>
    </w:rPr>
  </w:style>
  <w:style w:type="character" w:customStyle="1" w:styleId="WW8Num388z0">
    <w:name w:val="WW8Num388z0"/>
    <w:uiPriority w:val="99"/>
    <w:rsid w:val="002429F9"/>
    <w:rPr>
      <w:rFonts w:ascii="Times New Roman" w:hAnsi="Times New Roman" w:cs="Times New Roman"/>
    </w:rPr>
  </w:style>
  <w:style w:type="character" w:customStyle="1" w:styleId="WW8Num389z0">
    <w:name w:val="WW8Num389z0"/>
    <w:uiPriority w:val="99"/>
    <w:rsid w:val="002429F9"/>
    <w:rPr>
      <w:rFonts w:ascii="Wingdings" w:hAnsi="Wingdings" w:cs="Wingdings"/>
    </w:rPr>
  </w:style>
  <w:style w:type="character" w:customStyle="1" w:styleId="WW8Num389z1">
    <w:name w:val="WW8Num389z1"/>
    <w:uiPriority w:val="99"/>
    <w:rsid w:val="002429F9"/>
    <w:rPr>
      <w:rFonts w:ascii="Courier New" w:hAnsi="Courier New" w:cs="Courier New"/>
    </w:rPr>
  </w:style>
  <w:style w:type="character" w:customStyle="1" w:styleId="WW8Num389z3">
    <w:name w:val="WW8Num389z3"/>
    <w:uiPriority w:val="99"/>
    <w:rsid w:val="002429F9"/>
    <w:rPr>
      <w:rFonts w:ascii="Symbol" w:hAnsi="Symbol" w:cs="Symbol"/>
    </w:rPr>
  </w:style>
  <w:style w:type="character" w:customStyle="1" w:styleId="WW8Num390z0">
    <w:name w:val="WW8Num390z0"/>
    <w:uiPriority w:val="99"/>
    <w:rsid w:val="002429F9"/>
    <w:rPr>
      <w:rFonts w:ascii="Wingdings" w:hAnsi="Wingdings" w:cs="Wingdings"/>
    </w:rPr>
  </w:style>
  <w:style w:type="character" w:customStyle="1" w:styleId="WW8Num391z0">
    <w:name w:val="WW8Num391z0"/>
    <w:uiPriority w:val="99"/>
    <w:rsid w:val="002429F9"/>
    <w:rPr>
      <w:rFonts w:ascii="Times New Roman" w:hAnsi="Times New Roman" w:cs="Times New Roman"/>
    </w:rPr>
  </w:style>
  <w:style w:type="character" w:customStyle="1" w:styleId="WW8Num392z0">
    <w:name w:val="WW8Num392z0"/>
    <w:uiPriority w:val="99"/>
    <w:rsid w:val="002429F9"/>
    <w:rPr>
      <w:rFonts w:ascii="Symbol" w:hAnsi="Symbol" w:cs="Symbol"/>
    </w:rPr>
  </w:style>
  <w:style w:type="character" w:customStyle="1" w:styleId="WW8Num393z0">
    <w:name w:val="WW8Num393z0"/>
    <w:uiPriority w:val="99"/>
    <w:rsid w:val="002429F9"/>
    <w:rPr>
      <w:rFonts w:ascii="Times New Roman" w:hAnsi="Times New Roman" w:cs="Times New Roman"/>
      <w:b/>
      <w:bCs/>
      <w:sz w:val="28"/>
      <w:szCs w:val="28"/>
      <w:u w:val="none"/>
    </w:rPr>
  </w:style>
  <w:style w:type="character" w:customStyle="1" w:styleId="WW8Num394z0">
    <w:name w:val="WW8Num394z0"/>
    <w:uiPriority w:val="99"/>
    <w:rsid w:val="002429F9"/>
    <w:rPr>
      <w:rFonts w:ascii="Times New Roman" w:hAnsi="Times New Roman" w:cs="Times New Roman"/>
      <w:color w:val="auto"/>
    </w:rPr>
  </w:style>
  <w:style w:type="character" w:customStyle="1" w:styleId="WW8Num395z0">
    <w:name w:val="WW8Num395z0"/>
    <w:uiPriority w:val="99"/>
    <w:rsid w:val="002429F9"/>
    <w:rPr>
      <w:rFonts w:ascii="Times New Roman" w:hAnsi="Times New Roman" w:cs="Times New Roman"/>
      <w:color w:val="auto"/>
    </w:rPr>
  </w:style>
  <w:style w:type="character" w:customStyle="1" w:styleId="WW8Num396z0">
    <w:name w:val="WW8Num396z0"/>
    <w:uiPriority w:val="99"/>
    <w:rsid w:val="002429F9"/>
    <w:rPr>
      <w:rFonts w:ascii="Symbol" w:hAnsi="Symbol" w:cs="Symbol"/>
      <w:color w:val="auto"/>
      <w:sz w:val="16"/>
      <w:szCs w:val="16"/>
    </w:rPr>
  </w:style>
  <w:style w:type="character" w:customStyle="1" w:styleId="WW8Num396z1">
    <w:name w:val="WW8Num396z1"/>
    <w:uiPriority w:val="99"/>
    <w:rsid w:val="002429F9"/>
    <w:rPr>
      <w:rFonts w:ascii="Arial" w:hAnsi="Arial" w:cs="Arial"/>
    </w:rPr>
  </w:style>
  <w:style w:type="character" w:customStyle="1" w:styleId="WW8Num397z0">
    <w:name w:val="WW8Num397z0"/>
    <w:uiPriority w:val="99"/>
    <w:rsid w:val="002429F9"/>
    <w:rPr>
      <w:rFonts w:ascii="Wingdings" w:hAnsi="Wingdings" w:cs="Wingdings"/>
    </w:rPr>
  </w:style>
  <w:style w:type="character" w:customStyle="1" w:styleId="WW8Num398z0">
    <w:name w:val="WW8Num398z0"/>
    <w:uiPriority w:val="99"/>
    <w:rsid w:val="002429F9"/>
    <w:rPr>
      <w:rFonts w:ascii="Wingdings" w:hAnsi="Wingdings" w:cs="Wingdings"/>
    </w:rPr>
  </w:style>
  <w:style w:type="character" w:customStyle="1" w:styleId="WW8Num401z0">
    <w:name w:val="WW8Num401z0"/>
    <w:uiPriority w:val="99"/>
    <w:rsid w:val="002429F9"/>
    <w:rPr>
      <w:rFonts w:ascii="Symbol" w:hAnsi="Symbol" w:cs="Symbol"/>
    </w:rPr>
  </w:style>
  <w:style w:type="character" w:customStyle="1" w:styleId="WW8Num402z0">
    <w:name w:val="WW8Num402z0"/>
    <w:uiPriority w:val="99"/>
    <w:rsid w:val="002429F9"/>
    <w:rPr>
      <w:rFonts w:ascii="Wingdings" w:hAnsi="Wingdings" w:cs="Wingdings"/>
      <w:sz w:val="16"/>
      <w:szCs w:val="16"/>
    </w:rPr>
  </w:style>
  <w:style w:type="character" w:customStyle="1" w:styleId="WW8Num403z0">
    <w:name w:val="WW8Num403z0"/>
    <w:uiPriority w:val="99"/>
    <w:rsid w:val="002429F9"/>
    <w:rPr>
      <w:rFonts w:cs="Times New Roman"/>
      <w:u w:val="none"/>
    </w:rPr>
  </w:style>
  <w:style w:type="character" w:customStyle="1" w:styleId="WW8Num407z0">
    <w:name w:val="WW8Num407z0"/>
    <w:uiPriority w:val="99"/>
    <w:rsid w:val="002429F9"/>
    <w:rPr>
      <w:rFonts w:ascii="Symbol" w:hAnsi="Symbol" w:cs="Symbol"/>
      <w:color w:val="auto"/>
      <w:sz w:val="16"/>
      <w:szCs w:val="16"/>
    </w:rPr>
  </w:style>
  <w:style w:type="character" w:customStyle="1" w:styleId="WW8Num407z1">
    <w:name w:val="WW8Num407z1"/>
    <w:uiPriority w:val="99"/>
    <w:rsid w:val="002429F9"/>
    <w:rPr>
      <w:rFonts w:ascii="Courier New" w:hAnsi="Courier New" w:cs="Courier New"/>
    </w:rPr>
  </w:style>
  <w:style w:type="character" w:customStyle="1" w:styleId="WW8Num407z2">
    <w:name w:val="WW8Num407z2"/>
    <w:uiPriority w:val="99"/>
    <w:rsid w:val="002429F9"/>
    <w:rPr>
      <w:rFonts w:ascii="Wingdings" w:hAnsi="Wingdings" w:cs="Wingdings"/>
    </w:rPr>
  </w:style>
  <w:style w:type="character" w:customStyle="1" w:styleId="WW8Num407z3">
    <w:name w:val="WW8Num407z3"/>
    <w:uiPriority w:val="99"/>
    <w:rsid w:val="002429F9"/>
    <w:rPr>
      <w:rFonts w:ascii="Symbol" w:hAnsi="Symbol" w:cs="Symbol"/>
    </w:rPr>
  </w:style>
  <w:style w:type="character" w:customStyle="1" w:styleId="WW8Num408z0">
    <w:name w:val="WW8Num408z0"/>
    <w:uiPriority w:val="99"/>
    <w:rsid w:val="002429F9"/>
    <w:rPr>
      <w:rFonts w:ascii="Times New Roman" w:hAnsi="Times New Roman" w:cs="Times New Roman"/>
      <w:color w:val="auto"/>
    </w:rPr>
  </w:style>
  <w:style w:type="character" w:customStyle="1" w:styleId="WW8Num409z0">
    <w:name w:val="WW8Num409z0"/>
    <w:uiPriority w:val="99"/>
    <w:rsid w:val="002429F9"/>
    <w:rPr>
      <w:rFonts w:ascii="Times New Roman" w:hAnsi="Times New Roman" w:cs="Times New Roman"/>
      <w:color w:val="auto"/>
    </w:rPr>
  </w:style>
  <w:style w:type="character" w:customStyle="1" w:styleId="WW8Num410z0">
    <w:name w:val="WW8Num410z0"/>
    <w:uiPriority w:val="99"/>
    <w:rsid w:val="002429F9"/>
    <w:rPr>
      <w:rFonts w:ascii="Monotype Sorts" w:hAnsi="Monotype Sorts" w:cs="Monotype Sorts"/>
    </w:rPr>
  </w:style>
  <w:style w:type="character" w:customStyle="1" w:styleId="WW8Num411z0">
    <w:name w:val="WW8Num411z0"/>
    <w:uiPriority w:val="99"/>
    <w:rsid w:val="002429F9"/>
    <w:rPr>
      <w:rFonts w:ascii="Symbol" w:hAnsi="Symbol" w:cs="Symbol"/>
      <w:sz w:val="20"/>
      <w:szCs w:val="20"/>
    </w:rPr>
  </w:style>
  <w:style w:type="character" w:customStyle="1" w:styleId="WW8Num411z1">
    <w:name w:val="WW8Num411z1"/>
    <w:uiPriority w:val="99"/>
    <w:rsid w:val="002429F9"/>
    <w:rPr>
      <w:rFonts w:ascii="Courier New" w:hAnsi="Courier New" w:cs="Courier New"/>
    </w:rPr>
  </w:style>
  <w:style w:type="character" w:customStyle="1" w:styleId="WW8Num411z2">
    <w:name w:val="WW8Num411z2"/>
    <w:uiPriority w:val="99"/>
    <w:rsid w:val="002429F9"/>
    <w:rPr>
      <w:rFonts w:ascii="Wingdings" w:hAnsi="Wingdings" w:cs="Wingdings"/>
    </w:rPr>
  </w:style>
  <w:style w:type="character" w:customStyle="1" w:styleId="WW8Num411z3">
    <w:name w:val="WW8Num411z3"/>
    <w:uiPriority w:val="99"/>
    <w:rsid w:val="002429F9"/>
    <w:rPr>
      <w:rFonts w:ascii="Symbol" w:hAnsi="Symbol" w:cs="Symbol"/>
    </w:rPr>
  </w:style>
  <w:style w:type="character" w:customStyle="1" w:styleId="WW8Num416z0">
    <w:name w:val="WW8Num416z0"/>
    <w:uiPriority w:val="99"/>
    <w:rsid w:val="002429F9"/>
    <w:rPr>
      <w:rFonts w:ascii="Symbol" w:hAnsi="Symbol" w:cs="Symbol"/>
    </w:rPr>
  </w:style>
  <w:style w:type="character" w:customStyle="1" w:styleId="WW8Num416z1">
    <w:name w:val="WW8Num416z1"/>
    <w:uiPriority w:val="99"/>
    <w:rsid w:val="002429F9"/>
    <w:rPr>
      <w:rFonts w:ascii="Courier New" w:hAnsi="Courier New" w:cs="Courier New"/>
    </w:rPr>
  </w:style>
  <w:style w:type="character" w:customStyle="1" w:styleId="WW8Num416z2">
    <w:name w:val="WW8Num416z2"/>
    <w:uiPriority w:val="99"/>
    <w:rsid w:val="002429F9"/>
    <w:rPr>
      <w:rFonts w:ascii="Wingdings" w:hAnsi="Wingdings" w:cs="Wingdings"/>
    </w:rPr>
  </w:style>
  <w:style w:type="character" w:customStyle="1" w:styleId="WW8Num418z0">
    <w:name w:val="WW8Num418z0"/>
    <w:uiPriority w:val="99"/>
    <w:rsid w:val="002429F9"/>
    <w:rPr>
      <w:rFonts w:ascii="Wingdings" w:hAnsi="Wingdings" w:cs="Wingdings"/>
    </w:rPr>
  </w:style>
  <w:style w:type="character" w:customStyle="1" w:styleId="WW8Num420z0">
    <w:name w:val="WW8Num420z0"/>
    <w:uiPriority w:val="99"/>
    <w:rsid w:val="002429F9"/>
    <w:rPr>
      <w:rFonts w:ascii="Times New Roman" w:hAnsi="Times New Roman" w:cs="Times New Roman"/>
    </w:rPr>
  </w:style>
  <w:style w:type="character" w:customStyle="1" w:styleId="WW8Num420z1">
    <w:name w:val="WW8Num420z1"/>
    <w:uiPriority w:val="99"/>
    <w:rsid w:val="002429F9"/>
    <w:rPr>
      <w:rFonts w:ascii="Courier New" w:hAnsi="Courier New" w:cs="Courier New"/>
    </w:rPr>
  </w:style>
  <w:style w:type="character" w:customStyle="1" w:styleId="WW8Num420z2">
    <w:name w:val="WW8Num420z2"/>
    <w:uiPriority w:val="99"/>
    <w:rsid w:val="002429F9"/>
    <w:rPr>
      <w:rFonts w:ascii="Wingdings" w:hAnsi="Wingdings" w:cs="Wingdings"/>
    </w:rPr>
  </w:style>
  <w:style w:type="character" w:customStyle="1" w:styleId="WW8Num420z3">
    <w:name w:val="WW8Num420z3"/>
    <w:uiPriority w:val="99"/>
    <w:rsid w:val="002429F9"/>
    <w:rPr>
      <w:rFonts w:ascii="Symbol" w:hAnsi="Symbol" w:cs="Symbol"/>
    </w:rPr>
  </w:style>
  <w:style w:type="character" w:customStyle="1" w:styleId="WW8Num422z0">
    <w:name w:val="WW8Num422z0"/>
    <w:uiPriority w:val="99"/>
    <w:rsid w:val="002429F9"/>
    <w:rPr>
      <w:rFonts w:ascii="Wingdings" w:hAnsi="Wingdings" w:cs="Wingdings"/>
    </w:rPr>
  </w:style>
  <w:style w:type="character" w:customStyle="1" w:styleId="WW8Num422z1">
    <w:name w:val="WW8Num422z1"/>
    <w:uiPriority w:val="99"/>
    <w:rsid w:val="002429F9"/>
    <w:rPr>
      <w:rFonts w:ascii="Courier New" w:hAnsi="Courier New" w:cs="Courier New"/>
    </w:rPr>
  </w:style>
  <w:style w:type="character" w:customStyle="1" w:styleId="WW8Num422z3">
    <w:name w:val="WW8Num422z3"/>
    <w:uiPriority w:val="99"/>
    <w:rsid w:val="002429F9"/>
    <w:rPr>
      <w:rFonts w:ascii="Symbol" w:hAnsi="Symbol" w:cs="Symbol"/>
    </w:rPr>
  </w:style>
  <w:style w:type="character" w:customStyle="1" w:styleId="WW8Num423z0">
    <w:name w:val="WW8Num423z0"/>
    <w:uiPriority w:val="99"/>
    <w:rsid w:val="002429F9"/>
    <w:rPr>
      <w:rFonts w:ascii="Symbol" w:hAnsi="Symbol" w:cs="Symbol"/>
      <w:color w:val="auto"/>
      <w:sz w:val="16"/>
      <w:szCs w:val="16"/>
    </w:rPr>
  </w:style>
  <w:style w:type="character" w:customStyle="1" w:styleId="WW8Num423z1">
    <w:name w:val="WW8Num423z1"/>
    <w:uiPriority w:val="99"/>
    <w:rsid w:val="002429F9"/>
    <w:rPr>
      <w:rFonts w:ascii="Courier New" w:hAnsi="Courier New" w:cs="Courier New"/>
    </w:rPr>
  </w:style>
  <w:style w:type="character" w:customStyle="1" w:styleId="WW8Num423z2">
    <w:name w:val="WW8Num423z2"/>
    <w:uiPriority w:val="99"/>
    <w:rsid w:val="002429F9"/>
    <w:rPr>
      <w:rFonts w:ascii="Wingdings" w:hAnsi="Wingdings" w:cs="Wingdings"/>
    </w:rPr>
  </w:style>
  <w:style w:type="character" w:customStyle="1" w:styleId="WW8Num423z3">
    <w:name w:val="WW8Num423z3"/>
    <w:uiPriority w:val="99"/>
    <w:rsid w:val="002429F9"/>
    <w:rPr>
      <w:rFonts w:ascii="Symbol" w:hAnsi="Symbol" w:cs="Symbol"/>
    </w:rPr>
  </w:style>
  <w:style w:type="character" w:customStyle="1" w:styleId="WW8Num424z0">
    <w:name w:val="WW8Num424z0"/>
    <w:uiPriority w:val="99"/>
    <w:rsid w:val="002429F9"/>
    <w:rPr>
      <w:rFonts w:ascii="Symbol" w:hAnsi="Symbol" w:cs="Symbol"/>
      <w:color w:val="auto"/>
      <w:sz w:val="16"/>
      <w:szCs w:val="16"/>
    </w:rPr>
  </w:style>
  <w:style w:type="character" w:customStyle="1" w:styleId="WW8Num424z1">
    <w:name w:val="WW8Num424z1"/>
    <w:uiPriority w:val="99"/>
    <w:rsid w:val="002429F9"/>
    <w:rPr>
      <w:rFonts w:ascii="Courier New" w:hAnsi="Courier New" w:cs="Courier New"/>
    </w:rPr>
  </w:style>
  <w:style w:type="character" w:customStyle="1" w:styleId="WW8Num424z2">
    <w:name w:val="WW8Num424z2"/>
    <w:uiPriority w:val="99"/>
    <w:rsid w:val="002429F9"/>
    <w:rPr>
      <w:rFonts w:ascii="Wingdings" w:hAnsi="Wingdings" w:cs="Wingdings"/>
    </w:rPr>
  </w:style>
  <w:style w:type="character" w:customStyle="1" w:styleId="WW8Num424z3">
    <w:name w:val="WW8Num424z3"/>
    <w:uiPriority w:val="99"/>
    <w:rsid w:val="002429F9"/>
    <w:rPr>
      <w:rFonts w:ascii="Symbol" w:hAnsi="Symbol" w:cs="Symbol"/>
    </w:rPr>
  </w:style>
  <w:style w:type="character" w:customStyle="1" w:styleId="WW8Num425z0">
    <w:name w:val="WW8Num425z0"/>
    <w:uiPriority w:val="99"/>
    <w:rsid w:val="002429F9"/>
    <w:rPr>
      <w:rFonts w:ascii="Symbol" w:hAnsi="Symbol" w:cs="Symbol"/>
    </w:rPr>
  </w:style>
  <w:style w:type="character" w:customStyle="1" w:styleId="WW8Num425z1">
    <w:name w:val="WW8Num425z1"/>
    <w:uiPriority w:val="99"/>
    <w:rsid w:val="002429F9"/>
    <w:rPr>
      <w:rFonts w:ascii="Times New Roman" w:hAnsi="Times New Roman" w:cs="Times New Roman"/>
    </w:rPr>
  </w:style>
  <w:style w:type="character" w:customStyle="1" w:styleId="WW8Num425z2">
    <w:name w:val="WW8Num425z2"/>
    <w:uiPriority w:val="99"/>
    <w:rsid w:val="002429F9"/>
    <w:rPr>
      <w:rFonts w:ascii="Wingdings" w:hAnsi="Wingdings" w:cs="Wingdings"/>
    </w:rPr>
  </w:style>
  <w:style w:type="character" w:customStyle="1" w:styleId="WW8Num425z4">
    <w:name w:val="WW8Num425z4"/>
    <w:uiPriority w:val="99"/>
    <w:rsid w:val="002429F9"/>
    <w:rPr>
      <w:rFonts w:ascii="Courier New" w:hAnsi="Courier New" w:cs="Courier New"/>
    </w:rPr>
  </w:style>
  <w:style w:type="character" w:customStyle="1" w:styleId="WW8Num428z0">
    <w:name w:val="WW8Num428z0"/>
    <w:uiPriority w:val="99"/>
    <w:rsid w:val="002429F9"/>
    <w:rPr>
      <w:rFonts w:ascii="Symbol" w:hAnsi="Symbol" w:cs="Symbol"/>
    </w:rPr>
  </w:style>
  <w:style w:type="character" w:customStyle="1" w:styleId="WW8Num430z1">
    <w:name w:val="WW8Num430z1"/>
    <w:uiPriority w:val="99"/>
    <w:rsid w:val="002429F9"/>
    <w:rPr>
      <w:rFonts w:ascii="Courier New" w:hAnsi="Courier New" w:cs="Courier New"/>
    </w:rPr>
  </w:style>
  <w:style w:type="character" w:customStyle="1" w:styleId="WW8Num430z2">
    <w:name w:val="WW8Num430z2"/>
    <w:uiPriority w:val="99"/>
    <w:rsid w:val="002429F9"/>
    <w:rPr>
      <w:rFonts w:ascii="Wingdings" w:hAnsi="Wingdings" w:cs="Wingdings"/>
    </w:rPr>
  </w:style>
  <w:style w:type="character" w:customStyle="1" w:styleId="WW8Num430z3">
    <w:name w:val="WW8Num430z3"/>
    <w:uiPriority w:val="99"/>
    <w:rsid w:val="002429F9"/>
    <w:rPr>
      <w:rFonts w:ascii="Symbol" w:hAnsi="Symbol" w:cs="Symbol"/>
    </w:rPr>
  </w:style>
  <w:style w:type="character" w:customStyle="1" w:styleId="WW8Num432z0">
    <w:name w:val="WW8Num432z0"/>
    <w:uiPriority w:val="99"/>
    <w:rsid w:val="002429F9"/>
    <w:rPr>
      <w:rFonts w:ascii="Symbol" w:hAnsi="Symbol" w:cs="Symbol"/>
    </w:rPr>
  </w:style>
  <w:style w:type="character" w:customStyle="1" w:styleId="WW8Num433z0">
    <w:name w:val="WW8Num433z0"/>
    <w:uiPriority w:val="99"/>
    <w:rsid w:val="002429F9"/>
    <w:rPr>
      <w:rFonts w:ascii="Times New Roman" w:hAnsi="Times New Roman" w:cs="Times New Roman"/>
    </w:rPr>
  </w:style>
  <w:style w:type="character" w:customStyle="1" w:styleId="WW8Num435z0">
    <w:name w:val="WW8Num435z0"/>
    <w:uiPriority w:val="99"/>
    <w:rsid w:val="002429F9"/>
    <w:rPr>
      <w:rFonts w:ascii="Arial" w:hAnsi="Arial" w:cs="Arial"/>
      <w:b/>
      <w:bCs/>
    </w:rPr>
  </w:style>
  <w:style w:type="character" w:customStyle="1" w:styleId="WW8Num436z0">
    <w:name w:val="WW8Num436z0"/>
    <w:uiPriority w:val="99"/>
    <w:rsid w:val="002429F9"/>
    <w:rPr>
      <w:rFonts w:ascii="Times New Roman" w:hAnsi="Times New Roman" w:cs="Times New Roman"/>
    </w:rPr>
  </w:style>
  <w:style w:type="character" w:customStyle="1" w:styleId="WW8Num436z1">
    <w:name w:val="WW8Num436z1"/>
    <w:uiPriority w:val="99"/>
    <w:rsid w:val="002429F9"/>
    <w:rPr>
      <w:rFonts w:ascii="Courier New" w:hAnsi="Courier New" w:cs="Courier New"/>
    </w:rPr>
  </w:style>
  <w:style w:type="character" w:customStyle="1" w:styleId="WW8Num436z2">
    <w:name w:val="WW8Num436z2"/>
    <w:uiPriority w:val="99"/>
    <w:rsid w:val="002429F9"/>
    <w:rPr>
      <w:rFonts w:ascii="Wingdings" w:hAnsi="Wingdings" w:cs="Wingdings"/>
    </w:rPr>
  </w:style>
  <w:style w:type="character" w:customStyle="1" w:styleId="WW8Num436z3">
    <w:name w:val="WW8Num436z3"/>
    <w:uiPriority w:val="99"/>
    <w:rsid w:val="002429F9"/>
    <w:rPr>
      <w:rFonts w:ascii="Symbol" w:hAnsi="Symbol" w:cs="Symbol"/>
    </w:rPr>
  </w:style>
  <w:style w:type="character" w:customStyle="1" w:styleId="WW8Num437z0">
    <w:name w:val="WW8Num437z0"/>
    <w:uiPriority w:val="99"/>
    <w:rsid w:val="002429F9"/>
    <w:rPr>
      <w:rFonts w:ascii="Symbol" w:hAnsi="Symbol" w:cs="Symbol"/>
      <w:color w:val="auto"/>
      <w:sz w:val="16"/>
      <w:szCs w:val="16"/>
    </w:rPr>
  </w:style>
  <w:style w:type="character" w:customStyle="1" w:styleId="WW8Num437z1">
    <w:name w:val="WW8Num437z1"/>
    <w:uiPriority w:val="99"/>
    <w:rsid w:val="002429F9"/>
    <w:rPr>
      <w:rFonts w:ascii="Times New Roman" w:hAnsi="Times New Roman" w:cs="Times New Roman"/>
    </w:rPr>
  </w:style>
  <w:style w:type="character" w:customStyle="1" w:styleId="WW8Num437z2">
    <w:name w:val="WW8Num437z2"/>
    <w:uiPriority w:val="99"/>
    <w:rsid w:val="002429F9"/>
    <w:rPr>
      <w:rFonts w:ascii="Wingdings" w:hAnsi="Wingdings" w:cs="Wingdings"/>
    </w:rPr>
  </w:style>
  <w:style w:type="character" w:customStyle="1" w:styleId="WW8Num437z3">
    <w:name w:val="WW8Num437z3"/>
    <w:uiPriority w:val="99"/>
    <w:rsid w:val="002429F9"/>
    <w:rPr>
      <w:rFonts w:ascii="Symbol" w:hAnsi="Symbol" w:cs="Symbol"/>
    </w:rPr>
  </w:style>
  <w:style w:type="character" w:customStyle="1" w:styleId="WW8Num437z4">
    <w:name w:val="WW8Num437z4"/>
    <w:uiPriority w:val="99"/>
    <w:rsid w:val="002429F9"/>
    <w:rPr>
      <w:rFonts w:ascii="Courier New" w:hAnsi="Courier New" w:cs="Courier New"/>
    </w:rPr>
  </w:style>
  <w:style w:type="character" w:customStyle="1" w:styleId="WW8Num438z0">
    <w:name w:val="WW8Num438z0"/>
    <w:uiPriority w:val="99"/>
    <w:rsid w:val="002429F9"/>
    <w:rPr>
      <w:rFonts w:ascii="Times New Roman" w:hAnsi="Times New Roman" w:cs="Times New Roman"/>
    </w:rPr>
  </w:style>
  <w:style w:type="character" w:customStyle="1" w:styleId="WW8Num438z1">
    <w:name w:val="WW8Num438z1"/>
    <w:uiPriority w:val="99"/>
    <w:rsid w:val="002429F9"/>
    <w:rPr>
      <w:rFonts w:ascii="Courier New" w:hAnsi="Courier New" w:cs="Courier New"/>
    </w:rPr>
  </w:style>
  <w:style w:type="character" w:customStyle="1" w:styleId="WW8Num438z2">
    <w:name w:val="WW8Num438z2"/>
    <w:uiPriority w:val="99"/>
    <w:rsid w:val="002429F9"/>
    <w:rPr>
      <w:rFonts w:ascii="Wingdings" w:hAnsi="Wingdings" w:cs="Wingdings"/>
    </w:rPr>
  </w:style>
  <w:style w:type="character" w:customStyle="1" w:styleId="WW8Num438z3">
    <w:name w:val="WW8Num438z3"/>
    <w:uiPriority w:val="99"/>
    <w:rsid w:val="002429F9"/>
    <w:rPr>
      <w:rFonts w:ascii="Symbol" w:hAnsi="Symbol" w:cs="Symbol"/>
    </w:rPr>
  </w:style>
  <w:style w:type="character" w:customStyle="1" w:styleId="WW8Num439z0">
    <w:name w:val="WW8Num439z0"/>
    <w:uiPriority w:val="99"/>
    <w:rsid w:val="002429F9"/>
    <w:rPr>
      <w:rFonts w:ascii="Symbol" w:hAnsi="Symbol" w:cs="Symbol"/>
      <w:color w:val="auto"/>
      <w:sz w:val="16"/>
      <w:szCs w:val="16"/>
    </w:rPr>
  </w:style>
  <w:style w:type="character" w:customStyle="1" w:styleId="WW8Num439z1">
    <w:name w:val="WW8Num439z1"/>
    <w:uiPriority w:val="99"/>
    <w:rsid w:val="002429F9"/>
    <w:rPr>
      <w:rFonts w:ascii="Courier New" w:hAnsi="Courier New" w:cs="Courier New"/>
    </w:rPr>
  </w:style>
  <w:style w:type="character" w:customStyle="1" w:styleId="WW8Num439z2">
    <w:name w:val="WW8Num439z2"/>
    <w:uiPriority w:val="99"/>
    <w:rsid w:val="002429F9"/>
    <w:rPr>
      <w:rFonts w:ascii="Wingdings" w:hAnsi="Wingdings" w:cs="Wingdings"/>
    </w:rPr>
  </w:style>
  <w:style w:type="character" w:customStyle="1" w:styleId="WW8Num439z3">
    <w:name w:val="WW8Num439z3"/>
    <w:uiPriority w:val="99"/>
    <w:rsid w:val="002429F9"/>
    <w:rPr>
      <w:rFonts w:ascii="Symbol" w:hAnsi="Symbol" w:cs="Symbol"/>
    </w:rPr>
  </w:style>
  <w:style w:type="character" w:customStyle="1" w:styleId="WW8Num440z0">
    <w:name w:val="WW8Num440z0"/>
    <w:uiPriority w:val="99"/>
    <w:rsid w:val="002429F9"/>
    <w:rPr>
      <w:rFonts w:ascii="Symbol" w:hAnsi="Symbol" w:cs="Symbol"/>
    </w:rPr>
  </w:style>
  <w:style w:type="character" w:customStyle="1" w:styleId="WW8Num441z0">
    <w:name w:val="WW8Num441z0"/>
    <w:uiPriority w:val="99"/>
    <w:rsid w:val="002429F9"/>
    <w:rPr>
      <w:rFonts w:ascii="Symbol" w:hAnsi="Symbol" w:cs="Symbol"/>
      <w:color w:val="auto"/>
      <w:sz w:val="16"/>
      <w:szCs w:val="16"/>
    </w:rPr>
  </w:style>
  <w:style w:type="character" w:customStyle="1" w:styleId="WW8Num441z1">
    <w:name w:val="WW8Num441z1"/>
    <w:uiPriority w:val="99"/>
    <w:rsid w:val="002429F9"/>
    <w:rPr>
      <w:rFonts w:ascii="Courier New" w:hAnsi="Courier New" w:cs="Courier New"/>
    </w:rPr>
  </w:style>
  <w:style w:type="character" w:customStyle="1" w:styleId="WW8Num441z2">
    <w:name w:val="WW8Num441z2"/>
    <w:uiPriority w:val="99"/>
    <w:rsid w:val="002429F9"/>
    <w:rPr>
      <w:rFonts w:ascii="Wingdings" w:hAnsi="Wingdings" w:cs="Wingdings"/>
    </w:rPr>
  </w:style>
  <w:style w:type="character" w:customStyle="1" w:styleId="WW8Num441z3">
    <w:name w:val="WW8Num441z3"/>
    <w:uiPriority w:val="99"/>
    <w:rsid w:val="002429F9"/>
    <w:rPr>
      <w:rFonts w:ascii="Symbol" w:hAnsi="Symbol" w:cs="Symbol"/>
    </w:rPr>
  </w:style>
  <w:style w:type="character" w:customStyle="1" w:styleId="WW8Num442z0">
    <w:name w:val="WW8Num442z0"/>
    <w:uiPriority w:val="99"/>
    <w:rsid w:val="002429F9"/>
    <w:rPr>
      <w:rFonts w:ascii="Arial" w:hAnsi="Arial" w:cs="Arial"/>
      <w:b/>
      <w:bCs/>
      <w:sz w:val="20"/>
      <w:szCs w:val="20"/>
      <w:u w:val="none"/>
    </w:rPr>
  </w:style>
  <w:style w:type="character" w:customStyle="1" w:styleId="WW8Num443z0">
    <w:name w:val="WW8Num443z0"/>
    <w:uiPriority w:val="99"/>
    <w:rsid w:val="002429F9"/>
    <w:rPr>
      <w:rFonts w:ascii="Symbol" w:hAnsi="Symbol" w:cs="Symbol"/>
    </w:rPr>
  </w:style>
  <w:style w:type="character" w:customStyle="1" w:styleId="WW8Num445z0">
    <w:name w:val="WW8Num445z0"/>
    <w:uiPriority w:val="99"/>
    <w:rsid w:val="002429F9"/>
    <w:rPr>
      <w:rFonts w:ascii="Symbol" w:hAnsi="Symbol" w:cs="Symbol"/>
    </w:rPr>
  </w:style>
  <w:style w:type="character" w:customStyle="1" w:styleId="WW8Num446z0">
    <w:name w:val="WW8Num446z0"/>
    <w:uiPriority w:val="99"/>
    <w:rsid w:val="002429F9"/>
    <w:rPr>
      <w:rFonts w:ascii="Symbol" w:hAnsi="Symbol" w:cs="Symbol"/>
    </w:rPr>
  </w:style>
  <w:style w:type="character" w:customStyle="1" w:styleId="WW8Num446z1">
    <w:name w:val="WW8Num446z1"/>
    <w:uiPriority w:val="99"/>
    <w:rsid w:val="002429F9"/>
    <w:rPr>
      <w:rFonts w:ascii="Courier New" w:hAnsi="Courier New" w:cs="Courier New"/>
    </w:rPr>
  </w:style>
  <w:style w:type="character" w:customStyle="1" w:styleId="WW8Num446z2">
    <w:name w:val="WW8Num446z2"/>
    <w:uiPriority w:val="99"/>
    <w:rsid w:val="002429F9"/>
    <w:rPr>
      <w:rFonts w:ascii="Wingdings" w:hAnsi="Wingdings" w:cs="Wingdings"/>
    </w:rPr>
  </w:style>
  <w:style w:type="character" w:customStyle="1" w:styleId="WW8Num448z0">
    <w:name w:val="WW8Num448z0"/>
    <w:uiPriority w:val="99"/>
    <w:rsid w:val="002429F9"/>
    <w:rPr>
      <w:rFonts w:ascii="Arial" w:hAnsi="Arial" w:cs="Arial"/>
      <w:sz w:val="22"/>
      <w:szCs w:val="22"/>
      <w:u w:val="none"/>
    </w:rPr>
  </w:style>
  <w:style w:type="character" w:customStyle="1" w:styleId="WW8Num449z0">
    <w:name w:val="WW8Num449z0"/>
    <w:uiPriority w:val="99"/>
    <w:rsid w:val="002429F9"/>
    <w:rPr>
      <w:rFonts w:ascii="Symbol" w:hAnsi="Symbol" w:cs="Symbol"/>
    </w:rPr>
  </w:style>
  <w:style w:type="character" w:customStyle="1" w:styleId="WW8Num450z0">
    <w:name w:val="WW8Num450z0"/>
    <w:uiPriority w:val="99"/>
    <w:rsid w:val="002429F9"/>
    <w:rPr>
      <w:rFonts w:ascii="Times New Roman" w:hAnsi="Times New Roman" w:cs="Times New Roman"/>
    </w:rPr>
  </w:style>
  <w:style w:type="character" w:customStyle="1" w:styleId="WW8Num451z0">
    <w:name w:val="WW8Num451z0"/>
    <w:uiPriority w:val="99"/>
    <w:rsid w:val="002429F9"/>
    <w:rPr>
      <w:rFonts w:ascii="Times New Roman" w:hAnsi="Times New Roman" w:cs="Times New Roman"/>
      <w:b/>
      <w:bCs/>
      <w:sz w:val="28"/>
      <w:szCs w:val="28"/>
      <w:u w:val="none"/>
    </w:rPr>
  </w:style>
  <w:style w:type="character" w:customStyle="1" w:styleId="WW8Num452z0">
    <w:name w:val="WW8Num452z0"/>
    <w:uiPriority w:val="99"/>
    <w:rsid w:val="002429F9"/>
    <w:rPr>
      <w:rFonts w:ascii="Times New Roman" w:hAnsi="Times New Roman" w:cs="Times New Roman"/>
      <w:sz w:val="24"/>
      <w:szCs w:val="24"/>
      <w:u w:val="none"/>
    </w:rPr>
  </w:style>
  <w:style w:type="character" w:customStyle="1" w:styleId="WW8Num454z0">
    <w:name w:val="WW8Num454z0"/>
    <w:uiPriority w:val="99"/>
    <w:rsid w:val="002429F9"/>
    <w:rPr>
      <w:rFonts w:ascii="Symbol" w:hAnsi="Symbol" w:cs="Symbol"/>
    </w:rPr>
  </w:style>
  <w:style w:type="character" w:customStyle="1" w:styleId="WW8Num454z1">
    <w:name w:val="WW8Num454z1"/>
    <w:uiPriority w:val="99"/>
    <w:rsid w:val="002429F9"/>
    <w:rPr>
      <w:rFonts w:ascii="Courier New" w:hAnsi="Courier New" w:cs="Courier New"/>
    </w:rPr>
  </w:style>
  <w:style w:type="character" w:customStyle="1" w:styleId="WW8Num454z2">
    <w:name w:val="WW8Num454z2"/>
    <w:uiPriority w:val="99"/>
    <w:rsid w:val="002429F9"/>
    <w:rPr>
      <w:rFonts w:ascii="Wingdings" w:hAnsi="Wingdings" w:cs="Wingdings"/>
    </w:rPr>
  </w:style>
  <w:style w:type="character" w:customStyle="1" w:styleId="WW8Num455z0">
    <w:name w:val="WW8Num455z0"/>
    <w:uiPriority w:val="99"/>
    <w:rsid w:val="002429F9"/>
    <w:rPr>
      <w:rFonts w:ascii="Symbol" w:hAnsi="Symbol" w:cs="Symbol"/>
    </w:rPr>
  </w:style>
  <w:style w:type="character" w:customStyle="1" w:styleId="WW8Num457z0">
    <w:name w:val="WW8Num457z0"/>
    <w:uiPriority w:val="99"/>
    <w:rsid w:val="002429F9"/>
    <w:rPr>
      <w:rFonts w:ascii="Symbol" w:hAnsi="Symbol" w:cs="Symbol"/>
    </w:rPr>
  </w:style>
  <w:style w:type="character" w:customStyle="1" w:styleId="WW8Num458z0">
    <w:name w:val="WW8Num458z0"/>
    <w:uiPriority w:val="99"/>
    <w:rsid w:val="002429F9"/>
    <w:rPr>
      <w:rFonts w:ascii="Times New Roman" w:hAnsi="Times New Roman" w:cs="Times New Roman"/>
      <w:color w:val="auto"/>
    </w:rPr>
  </w:style>
  <w:style w:type="character" w:customStyle="1" w:styleId="WW8Num459z0">
    <w:name w:val="WW8Num459z0"/>
    <w:uiPriority w:val="99"/>
    <w:rsid w:val="002429F9"/>
    <w:rPr>
      <w:rFonts w:ascii="Symbol" w:hAnsi="Symbol" w:cs="Symbol"/>
    </w:rPr>
  </w:style>
  <w:style w:type="character" w:customStyle="1" w:styleId="WW8Num460z0">
    <w:name w:val="WW8Num460z0"/>
    <w:uiPriority w:val="99"/>
    <w:rsid w:val="002429F9"/>
    <w:rPr>
      <w:rFonts w:cs="Times New Roman"/>
      <w:u w:val="none"/>
    </w:rPr>
  </w:style>
  <w:style w:type="character" w:customStyle="1" w:styleId="WW8Num461z0">
    <w:name w:val="WW8Num461z0"/>
    <w:uiPriority w:val="99"/>
    <w:rsid w:val="002429F9"/>
    <w:rPr>
      <w:rFonts w:ascii="Wingdings" w:hAnsi="Wingdings" w:cs="Wingdings"/>
      <w:sz w:val="16"/>
      <w:szCs w:val="16"/>
    </w:rPr>
  </w:style>
  <w:style w:type="character" w:customStyle="1" w:styleId="WW8Num464z0">
    <w:name w:val="WW8Num464z0"/>
    <w:uiPriority w:val="99"/>
    <w:rsid w:val="002429F9"/>
    <w:rPr>
      <w:rFonts w:ascii="Symbol" w:hAnsi="Symbol" w:cs="Symbol"/>
      <w:color w:val="auto"/>
      <w:sz w:val="16"/>
      <w:szCs w:val="16"/>
    </w:rPr>
  </w:style>
  <w:style w:type="character" w:customStyle="1" w:styleId="WW8Num464z1">
    <w:name w:val="WW8Num464z1"/>
    <w:uiPriority w:val="99"/>
    <w:rsid w:val="002429F9"/>
    <w:rPr>
      <w:rFonts w:ascii="Courier New" w:hAnsi="Courier New" w:cs="Courier New"/>
    </w:rPr>
  </w:style>
  <w:style w:type="character" w:customStyle="1" w:styleId="WW8Num464z2">
    <w:name w:val="WW8Num464z2"/>
    <w:uiPriority w:val="99"/>
    <w:rsid w:val="002429F9"/>
    <w:rPr>
      <w:rFonts w:ascii="Wingdings" w:hAnsi="Wingdings" w:cs="Wingdings"/>
    </w:rPr>
  </w:style>
  <w:style w:type="character" w:customStyle="1" w:styleId="WW8Num464z3">
    <w:name w:val="WW8Num464z3"/>
    <w:uiPriority w:val="99"/>
    <w:rsid w:val="002429F9"/>
    <w:rPr>
      <w:rFonts w:ascii="Symbol" w:hAnsi="Symbol" w:cs="Symbol"/>
    </w:rPr>
  </w:style>
  <w:style w:type="character" w:customStyle="1" w:styleId="WW8Num465z0">
    <w:name w:val="WW8Num465z0"/>
    <w:uiPriority w:val="99"/>
    <w:rsid w:val="002429F9"/>
    <w:rPr>
      <w:rFonts w:ascii="Times New Roman" w:hAnsi="Times New Roman" w:cs="Times New Roman"/>
    </w:rPr>
  </w:style>
  <w:style w:type="character" w:customStyle="1" w:styleId="WW8Num466z0">
    <w:name w:val="WW8Num466z0"/>
    <w:uiPriority w:val="99"/>
    <w:rsid w:val="002429F9"/>
    <w:rPr>
      <w:rFonts w:ascii="Symbol" w:hAnsi="Symbol" w:cs="Symbol"/>
      <w:color w:val="auto"/>
    </w:rPr>
  </w:style>
  <w:style w:type="character" w:customStyle="1" w:styleId="WW8Num467z0">
    <w:name w:val="WW8Num467z0"/>
    <w:uiPriority w:val="99"/>
    <w:rsid w:val="002429F9"/>
    <w:rPr>
      <w:rFonts w:ascii="Times New Roman" w:hAnsi="Times New Roman" w:cs="Times New Roman"/>
      <w:sz w:val="24"/>
      <w:szCs w:val="24"/>
      <w:u w:val="none"/>
    </w:rPr>
  </w:style>
  <w:style w:type="character" w:customStyle="1" w:styleId="WW8Num470z0">
    <w:name w:val="WW8Num470z0"/>
    <w:uiPriority w:val="99"/>
    <w:rsid w:val="002429F9"/>
    <w:rPr>
      <w:rFonts w:ascii="Symbol" w:hAnsi="Symbol" w:cs="Symbol"/>
    </w:rPr>
  </w:style>
  <w:style w:type="character" w:customStyle="1" w:styleId="WW8Num471z0">
    <w:name w:val="WW8Num471z0"/>
    <w:uiPriority w:val="99"/>
    <w:rsid w:val="002429F9"/>
    <w:rPr>
      <w:rFonts w:ascii="Times New Roman" w:hAnsi="Times New Roman" w:cs="Times New Roman"/>
      <w:color w:val="auto"/>
    </w:rPr>
  </w:style>
  <w:style w:type="character" w:customStyle="1" w:styleId="WW8Num472z0">
    <w:name w:val="WW8Num472z0"/>
    <w:uiPriority w:val="99"/>
    <w:rsid w:val="002429F9"/>
    <w:rPr>
      <w:rFonts w:ascii="Symbol" w:hAnsi="Symbol" w:cs="Symbol"/>
      <w:color w:val="auto"/>
      <w:sz w:val="16"/>
      <w:szCs w:val="16"/>
    </w:rPr>
  </w:style>
  <w:style w:type="character" w:customStyle="1" w:styleId="WW8Num472z1">
    <w:name w:val="WW8Num472z1"/>
    <w:uiPriority w:val="99"/>
    <w:rsid w:val="002429F9"/>
    <w:rPr>
      <w:rFonts w:ascii="Courier New" w:hAnsi="Courier New" w:cs="Courier New"/>
    </w:rPr>
  </w:style>
  <w:style w:type="character" w:customStyle="1" w:styleId="WW8Num472z2">
    <w:name w:val="WW8Num472z2"/>
    <w:uiPriority w:val="99"/>
    <w:rsid w:val="002429F9"/>
    <w:rPr>
      <w:rFonts w:ascii="Wingdings" w:hAnsi="Wingdings" w:cs="Wingdings"/>
    </w:rPr>
  </w:style>
  <w:style w:type="character" w:customStyle="1" w:styleId="WW8Num472z3">
    <w:name w:val="WW8Num472z3"/>
    <w:uiPriority w:val="99"/>
    <w:rsid w:val="002429F9"/>
    <w:rPr>
      <w:rFonts w:ascii="Symbol" w:hAnsi="Symbol" w:cs="Symbol"/>
    </w:rPr>
  </w:style>
  <w:style w:type="character" w:customStyle="1" w:styleId="WW8Num475z0">
    <w:name w:val="WW8Num475z0"/>
    <w:uiPriority w:val="99"/>
    <w:rsid w:val="002429F9"/>
    <w:rPr>
      <w:rFonts w:ascii="Symbol" w:hAnsi="Symbol" w:cs="Symbol"/>
    </w:rPr>
  </w:style>
  <w:style w:type="character" w:customStyle="1" w:styleId="WW8Num477z0">
    <w:name w:val="WW8Num477z0"/>
    <w:uiPriority w:val="99"/>
    <w:rsid w:val="002429F9"/>
    <w:rPr>
      <w:rFonts w:ascii="Symbol" w:hAnsi="Symbol" w:cs="Symbol"/>
      <w:sz w:val="20"/>
      <w:szCs w:val="20"/>
    </w:rPr>
  </w:style>
  <w:style w:type="character" w:customStyle="1" w:styleId="WW8Num477z1">
    <w:name w:val="WW8Num477z1"/>
    <w:uiPriority w:val="99"/>
    <w:rsid w:val="002429F9"/>
    <w:rPr>
      <w:rFonts w:ascii="Courier New" w:hAnsi="Courier New" w:cs="Courier New"/>
    </w:rPr>
  </w:style>
  <w:style w:type="character" w:customStyle="1" w:styleId="WW8Num477z2">
    <w:name w:val="WW8Num477z2"/>
    <w:uiPriority w:val="99"/>
    <w:rsid w:val="002429F9"/>
    <w:rPr>
      <w:rFonts w:ascii="Wingdings" w:hAnsi="Wingdings" w:cs="Wingdings"/>
    </w:rPr>
  </w:style>
  <w:style w:type="character" w:customStyle="1" w:styleId="WW8Num477z3">
    <w:name w:val="WW8Num477z3"/>
    <w:uiPriority w:val="99"/>
    <w:rsid w:val="002429F9"/>
    <w:rPr>
      <w:rFonts w:ascii="Symbol" w:hAnsi="Symbol" w:cs="Symbol"/>
    </w:rPr>
  </w:style>
  <w:style w:type="character" w:customStyle="1" w:styleId="WW8Num480z0">
    <w:name w:val="WW8Num480z0"/>
    <w:uiPriority w:val="99"/>
    <w:rsid w:val="002429F9"/>
    <w:rPr>
      <w:rFonts w:ascii="Symbol" w:hAnsi="Symbol" w:cs="Symbol"/>
      <w:color w:val="auto"/>
      <w:sz w:val="16"/>
      <w:szCs w:val="16"/>
    </w:rPr>
  </w:style>
  <w:style w:type="character" w:customStyle="1" w:styleId="WW8Num480z1">
    <w:name w:val="WW8Num480z1"/>
    <w:uiPriority w:val="99"/>
    <w:rsid w:val="002429F9"/>
    <w:rPr>
      <w:rFonts w:ascii="Courier New" w:hAnsi="Courier New" w:cs="Courier New"/>
    </w:rPr>
  </w:style>
  <w:style w:type="character" w:customStyle="1" w:styleId="WW8Num480z2">
    <w:name w:val="WW8Num480z2"/>
    <w:uiPriority w:val="99"/>
    <w:rsid w:val="002429F9"/>
    <w:rPr>
      <w:rFonts w:ascii="Wingdings" w:hAnsi="Wingdings" w:cs="Wingdings"/>
    </w:rPr>
  </w:style>
  <w:style w:type="character" w:customStyle="1" w:styleId="WW8Num480z3">
    <w:name w:val="WW8Num480z3"/>
    <w:uiPriority w:val="99"/>
    <w:rsid w:val="002429F9"/>
    <w:rPr>
      <w:rFonts w:ascii="Symbol" w:hAnsi="Symbol" w:cs="Symbol"/>
    </w:rPr>
  </w:style>
  <w:style w:type="character" w:customStyle="1" w:styleId="WW8Num481z0">
    <w:name w:val="WW8Num481z0"/>
    <w:uiPriority w:val="99"/>
    <w:rsid w:val="002429F9"/>
    <w:rPr>
      <w:rFonts w:ascii="Symbol" w:hAnsi="Symbol" w:cs="Symbol"/>
      <w:color w:val="auto"/>
    </w:rPr>
  </w:style>
  <w:style w:type="character" w:customStyle="1" w:styleId="WW8Num482z0">
    <w:name w:val="WW8Num482z0"/>
    <w:uiPriority w:val="99"/>
    <w:rsid w:val="002429F9"/>
    <w:rPr>
      <w:rFonts w:cs="Times New Roman"/>
      <w:sz w:val="24"/>
      <w:szCs w:val="24"/>
    </w:rPr>
  </w:style>
  <w:style w:type="character" w:customStyle="1" w:styleId="WW8Num483z0">
    <w:name w:val="WW8Num483z0"/>
    <w:uiPriority w:val="99"/>
    <w:rsid w:val="002429F9"/>
    <w:rPr>
      <w:rFonts w:ascii="Symbol" w:hAnsi="Symbol" w:cs="Symbol"/>
    </w:rPr>
  </w:style>
  <w:style w:type="character" w:customStyle="1" w:styleId="WW8Num484z0">
    <w:name w:val="WW8Num484z0"/>
    <w:uiPriority w:val="99"/>
    <w:rsid w:val="002429F9"/>
    <w:rPr>
      <w:rFonts w:ascii="Symbol" w:hAnsi="Symbol" w:cs="Symbol"/>
    </w:rPr>
  </w:style>
  <w:style w:type="character" w:customStyle="1" w:styleId="WW8Num485z0">
    <w:name w:val="WW8Num485z0"/>
    <w:uiPriority w:val="99"/>
    <w:rsid w:val="002429F9"/>
    <w:rPr>
      <w:rFonts w:ascii="Wingdings" w:hAnsi="Wingdings" w:cs="Wingdings"/>
      <w:sz w:val="16"/>
      <w:szCs w:val="16"/>
    </w:rPr>
  </w:style>
  <w:style w:type="character" w:customStyle="1" w:styleId="WW8Num486z0">
    <w:name w:val="WW8Num486z0"/>
    <w:uiPriority w:val="99"/>
    <w:rsid w:val="002429F9"/>
    <w:rPr>
      <w:rFonts w:ascii="Symbol" w:hAnsi="Symbol" w:cs="Symbol"/>
    </w:rPr>
  </w:style>
  <w:style w:type="character" w:customStyle="1" w:styleId="WW8Num487z0">
    <w:name w:val="WW8Num487z0"/>
    <w:uiPriority w:val="99"/>
    <w:rsid w:val="002429F9"/>
    <w:rPr>
      <w:rFonts w:ascii="Symbol" w:hAnsi="Symbol" w:cs="Symbol"/>
    </w:rPr>
  </w:style>
  <w:style w:type="character" w:customStyle="1" w:styleId="WW8Num488z0">
    <w:name w:val="WW8Num488z0"/>
    <w:uiPriority w:val="99"/>
    <w:rsid w:val="002429F9"/>
    <w:rPr>
      <w:rFonts w:ascii="Times New Roman" w:hAnsi="Times New Roman" w:cs="Times New Roman"/>
      <w:color w:val="auto"/>
    </w:rPr>
  </w:style>
  <w:style w:type="character" w:customStyle="1" w:styleId="WW8Num490z0">
    <w:name w:val="WW8Num490z0"/>
    <w:uiPriority w:val="99"/>
    <w:rsid w:val="002429F9"/>
    <w:rPr>
      <w:rFonts w:ascii="Wingdings" w:hAnsi="Wingdings" w:cs="Wingdings"/>
    </w:rPr>
  </w:style>
  <w:style w:type="character" w:customStyle="1" w:styleId="WW8Num492z0">
    <w:name w:val="WW8Num492z0"/>
    <w:uiPriority w:val="99"/>
    <w:rsid w:val="002429F9"/>
    <w:rPr>
      <w:rFonts w:ascii="Symbol" w:hAnsi="Symbol" w:cs="Symbol"/>
      <w:color w:val="auto"/>
      <w:sz w:val="16"/>
      <w:szCs w:val="16"/>
    </w:rPr>
  </w:style>
  <w:style w:type="character" w:customStyle="1" w:styleId="WW8Num492z1">
    <w:name w:val="WW8Num492z1"/>
    <w:uiPriority w:val="99"/>
    <w:rsid w:val="002429F9"/>
    <w:rPr>
      <w:rFonts w:ascii="Courier New" w:hAnsi="Courier New" w:cs="Courier New"/>
    </w:rPr>
  </w:style>
  <w:style w:type="character" w:customStyle="1" w:styleId="WW8Num492z2">
    <w:name w:val="WW8Num492z2"/>
    <w:uiPriority w:val="99"/>
    <w:rsid w:val="002429F9"/>
    <w:rPr>
      <w:rFonts w:ascii="Wingdings" w:hAnsi="Wingdings" w:cs="Wingdings"/>
    </w:rPr>
  </w:style>
  <w:style w:type="character" w:customStyle="1" w:styleId="WW8Num492z3">
    <w:name w:val="WW8Num492z3"/>
    <w:uiPriority w:val="99"/>
    <w:rsid w:val="002429F9"/>
    <w:rPr>
      <w:rFonts w:ascii="Symbol" w:hAnsi="Symbol" w:cs="Symbol"/>
    </w:rPr>
  </w:style>
  <w:style w:type="character" w:customStyle="1" w:styleId="WW8Num493z0">
    <w:name w:val="WW8Num493z0"/>
    <w:uiPriority w:val="99"/>
    <w:rsid w:val="002429F9"/>
    <w:rPr>
      <w:rFonts w:ascii="Times New Roman" w:hAnsi="Times New Roman" w:cs="Times New Roman"/>
      <w:color w:val="auto"/>
    </w:rPr>
  </w:style>
  <w:style w:type="character" w:customStyle="1" w:styleId="WW8Num494z0">
    <w:name w:val="WW8Num494z0"/>
    <w:uiPriority w:val="99"/>
    <w:rsid w:val="002429F9"/>
    <w:rPr>
      <w:rFonts w:cs="Times New Roman"/>
      <w:u w:val="none"/>
    </w:rPr>
  </w:style>
  <w:style w:type="character" w:customStyle="1" w:styleId="WW8Num496z1">
    <w:name w:val="WW8Num496z1"/>
    <w:uiPriority w:val="99"/>
    <w:rsid w:val="002429F9"/>
    <w:rPr>
      <w:rFonts w:ascii="Arial" w:hAnsi="Arial" w:cs="Arial"/>
    </w:rPr>
  </w:style>
  <w:style w:type="character" w:customStyle="1" w:styleId="WW8Num497z0">
    <w:name w:val="WW8Num497z0"/>
    <w:uiPriority w:val="99"/>
    <w:rsid w:val="002429F9"/>
    <w:rPr>
      <w:rFonts w:ascii="Wingdings" w:hAnsi="Wingdings" w:cs="Wingdings"/>
    </w:rPr>
  </w:style>
  <w:style w:type="character" w:customStyle="1" w:styleId="WW8Num498z0">
    <w:name w:val="WW8Num498z0"/>
    <w:uiPriority w:val="99"/>
    <w:rsid w:val="002429F9"/>
    <w:rPr>
      <w:rFonts w:ascii="Wingdings" w:hAnsi="Wingdings" w:cs="Wingdings"/>
    </w:rPr>
  </w:style>
  <w:style w:type="character" w:customStyle="1" w:styleId="WW8Num500z0">
    <w:name w:val="WW8Num500z0"/>
    <w:uiPriority w:val="99"/>
    <w:rsid w:val="002429F9"/>
    <w:rPr>
      <w:rFonts w:ascii="Symbol" w:hAnsi="Symbol" w:cs="Symbol"/>
      <w:color w:val="auto"/>
      <w:sz w:val="16"/>
      <w:szCs w:val="16"/>
    </w:rPr>
  </w:style>
  <w:style w:type="character" w:customStyle="1" w:styleId="WW8Num500z1">
    <w:name w:val="WW8Num500z1"/>
    <w:uiPriority w:val="99"/>
    <w:rsid w:val="002429F9"/>
    <w:rPr>
      <w:rFonts w:ascii="Courier New" w:hAnsi="Courier New" w:cs="Courier New"/>
    </w:rPr>
  </w:style>
  <w:style w:type="character" w:customStyle="1" w:styleId="WW8Num500z2">
    <w:name w:val="WW8Num500z2"/>
    <w:uiPriority w:val="99"/>
    <w:rsid w:val="002429F9"/>
    <w:rPr>
      <w:rFonts w:ascii="Wingdings" w:hAnsi="Wingdings" w:cs="Wingdings"/>
    </w:rPr>
  </w:style>
  <w:style w:type="character" w:customStyle="1" w:styleId="WW8Num500z3">
    <w:name w:val="WW8Num500z3"/>
    <w:uiPriority w:val="99"/>
    <w:rsid w:val="002429F9"/>
    <w:rPr>
      <w:rFonts w:ascii="Symbol" w:hAnsi="Symbol" w:cs="Symbol"/>
    </w:rPr>
  </w:style>
  <w:style w:type="character" w:customStyle="1" w:styleId="WW8Num501z0">
    <w:name w:val="WW8Num501z0"/>
    <w:uiPriority w:val="99"/>
    <w:rsid w:val="002429F9"/>
    <w:rPr>
      <w:rFonts w:ascii="Arial" w:hAnsi="Arial" w:cs="Arial"/>
      <w:b/>
      <w:bCs/>
      <w:sz w:val="20"/>
      <w:szCs w:val="20"/>
      <w:u w:val="none"/>
    </w:rPr>
  </w:style>
  <w:style w:type="character" w:customStyle="1" w:styleId="WW8Num502z0">
    <w:name w:val="WW8Num502z0"/>
    <w:uiPriority w:val="99"/>
    <w:rsid w:val="002429F9"/>
    <w:rPr>
      <w:rFonts w:ascii="Wingdings" w:hAnsi="Wingdings" w:cs="Wingdings"/>
    </w:rPr>
  </w:style>
  <w:style w:type="character" w:customStyle="1" w:styleId="WW8Num504z0">
    <w:name w:val="WW8Num504z0"/>
    <w:uiPriority w:val="99"/>
    <w:rsid w:val="002429F9"/>
    <w:rPr>
      <w:rFonts w:ascii="Symbol" w:hAnsi="Symbol" w:cs="Symbol"/>
    </w:rPr>
  </w:style>
  <w:style w:type="character" w:customStyle="1" w:styleId="WW8Num505z0">
    <w:name w:val="WW8Num505z0"/>
    <w:uiPriority w:val="99"/>
    <w:rsid w:val="002429F9"/>
    <w:rPr>
      <w:rFonts w:ascii="Symbol" w:hAnsi="Symbol" w:cs="Symbol"/>
    </w:rPr>
  </w:style>
  <w:style w:type="character" w:customStyle="1" w:styleId="WW8Num506z0">
    <w:name w:val="WW8Num506z0"/>
    <w:uiPriority w:val="99"/>
    <w:rsid w:val="002429F9"/>
    <w:rPr>
      <w:rFonts w:ascii="Wingdings" w:hAnsi="Wingdings" w:cs="Wingdings"/>
    </w:rPr>
  </w:style>
  <w:style w:type="character" w:customStyle="1" w:styleId="WW8Num508z0">
    <w:name w:val="WW8Num508z0"/>
    <w:uiPriority w:val="99"/>
    <w:rsid w:val="002429F9"/>
    <w:rPr>
      <w:rFonts w:ascii="Wingdings" w:hAnsi="Wingdings" w:cs="Wingdings"/>
    </w:rPr>
  </w:style>
  <w:style w:type="character" w:customStyle="1" w:styleId="WW8Num509z0">
    <w:name w:val="WW8Num509z0"/>
    <w:uiPriority w:val="99"/>
    <w:rsid w:val="002429F9"/>
    <w:rPr>
      <w:rFonts w:ascii="Symbol" w:hAnsi="Symbol" w:cs="Symbol"/>
    </w:rPr>
  </w:style>
  <w:style w:type="character" w:customStyle="1" w:styleId="WW8Num511z0">
    <w:name w:val="WW8Num511z0"/>
    <w:uiPriority w:val="99"/>
    <w:rsid w:val="002429F9"/>
    <w:rPr>
      <w:rFonts w:ascii="Times New Roman" w:hAnsi="Times New Roman" w:cs="Times New Roman"/>
    </w:rPr>
  </w:style>
  <w:style w:type="character" w:customStyle="1" w:styleId="WW8Num511z1">
    <w:name w:val="WW8Num511z1"/>
    <w:uiPriority w:val="99"/>
    <w:rsid w:val="002429F9"/>
    <w:rPr>
      <w:rFonts w:ascii="Courier New" w:hAnsi="Courier New" w:cs="Courier New"/>
    </w:rPr>
  </w:style>
  <w:style w:type="character" w:customStyle="1" w:styleId="WW8Num511z2">
    <w:name w:val="WW8Num511z2"/>
    <w:uiPriority w:val="99"/>
    <w:rsid w:val="002429F9"/>
    <w:rPr>
      <w:rFonts w:ascii="Wingdings" w:hAnsi="Wingdings" w:cs="Wingdings"/>
    </w:rPr>
  </w:style>
  <w:style w:type="character" w:customStyle="1" w:styleId="WW8Num511z3">
    <w:name w:val="WW8Num511z3"/>
    <w:uiPriority w:val="99"/>
    <w:rsid w:val="002429F9"/>
    <w:rPr>
      <w:rFonts w:ascii="Symbol" w:hAnsi="Symbol" w:cs="Symbol"/>
    </w:rPr>
  </w:style>
  <w:style w:type="character" w:customStyle="1" w:styleId="WW8Num512z0">
    <w:name w:val="WW8Num512z0"/>
    <w:uiPriority w:val="99"/>
    <w:rsid w:val="002429F9"/>
    <w:rPr>
      <w:rFonts w:ascii="Symbol" w:hAnsi="Symbol" w:cs="Symbol"/>
    </w:rPr>
  </w:style>
  <w:style w:type="character" w:customStyle="1" w:styleId="WW8Num513z0">
    <w:name w:val="WW8Num513z0"/>
    <w:uiPriority w:val="99"/>
    <w:rsid w:val="002429F9"/>
    <w:rPr>
      <w:rFonts w:ascii="Symbol" w:hAnsi="Symbol" w:cs="Symbol"/>
    </w:rPr>
  </w:style>
  <w:style w:type="character" w:customStyle="1" w:styleId="WW8Num514z0">
    <w:name w:val="WW8Num514z0"/>
    <w:uiPriority w:val="99"/>
    <w:rsid w:val="002429F9"/>
    <w:rPr>
      <w:rFonts w:ascii="Symbol" w:hAnsi="Symbol" w:cs="Symbol"/>
      <w:color w:val="auto"/>
      <w:sz w:val="16"/>
      <w:szCs w:val="16"/>
    </w:rPr>
  </w:style>
  <w:style w:type="character" w:customStyle="1" w:styleId="WW8Num514z1">
    <w:name w:val="WW8Num514z1"/>
    <w:uiPriority w:val="99"/>
    <w:rsid w:val="002429F9"/>
    <w:rPr>
      <w:rFonts w:ascii="Courier New" w:hAnsi="Courier New" w:cs="Courier New"/>
    </w:rPr>
  </w:style>
  <w:style w:type="character" w:customStyle="1" w:styleId="WW8Num514z2">
    <w:name w:val="WW8Num514z2"/>
    <w:uiPriority w:val="99"/>
    <w:rsid w:val="002429F9"/>
    <w:rPr>
      <w:rFonts w:ascii="Wingdings" w:hAnsi="Wingdings" w:cs="Wingdings"/>
    </w:rPr>
  </w:style>
  <w:style w:type="character" w:customStyle="1" w:styleId="WW8Num514z3">
    <w:name w:val="WW8Num514z3"/>
    <w:uiPriority w:val="99"/>
    <w:rsid w:val="002429F9"/>
    <w:rPr>
      <w:rFonts w:ascii="Symbol" w:hAnsi="Symbol" w:cs="Symbol"/>
    </w:rPr>
  </w:style>
  <w:style w:type="character" w:customStyle="1" w:styleId="WW8Num515z0">
    <w:name w:val="WW8Num515z0"/>
    <w:uiPriority w:val="99"/>
    <w:rsid w:val="002429F9"/>
    <w:rPr>
      <w:rFonts w:ascii="Times New Roman" w:hAnsi="Times New Roman" w:cs="Times New Roman"/>
    </w:rPr>
  </w:style>
  <w:style w:type="character" w:customStyle="1" w:styleId="WW8Num517z0">
    <w:name w:val="WW8Num517z0"/>
    <w:uiPriority w:val="99"/>
    <w:rsid w:val="002429F9"/>
    <w:rPr>
      <w:rFonts w:ascii="Symbol" w:hAnsi="Symbol" w:cs="Symbol"/>
      <w:color w:val="auto"/>
      <w:sz w:val="16"/>
      <w:szCs w:val="16"/>
    </w:rPr>
  </w:style>
  <w:style w:type="character" w:customStyle="1" w:styleId="WW8Num517z1">
    <w:name w:val="WW8Num517z1"/>
    <w:uiPriority w:val="99"/>
    <w:rsid w:val="002429F9"/>
    <w:rPr>
      <w:rFonts w:ascii="Arial" w:hAnsi="Arial" w:cs="Arial"/>
    </w:rPr>
  </w:style>
  <w:style w:type="character" w:customStyle="1" w:styleId="WW8Num521z0">
    <w:name w:val="WW8Num521z0"/>
    <w:uiPriority w:val="99"/>
    <w:rsid w:val="002429F9"/>
    <w:rPr>
      <w:rFonts w:ascii="Wingdings" w:hAnsi="Wingdings" w:cs="Wingdings"/>
    </w:rPr>
  </w:style>
  <w:style w:type="character" w:customStyle="1" w:styleId="WW8Num522z0">
    <w:name w:val="WW8Num522z0"/>
    <w:uiPriority w:val="99"/>
    <w:rsid w:val="002429F9"/>
    <w:rPr>
      <w:rFonts w:ascii="Wingdings" w:hAnsi="Wingdings" w:cs="Wingdings"/>
    </w:rPr>
  </w:style>
  <w:style w:type="character" w:customStyle="1" w:styleId="WW8Num522z1">
    <w:name w:val="WW8Num522z1"/>
    <w:uiPriority w:val="99"/>
    <w:rsid w:val="002429F9"/>
    <w:rPr>
      <w:rFonts w:ascii="Courier New" w:hAnsi="Courier New" w:cs="Courier New"/>
    </w:rPr>
  </w:style>
  <w:style w:type="character" w:customStyle="1" w:styleId="WW8Num522z3">
    <w:name w:val="WW8Num522z3"/>
    <w:uiPriority w:val="99"/>
    <w:rsid w:val="002429F9"/>
    <w:rPr>
      <w:rFonts w:ascii="Symbol" w:hAnsi="Symbol" w:cs="Symbol"/>
    </w:rPr>
  </w:style>
  <w:style w:type="character" w:customStyle="1" w:styleId="WW8Num524z0">
    <w:name w:val="WW8Num524z0"/>
    <w:uiPriority w:val="99"/>
    <w:rsid w:val="002429F9"/>
    <w:rPr>
      <w:rFonts w:ascii="Wingdings" w:hAnsi="Wingdings" w:cs="Wingdings"/>
    </w:rPr>
  </w:style>
  <w:style w:type="character" w:customStyle="1" w:styleId="WW8Num525z0">
    <w:name w:val="WW8Num525z0"/>
    <w:uiPriority w:val="99"/>
    <w:rsid w:val="002429F9"/>
    <w:rPr>
      <w:rFonts w:ascii="Symbol" w:hAnsi="Symbol" w:cs="Symbol"/>
    </w:rPr>
  </w:style>
  <w:style w:type="character" w:customStyle="1" w:styleId="WW8Num526z0">
    <w:name w:val="WW8Num526z0"/>
    <w:uiPriority w:val="99"/>
    <w:rsid w:val="002429F9"/>
    <w:rPr>
      <w:rFonts w:ascii="Symbol" w:hAnsi="Symbol" w:cs="Symbol"/>
    </w:rPr>
  </w:style>
  <w:style w:type="character" w:customStyle="1" w:styleId="WW8Num527z0">
    <w:name w:val="WW8Num527z0"/>
    <w:uiPriority w:val="99"/>
    <w:rsid w:val="002429F9"/>
    <w:rPr>
      <w:rFonts w:ascii="Symbol" w:hAnsi="Symbol" w:cs="Symbol"/>
      <w:color w:val="auto"/>
      <w:sz w:val="16"/>
      <w:szCs w:val="16"/>
    </w:rPr>
  </w:style>
  <w:style w:type="character" w:customStyle="1" w:styleId="WW8Num527z1">
    <w:name w:val="WW8Num527z1"/>
    <w:uiPriority w:val="99"/>
    <w:rsid w:val="002429F9"/>
    <w:rPr>
      <w:rFonts w:ascii="Arial" w:hAnsi="Arial" w:cs="Arial"/>
    </w:rPr>
  </w:style>
  <w:style w:type="character" w:customStyle="1" w:styleId="WW8Num530z0">
    <w:name w:val="WW8Num530z0"/>
    <w:uiPriority w:val="99"/>
    <w:rsid w:val="002429F9"/>
    <w:rPr>
      <w:rFonts w:ascii="Wingdings" w:hAnsi="Wingdings" w:cs="Wingdings"/>
    </w:rPr>
  </w:style>
  <w:style w:type="character" w:customStyle="1" w:styleId="WW8Num531z0">
    <w:name w:val="WW8Num531z0"/>
    <w:uiPriority w:val="99"/>
    <w:rsid w:val="002429F9"/>
    <w:rPr>
      <w:rFonts w:ascii="Times New Roman" w:hAnsi="Times New Roman" w:cs="Times New Roman"/>
      <w:color w:val="auto"/>
    </w:rPr>
  </w:style>
  <w:style w:type="character" w:customStyle="1" w:styleId="WW8Num532z0">
    <w:name w:val="WW8Num532z0"/>
    <w:uiPriority w:val="99"/>
    <w:rsid w:val="002429F9"/>
    <w:rPr>
      <w:rFonts w:ascii="Wingdings" w:hAnsi="Wingdings" w:cs="Wingdings"/>
    </w:rPr>
  </w:style>
  <w:style w:type="character" w:customStyle="1" w:styleId="WW8Num532z1">
    <w:name w:val="WW8Num532z1"/>
    <w:uiPriority w:val="99"/>
    <w:rsid w:val="002429F9"/>
    <w:rPr>
      <w:rFonts w:ascii="Symbol" w:hAnsi="Symbol" w:cs="Symbol"/>
    </w:rPr>
  </w:style>
  <w:style w:type="character" w:customStyle="1" w:styleId="WW8Num532z3">
    <w:name w:val="WW8Num532z3"/>
    <w:uiPriority w:val="99"/>
    <w:rsid w:val="002429F9"/>
    <w:rPr>
      <w:rFonts w:ascii="Symbol" w:hAnsi="Symbol" w:cs="Symbol"/>
    </w:rPr>
  </w:style>
  <w:style w:type="character" w:customStyle="1" w:styleId="WW8Num532z4">
    <w:name w:val="WW8Num532z4"/>
    <w:uiPriority w:val="99"/>
    <w:rsid w:val="002429F9"/>
    <w:rPr>
      <w:rFonts w:ascii="Courier New" w:hAnsi="Courier New" w:cs="Courier New"/>
    </w:rPr>
  </w:style>
  <w:style w:type="character" w:customStyle="1" w:styleId="WW8Num533z0">
    <w:name w:val="WW8Num533z0"/>
    <w:uiPriority w:val="99"/>
    <w:rsid w:val="002429F9"/>
    <w:rPr>
      <w:rFonts w:ascii="Symbol" w:hAnsi="Symbol" w:cs="Symbol"/>
    </w:rPr>
  </w:style>
  <w:style w:type="character" w:customStyle="1" w:styleId="WW8Num535z0">
    <w:name w:val="WW8Num535z0"/>
    <w:uiPriority w:val="99"/>
    <w:rsid w:val="002429F9"/>
    <w:rPr>
      <w:rFonts w:ascii="Symbol" w:hAnsi="Symbol" w:cs="Symbol"/>
    </w:rPr>
  </w:style>
  <w:style w:type="character" w:customStyle="1" w:styleId="WW8Num537z0">
    <w:name w:val="WW8Num537z0"/>
    <w:uiPriority w:val="99"/>
    <w:rsid w:val="002429F9"/>
    <w:rPr>
      <w:rFonts w:ascii="Symbol" w:hAnsi="Symbol" w:cs="Symbol"/>
      <w:color w:val="auto"/>
    </w:rPr>
  </w:style>
  <w:style w:type="character" w:customStyle="1" w:styleId="WW8Num538z0">
    <w:name w:val="WW8Num538z0"/>
    <w:uiPriority w:val="99"/>
    <w:rsid w:val="002429F9"/>
    <w:rPr>
      <w:rFonts w:ascii="Symbol" w:hAnsi="Symbol" w:cs="Symbol"/>
    </w:rPr>
  </w:style>
  <w:style w:type="character" w:customStyle="1" w:styleId="WW8Num538z1">
    <w:name w:val="WW8Num538z1"/>
    <w:uiPriority w:val="99"/>
    <w:rsid w:val="002429F9"/>
    <w:rPr>
      <w:rFonts w:ascii="Courier New" w:hAnsi="Courier New" w:cs="Courier New"/>
    </w:rPr>
  </w:style>
  <w:style w:type="character" w:customStyle="1" w:styleId="WW8Num538z2">
    <w:name w:val="WW8Num538z2"/>
    <w:uiPriority w:val="99"/>
    <w:rsid w:val="002429F9"/>
    <w:rPr>
      <w:rFonts w:ascii="Wingdings" w:hAnsi="Wingdings" w:cs="Wingdings"/>
    </w:rPr>
  </w:style>
  <w:style w:type="character" w:customStyle="1" w:styleId="WW8Num541z0">
    <w:name w:val="WW8Num541z0"/>
    <w:uiPriority w:val="99"/>
    <w:rsid w:val="002429F9"/>
    <w:rPr>
      <w:rFonts w:ascii="Symbol" w:hAnsi="Symbol" w:cs="Symbol"/>
    </w:rPr>
  </w:style>
  <w:style w:type="character" w:customStyle="1" w:styleId="WW8Num542z0">
    <w:name w:val="WW8Num542z0"/>
    <w:uiPriority w:val="99"/>
    <w:rsid w:val="002429F9"/>
    <w:rPr>
      <w:rFonts w:ascii="Symbol" w:hAnsi="Symbol" w:cs="Symbol"/>
      <w:color w:val="auto"/>
      <w:sz w:val="16"/>
      <w:szCs w:val="16"/>
    </w:rPr>
  </w:style>
  <w:style w:type="character" w:customStyle="1" w:styleId="WW8Num542z1">
    <w:name w:val="WW8Num542z1"/>
    <w:uiPriority w:val="99"/>
    <w:rsid w:val="002429F9"/>
    <w:rPr>
      <w:rFonts w:ascii="Courier New" w:hAnsi="Courier New" w:cs="Courier New"/>
    </w:rPr>
  </w:style>
  <w:style w:type="character" w:customStyle="1" w:styleId="WW8Num542z2">
    <w:name w:val="WW8Num542z2"/>
    <w:uiPriority w:val="99"/>
    <w:rsid w:val="002429F9"/>
    <w:rPr>
      <w:rFonts w:ascii="Wingdings" w:hAnsi="Wingdings" w:cs="Wingdings"/>
    </w:rPr>
  </w:style>
  <w:style w:type="character" w:customStyle="1" w:styleId="WW8Num542z3">
    <w:name w:val="WW8Num542z3"/>
    <w:uiPriority w:val="99"/>
    <w:rsid w:val="002429F9"/>
    <w:rPr>
      <w:rFonts w:ascii="Symbol" w:hAnsi="Symbol" w:cs="Symbol"/>
    </w:rPr>
  </w:style>
  <w:style w:type="character" w:customStyle="1" w:styleId="WW8Num545z0">
    <w:name w:val="WW8Num545z0"/>
    <w:uiPriority w:val="99"/>
    <w:rsid w:val="002429F9"/>
    <w:rPr>
      <w:rFonts w:ascii="Times New Roman" w:hAnsi="Times New Roman" w:cs="Times New Roman"/>
      <w:color w:val="auto"/>
    </w:rPr>
  </w:style>
  <w:style w:type="character" w:customStyle="1" w:styleId="WW8Num546z0">
    <w:name w:val="WW8Num546z0"/>
    <w:uiPriority w:val="99"/>
    <w:rsid w:val="002429F9"/>
    <w:rPr>
      <w:rFonts w:ascii="Symbol" w:hAnsi="Symbol" w:cs="Symbol"/>
    </w:rPr>
  </w:style>
  <w:style w:type="character" w:customStyle="1" w:styleId="WW8Num547z0">
    <w:name w:val="WW8Num547z0"/>
    <w:uiPriority w:val="99"/>
    <w:rsid w:val="002429F9"/>
    <w:rPr>
      <w:rFonts w:ascii="Arial" w:hAnsi="Arial" w:cs="Arial"/>
      <w:b/>
      <w:bCs/>
      <w:sz w:val="20"/>
      <w:szCs w:val="20"/>
      <w:u w:val="none"/>
    </w:rPr>
  </w:style>
  <w:style w:type="character" w:customStyle="1" w:styleId="WW8Num548z0">
    <w:name w:val="WW8Num548z0"/>
    <w:uiPriority w:val="99"/>
    <w:rsid w:val="002429F9"/>
    <w:rPr>
      <w:rFonts w:ascii="Courier New" w:hAnsi="Courier New" w:cs="Courier New"/>
    </w:rPr>
  </w:style>
  <w:style w:type="character" w:customStyle="1" w:styleId="WW8Num548z2">
    <w:name w:val="WW8Num548z2"/>
    <w:uiPriority w:val="99"/>
    <w:rsid w:val="002429F9"/>
    <w:rPr>
      <w:rFonts w:ascii="Wingdings" w:hAnsi="Wingdings" w:cs="Wingdings"/>
    </w:rPr>
  </w:style>
  <w:style w:type="character" w:customStyle="1" w:styleId="WW8Num548z3">
    <w:name w:val="WW8Num548z3"/>
    <w:uiPriority w:val="99"/>
    <w:rsid w:val="002429F9"/>
    <w:rPr>
      <w:rFonts w:ascii="Symbol" w:hAnsi="Symbol" w:cs="Symbol"/>
    </w:rPr>
  </w:style>
  <w:style w:type="character" w:customStyle="1" w:styleId="WW8Num550z0">
    <w:name w:val="WW8Num550z0"/>
    <w:uiPriority w:val="99"/>
    <w:rsid w:val="002429F9"/>
    <w:rPr>
      <w:rFonts w:ascii="Symbol" w:hAnsi="Symbol" w:cs="Symbol"/>
      <w:color w:val="auto"/>
      <w:sz w:val="16"/>
      <w:szCs w:val="16"/>
    </w:rPr>
  </w:style>
  <w:style w:type="character" w:customStyle="1" w:styleId="WW8Num550z1">
    <w:name w:val="WW8Num550z1"/>
    <w:uiPriority w:val="99"/>
    <w:rsid w:val="002429F9"/>
    <w:rPr>
      <w:rFonts w:ascii="Times New Roman" w:hAnsi="Times New Roman" w:cs="Times New Roman"/>
    </w:rPr>
  </w:style>
  <w:style w:type="character" w:customStyle="1" w:styleId="WW8Num550z2">
    <w:name w:val="WW8Num550z2"/>
    <w:uiPriority w:val="99"/>
    <w:rsid w:val="002429F9"/>
    <w:rPr>
      <w:rFonts w:ascii="Wingdings" w:hAnsi="Wingdings" w:cs="Wingdings"/>
    </w:rPr>
  </w:style>
  <w:style w:type="character" w:customStyle="1" w:styleId="WW8Num550z3">
    <w:name w:val="WW8Num550z3"/>
    <w:uiPriority w:val="99"/>
    <w:rsid w:val="002429F9"/>
    <w:rPr>
      <w:rFonts w:ascii="Symbol" w:hAnsi="Symbol" w:cs="Symbol"/>
    </w:rPr>
  </w:style>
  <w:style w:type="character" w:customStyle="1" w:styleId="WW8Num550z4">
    <w:name w:val="WW8Num550z4"/>
    <w:uiPriority w:val="99"/>
    <w:rsid w:val="002429F9"/>
    <w:rPr>
      <w:rFonts w:ascii="Courier New" w:hAnsi="Courier New" w:cs="Courier New"/>
    </w:rPr>
  </w:style>
  <w:style w:type="character" w:customStyle="1" w:styleId="WW8Num553z0">
    <w:name w:val="WW8Num553z0"/>
    <w:uiPriority w:val="99"/>
    <w:rsid w:val="002429F9"/>
    <w:rPr>
      <w:rFonts w:ascii="Symbol" w:hAnsi="Symbol" w:cs="Symbol"/>
    </w:rPr>
  </w:style>
  <w:style w:type="character" w:customStyle="1" w:styleId="WW8Num556z0">
    <w:name w:val="WW8Num556z0"/>
    <w:uiPriority w:val="99"/>
    <w:rsid w:val="002429F9"/>
    <w:rPr>
      <w:rFonts w:ascii="Symbol" w:hAnsi="Symbol" w:cs="Symbol"/>
    </w:rPr>
  </w:style>
  <w:style w:type="character" w:customStyle="1" w:styleId="WW8Num557z0">
    <w:name w:val="WW8Num557z0"/>
    <w:uiPriority w:val="99"/>
    <w:rsid w:val="002429F9"/>
    <w:rPr>
      <w:rFonts w:ascii="Symbol" w:hAnsi="Symbol" w:cs="Symbol"/>
    </w:rPr>
  </w:style>
  <w:style w:type="character" w:customStyle="1" w:styleId="WW8Num559z0">
    <w:name w:val="WW8Num559z0"/>
    <w:uiPriority w:val="99"/>
    <w:rsid w:val="002429F9"/>
    <w:rPr>
      <w:rFonts w:ascii="Times New Roman" w:hAnsi="Times New Roman" w:cs="Times New Roman"/>
      <w:b/>
      <w:bCs/>
      <w:sz w:val="28"/>
      <w:szCs w:val="28"/>
      <w:u w:val="none"/>
    </w:rPr>
  </w:style>
  <w:style w:type="character" w:customStyle="1" w:styleId="WW8Num560z0">
    <w:name w:val="WW8Num560z0"/>
    <w:uiPriority w:val="99"/>
    <w:rsid w:val="002429F9"/>
    <w:rPr>
      <w:rFonts w:ascii="Symbol" w:hAnsi="Symbol" w:cs="Symbol"/>
    </w:rPr>
  </w:style>
  <w:style w:type="character" w:customStyle="1" w:styleId="WW8Num563z0">
    <w:name w:val="WW8Num563z0"/>
    <w:uiPriority w:val="99"/>
    <w:rsid w:val="002429F9"/>
    <w:rPr>
      <w:rFonts w:ascii="Symbol" w:hAnsi="Symbol" w:cs="Symbol"/>
    </w:rPr>
  </w:style>
  <w:style w:type="character" w:customStyle="1" w:styleId="WW8Num564z0">
    <w:name w:val="WW8Num564z0"/>
    <w:uiPriority w:val="99"/>
    <w:rsid w:val="002429F9"/>
    <w:rPr>
      <w:rFonts w:ascii="Times New Roman" w:hAnsi="Times New Roman" w:cs="Times New Roman"/>
    </w:rPr>
  </w:style>
  <w:style w:type="character" w:customStyle="1" w:styleId="WW8Num565z0">
    <w:name w:val="WW8Num565z0"/>
    <w:uiPriority w:val="99"/>
    <w:rsid w:val="002429F9"/>
    <w:rPr>
      <w:rFonts w:ascii="Times New Roman" w:hAnsi="Times New Roman" w:cs="Times New Roman"/>
      <w:color w:val="auto"/>
    </w:rPr>
  </w:style>
  <w:style w:type="character" w:customStyle="1" w:styleId="WW8Num566z0">
    <w:name w:val="WW8Num566z0"/>
    <w:uiPriority w:val="99"/>
    <w:rsid w:val="002429F9"/>
    <w:rPr>
      <w:rFonts w:ascii="Symbol" w:hAnsi="Symbol" w:cs="Symbol"/>
      <w:color w:val="auto"/>
      <w:sz w:val="16"/>
      <w:szCs w:val="16"/>
    </w:rPr>
  </w:style>
  <w:style w:type="character" w:customStyle="1" w:styleId="WW8Num566z1">
    <w:name w:val="WW8Num566z1"/>
    <w:uiPriority w:val="99"/>
    <w:rsid w:val="002429F9"/>
    <w:rPr>
      <w:rFonts w:ascii="Courier New" w:hAnsi="Courier New" w:cs="Courier New"/>
    </w:rPr>
  </w:style>
  <w:style w:type="character" w:customStyle="1" w:styleId="WW8Num566z2">
    <w:name w:val="WW8Num566z2"/>
    <w:uiPriority w:val="99"/>
    <w:rsid w:val="002429F9"/>
    <w:rPr>
      <w:rFonts w:ascii="Wingdings" w:hAnsi="Wingdings" w:cs="Wingdings"/>
    </w:rPr>
  </w:style>
  <w:style w:type="character" w:customStyle="1" w:styleId="WW8Num566z3">
    <w:name w:val="WW8Num566z3"/>
    <w:uiPriority w:val="99"/>
    <w:rsid w:val="002429F9"/>
    <w:rPr>
      <w:rFonts w:ascii="Symbol" w:hAnsi="Symbol" w:cs="Symbol"/>
    </w:rPr>
  </w:style>
  <w:style w:type="character" w:customStyle="1" w:styleId="WW8Num567z0">
    <w:name w:val="WW8Num567z0"/>
    <w:uiPriority w:val="99"/>
    <w:rsid w:val="002429F9"/>
    <w:rPr>
      <w:rFonts w:ascii="Arial" w:hAnsi="Arial" w:cs="Arial"/>
      <w:b/>
      <w:bCs/>
      <w:sz w:val="24"/>
      <w:szCs w:val="24"/>
      <w:u w:val="none"/>
    </w:rPr>
  </w:style>
  <w:style w:type="character" w:customStyle="1" w:styleId="WW8Num569z0">
    <w:name w:val="WW8Num569z0"/>
    <w:uiPriority w:val="99"/>
    <w:rsid w:val="002429F9"/>
    <w:rPr>
      <w:rFonts w:ascii="Symbol" w:hAnsi="Symbol" w:cs="Symbol"/>
    </w:rPr>
  </w:style>
  <w:style w:type="character" w:customStyle="1" w:styleId="WW8Num571z0">
    <w:name w:val="WW8Num571z0"/>
    <w:uiPriority w:val="99"/>
    <w:rsid w:val="002429F9"/>
    <w:rPr>
      <w:rFonts w:ascii="Symbol" w:hAnsi="Symbol" w:cs="Symbol"/>
    </w:rPr>
  </w:style>
  <w:style w:type="character" w:customStyle="1" w:styleId="WW8Num572z0">
    <w:name w:val="WW8Num572z0"/>
    <w:uiPriority w:val="99"/>
    <w:rsid w:val="002429F9"/>
    <w:rPr>
      <w:rFonts w:ascii="Symbol" w:hAnsi="Symbol" w:cs="Symbol"/>
    </w:rPr>
  </w:style>
  <w:style w:type="character" w:customStyle="1" w:styleId="WW8Num574z0">
    <w:name w:val="WW8Num574z0"/>
    <w:uiPriority w:val="99"/>
    <w:rsid w:val="002429F9"/>
    <w:rPr>
      <w:rFonts w:ascii="Symbol" w:hAnsi="Symbol" w:cs="Symbol"/>
      <w:color w:val="auto"/>
      <w:sz w:val="16"/>
      <w:szCs w:val="16"/>
    </w:rPr>
  </w:style>
  <w:style w:type="character" w:customStyle="1" w:styleId="WW8Num574z1">
    <w:name w:val="WW8Num574z1"/>
    <w:uiPriority w:val="99"/>
    <w:rsid w:val="002429F9"/>
    <w:rPr>
      <w:rFonts w:ascii="Courier New" w:hAnsi="Courier New" w:cs="Courier New"/>
    </w:rPr>
  </w:style>
  <w:style w:type="character" w:customStyle="1" w:styleId="WW8Num574z2">
    <w:name w:val="WW8Num574z2"/>
    <w:uiPriority w:val="99"/>
    <w:rsid w:val="002429F9"/>
    <w:rPr>
      <w:rFonts w:ascii="Wingdings" w:hAnsi="Wingdings" w:cs="Wingdings"/>
    </w:rPr>
  </w:style>
  <w:style w:type="character" w:customStyle="1" w:styleId="WW8Num574z3">
    <w:name w:val="WW8Num574z3"/>
    <w:uiPriority w:val="99"/>
    <w:rsid w:val="002429F9"/>
    <w:rPr>
      <w:rFonts w:ascii="Symbol" w:hAnsi="Symbol" w:cs="Symbol"/>
    </w:rPr>
  </w:style>
  <w:style w:type="character" w:customStyle="1" w:styleId="WW8Num575z0">
    <w:name w:val="WW8Num575z0"/>
    <w:uiPriority w:val="99"/>
    <w:rsid w:val="002429F9"/>
    <w:rPr>
      <w:rFonts w:ascii="Times New Roman" w:hAnsi="Times New Roman" w:cs="Times New Roman"/>
    </w:rPr>
  </w:style>
  <w:style w:type="character" w:customStyle="1" w:styleId="WW8Num575z1">
    <w:name w:val="WW8Num575z1"/>
    <w:uiPriority w:val="99"/>
    <w:rsid w:val="002429F9"/>
    <w:rPr>
      <w:rFonts w:ascii="Courier New" w:hAnsi="Courier New" w:cs="Courier New"/>
    </w:rPr>
  </w:style>
  <w:style w:type="character" w:customStyle="1" w:styleId="WW8Num575z2">
    <w:name w:val="WW8Num575z2"/>
    <w:uiPriority w:val="99"/>
    <w:rsid w:val="002429F9"/>
    <w:rPr>
      <w:rFonts w:ascii="Wingdings" w:hAnsi="Wingdings" w:cs="Wingdings"/>
    </w:rPr>
  </w:style>
  <w:style w:type="character" w:customStyle="1" w:styleId="WW8Num575z3">
    <w:name w:val="WW8Num575z3"/>
    <w:uiPriority w:val="99"/>
    <w:rsid w:val="002429F9"/>
    <w:rPr>
      <w:rFonts w:ascii="Symbol" w:hAnsi="Symbol" w:cs="Symbol"/>
    </w:rPr>
  </w:style>
  <w:style w:type="character" w:customStyle="1" w:styleId="WW8Num576z0">
    <w:name w:val="WW8Num576z0"/>
    <w:uiPriority w:val="99"/>
    <w:rsid w:val="002429F9"/>
    <w:rPr>
      <w:rFonts w:ascii="Wingdings" w:hAnsi="Wingdings" w:cs="Wingdings"/>
    </w:rPr>
  </w:style>
  <w:style w:type="character" w:customStyle="1" w:styleId="WW8Num577z0">
    <w:name w:val="WW8Num577z0"/>
    <w:uiPriority w:val="99"/>
    <w:rsid w:val="002429F9"/>
    <w:rPr>
      <w:rFonts w:ascii="Times New Roman" w:hAnsi="Times New Roman" w:cs="Times New Roman"/>
    </w:rPr>
  </w:style>
  <w:style w:type="character" w:customStyle="1" w:styleId="WW8Num578z0">
    <w:name w:val="WW8Num578z0"/>
    <w:uiPriority w:val="99"/>
    <w:rsid w:val="002429F9"/>
    <w:rPr>
      <w:rFonts w:ascii="Wingdings" w:hAnsi="Wingdings" w:cs="Wingdings"/>
    </w:rPr>
  </w:style>
  <w:style w:type="character" w:customStyle="1" w:styleId="WW8Num580z0">
    <w:name w:val="WW8Num580z0"/>
    <w:uiPriority w:val="99"/>
    <w:rsid w:val="002429F9"/>
    <w:rPr>
      <w:rFonts w:ascii="Times New Roman" w:hAnsi="Times New Roman" w:cs="Times New Roman"/>
      <w:sz w:val="24"/>
      <w:szCs w:val="24"/>
      <w:u w:val="none"/>
    </w:rPr>
  </w:style>
  <w:style w:type="character" w:customStyle="1" w:styleId="WW8Num583z0">
    <w:name w:val="WW8Num583z0"/>
    <w:uiPriority w:val="99"/>
    <w:rsid w:val="002429F9"/>
    <w:rPr>
      <w:rFonts w:ascii="Symbol" w:hAnsi="Symbol" w:cs="Symbol"/>
    </w:rPr>
  </w:style>
  <w:style w:type="character" w:customStyle="1" w:styleId="WW8Num585z0">
    <w:name w:val="WW8Num585z0"/>
    <w:uiPriority w:val="99"/>
    <w:rsid w:val="002429F9"/>
    <w:rPr>
      <w:rFonts w:ascii="Symbol" w:hAnsi="Symbol" w:cs="Symbol"/>
    </w:rPr>
  </w:style>
  <w:style w:type="character" w:customStyle="1" w:styleId="WW8Num586z0">
    <w:name w:val="WW8Num586z0"/>
    <w:uiPriority w:val="99"/>
    <w:rsid w:val="002429F9"/>
    <w:rPr>
      <w:rFonts w:ascii="Wingdings" w:hAnsi="Wingdings" w:cs="Wingdings"/>
    </w:rPr>
  </w:style>
  <w:style w:type="character" w:customStyle="1" w:styleId="WW8Num587z0">
    <w:name w:val="WW8Num587z0"/>
    <w:uiPriority w:val="99"/>
    <w:rsid w:val="002429F9"/>
    <w:rPr>
      <w:rFonts w:ascii="Symbol" w:hAnsi="Symbol" w:cs="Symbol"/>
    </w:rPr>
  </w:style>
  <w:style w:type="character" w:customStyle="1" w:styleId="WW8Num587z1">
    <w:name w:val="WW8Num587z1"/>
    <w:uiPriority w:val="99"/>
    <w:rsid w:val="002429F9"/>
    <w:rPr>
      <w:rFonts w:ascii="Courier New" w:hAnsi="Courier New" w:cs="Courier New"/>
    </w:rPr>
  </w:style>
  <w:style w:type="character" w:customStyle="1" w:styleId="WW8Num587z2">
    <w:name w:val="WW8Num587z2"/>
    <w:uiPriority w:val="99"/>
    <w:rsid w:val="002429F9"/>
    <w:rPr>
      <w:rFonts w:ascii="Wingdings" w:hAnsi="Wingdings" w:cs="Wingdings"/>
    </w:rPr>
  </w:style>
  <w:style w:type="character" w:customStyle="1" w:styleId="WW8Num588z0">
    <w:name w:val="WW8Num588z0"/>
    <w:uiPriority w:val="99"/>
    <w:rsid w:val="002429F9"/>
    <w:rPr>
      <w:rFonts w:ascii="Symbol" w:hAnsi="Symbol" w:cs="Symbol"/>
    </w:rPr>
  </w:style>
  <w:style w:type="character" w:customStyle="1" w:styleId="WW8Num588z1">
    <w:name w:val="WW8Num588z1"/>
    <w:uiPriority w:val="99"/>
    <w:rsid w:val="002429F9"/>
    <w:rPr>
      <w:rFonts w:ascii="Times New Roman" w:hAnsi="Times New Roman" w:cs="Times New Roman"/>
    </w:rPr>
  </w:style>
  <w:style w:type="character" w:customStyle="1" w:styleId="WW8Num588z2">
    <w:name w:val="WW8Num588z2"/>
    <w:uiPriority w:val="99"/>
    <w:rsid w:val="002429F9"/>
    <w:rPr>
      <w:rFonts w:ascii="Wingdings" w:hAnsi="Wingdings" w:cs="Wingdings"/>
    </w:rPr>
  </w:style>
  <w:style w:type="character" w:customStyle="1" w:styleId="WW8Num588z4">
    <w:name w:val="WW8Num588z4"/>
    <w:uiPriority w:val="99"/>
    <w:rsid w:val="002429F9"/>
    <w:rPr>
      <w:rFonts w:ascii="Courier New" w:hAnsi="Courier New" w:cs="Courier New"/>
    </w:rPr>
  </w:style>
  <w:style w:type="character" w:customStyle="1" w:styleId="WW8Num589z0">
    <w:name w:val="WW8Num589z0"/>
    <w:uiPriority w:val="99"/>
    <w:rsid w:val="002429F9"/>
    <w:rPr>
      <w:rFonts w:ascii="Times New Roman" w:hAnsi="Times New Roman" w:cs="Times New Roman"/>
      <w:color w:val="auto"/>
    </w:rPr>
  </w:style>
  <w:style w:type="character" w:customStyle="1" w:styleId="WW8Num590z0">
    <w:name w:val="WW8Num590z0"/>
    <w:uiPriority w:val="99"/>
    <w:rsid w:val="002429F9"/>
    <w:rPr>
      <w:rFonts w:ascii="Symbol" w:hAnsi="Symbol" w:cs="Symbol"/>
    </w:rPr>
  </w:style>
  <w:style w:type="character" w:customStyle="1" w:styleId="WW8Num590z1">
    <w:name w:val="WW8Num590z1"/>
    <w:uiPriority w:val="99"/>
    <w:rsid w:val="002429F9"/>
    <w:rPr>
      <w:rFonts w:ascii="Courier New" w:hAnsi="Courier New" w:cs="Courier New"/>
    </w:rPr>
  </w:style>
  <w:style w:type="character" w:customStyle="1" w:styleId="WW8Num590z2">
    <w:name w:val="WW8Num590z2"/>
    <w:uiPriority w:val="99"/>
    <w:rsid w:val="002429F9"/>
    <w:rPr>
      <w:rFonts w:ascii="Wingdings" w:hAnsi="Wingdings" w:cs="Wingdings"/>
    </w:rPr>
  </w:style>
  <w:style w:type="character" w:customStyle="1" w:styleId="WW8Num591z0">
    <w:name w:val="WW8Num591z0"/>
    <w:uiPriority w:val="99"/>
    <w:rsid w:val="002429F9"/>
    <w:rPr>
      <w:rFonts w:ascii="Symbol" w:hAnsi="Symbol" w:cs="Symbol"/>
    </w:rPr>
  </w:style>
  <w:style w:type="character" w:customStyle="1" w:styleId="WW8Num593z0">
    <w:name w:val="WW8Num593z0"/>
    <w:uiPriority w:val="99"/>
    <w:rsid w:val="002429F9"/>
    <w:rPr>
      <w:rFonts w:ascii="Symbol" w:hAnsi="Symbol" w:cs="Symbol"/>
    </w:rPr>
  </w:style>
  <w:style w:type="character" w:customStyle="1" w:styleId="WW8Num594z0">
    <w:name w:val="WW8Num594z0"/>
    <w:uiPriority w:val="99"/>
    <w:rsid w:val="002429F9"/>
    <w:rPr>
      <w:rFonts w:ascii="Symbol" w:hAnsi="Symbol" w:cs="Symbol"/>
    </w:rPr>
  </w:style>
  <w:style w:type="character" w:customStyle="1" w:styleId="WW8Num595z0">
    <w:name w:val="WW8Num595z0"/>
    <w:uiPriority w:val="99"/>
    <w:rsid w:val="002429F9"/>
    <w:rPr>
      <w:rFonts w:ascii="Symbol" w:hAnsi="Symbol" w:cs="Symbol"/>
      <w:color w:val="auto"/>
      <w:sz w:val="16"/>
      <w:szCs w:val="16"/>
    </w:rPr>
  </w:style>
  <w:style w:type="character" w:customStyle="1" w:styleId="WW8Num595z1">
    <w:name w:val="WW8Num595z1"/>
    <w:uiPriority w:val="99"/>
    <w:rsid w:val="002429F9"/>
    <w:rPr>
      <w:rFonts w:ascii="Courier New" w:hAnsi="Courier New" w:cs="Courier New"/>
    </w:rPr>
  </w:style>
  <w:style w:type="character" w:customStyle="1" w:styleId="WW8Num595z2">
    <w:name w:val="WW8Num595z2"/>
    <w:uiPriority w:val="99"/>
    <w:rsid w:val="002429F9"/>
    <w:rPr>
      <w:rFonts w:ascii="Wingdings" w:hAnsi="Wingdings" w:cs="Wingdings"/>
    </w:rPr>
  </w:style>
  <w:style w:type="character" w:customStyle="1" w:styleId="WW8Num595z3">
    <w:name w:val="WW8Num595z3"/>
    <w:uiPriority w:val="99"/>
    <w:rsid w:val="002429F9"/>
    <w:rPr>
      <w:rFonts w:ascii="Symbol" w:hAnsi="Symbol" w:cs="Symbol"/>
    </w:rPr>
  </w:style>
  <w:style w:type="character" w:customStyle="1" w:styleId="WW8Num596z0">
    <w:name w:val="WW8Num596z0"/>
    <w:uiPriority w:val="99"/>
    <w:rsid w:val="002429F9"/>
    <w:rPr>
      <w:rFonts w:ascii="Wingdings" w:hAnsi="Wingdings" w:cs="Wingdings"/>
    </w:rPr>
  </w:style>
  <w:style w:type="character" w:customStyle="1" w:styleId="WW8Num596z1">
    <w:name w:val="WW8Num596z1"/>
    <w:uiPriority w:val="99"/>
    <w:rsid w:val="002429F9"/>
    <w:rPr>
      <w:rFonts w:ascii="Courier New" w:hAnsi="Courier New" w:cs="Courier New"/>
    </w:rPr>
  </w:style>
  <w:style w:type="character" w:customStyle="1" w:styleId="WW8Num596z3">
    <w:name w:val="WW8Num596z3"/>
    <w:uiPriority w:val="99"/>
    <w:rsid w:val="002429F9"/>
    <w:rPr>
      <w:rFonts w:ascii="Symbol" w:hAnsi="Symbol" w:cs="Symbol"/>
    </w:rPr>
  </w:style>
  <w:style w:type="character" w:customStyle="1" w:styleId="WW8Num597z0">
    <w:name w:val="WW8Num597z0"/>
    <w:uiPriority w:val="99"/>
    <w:rsid w:val="002429F9"/>
    <w:rPr>
      <w:rFonts w:ascii="Symbol" w:hAnsi="Symbol" w:cs="Symbol"/>
    </w:rPr>
  </w:style>
  <w:style w:type="character" w:customStyle="1" w:styleId="WW8Num598z0">
    <w:name w:val="WW8Num598z0"/>
    <w:uiPriority w:val="99"/>
    <w:rsid w:val="002429F9"/>
    <w:rPr>
      <w:rFonts w:ascii="Symbol" w:hAnsi="Symbol" w:cs="Symbol"/>
      <w:color w:val="auto"/>
      <w:sz w:val="16"/>
      <w:szCs w:val="16"/>
    </w:rPr>
  </w:style>
  <w:style w:type="character" w:customStyle="1" w:styleId="WW8Num598z1">
    <w:name w:val="WW8Num598z1"/>
    <w:uiPriority w:val="99"/>
    <w:rsid w:val="002429F9"/>
    <w:rPr>
      <w:rFonts w:ascii="Courier New" w:hAnsi="Courier New" w:cs="Courier New"/>
    </w:rPr>
  </w:style>
  <w:style w:type="character" w:customStyle="1" w:styleId="WW8Num598z2">
    <w:name w:val="WW8Num598z2"/>
    <w:uiPriority w:val="99"/>
    <w:rsid w:val="002429F9"/>
    <w:rPr>
      <w:rFonts w:ascii="Wingdings" w:hAnsi="Wingdings" w:cs="Wingdings"/>
    </w:rPr>
  </w:style>
  <w:style w:type="character" w:customStyle="1" w:styleId="WW8Num598z3">
    <w:name w:val="WW8Num598z3"/>
    <w:uiPriority w:val="99"/>
    <w:rsid w:val="002429F9"/>
    <w:rPr>
      <w:rFonts w:ascii="Symbol" w:hAnsi="Symbol" w:cs="Symbol"/>
    </w:rPr>
  </w:style>
  <w:style w:type="character" w:customStyle="1" w:styleId="WW8Num600z0">
    <w:name w:val="WW8Num600z0"/>
    <w:uiPriority w:val="99"/>
    <w:rsid w:val="002429F9"/>
    <w:rPr>
      <w:rFonts w:ascii="Times New Roman" w:hAnsi="Times New Roman" w:cs="Times New Roman"/>
      <w:color w:val="auto"/>
    </w:rPr>
  </w:style>
  <w:style w:type="character" w:customStyle="1" w:styleId="WW8Num601z0">
    <w:name w:val="WW8Num601z0"/>
    <w:uiPriority w:val="99"/>
    <w:rsid w:val="002429F9"/>
    <w:rPr>
      <w:rFonts w:ascii="Symbol" w:hAnsi="Symbol" w:cs="Symbol"/>
    </w:rPr>
  </w:style>
  <w:style w:type="character" w:customStyle="1" w:styleId="WW8Num602z0">
    <w:name w:val="WW8Num602z0"/>
    <w:uiPriority w:val="99"/>
    <w:rsid w:val="002429F9"/>
    <w:rPr>
      <w:rFonts w:ascii="Times New Roman" w:hAnsi="Times New Roman" w:cs="Times New Roman"/>
    </w:rPr>
  </w:style>
  <w:style w:type="character" w:customStyle="1" w:styleId="WW8Num603z0">
    <w:name w:val="WW8Num603z0"/>
    <w:uiPriority w:val="99"/>
    <w:rsid w:val="002429F9"/>
    <w:rPr>
      <w:rFonts w:ascii="Symbol" w:hAnsi="Symbol" w:cs="Symbol"/>
    </w:rPr>
  </w:style>
  <w:style w:type="character" w:customStyle="1" w:styleId="WW8Num604z0">
    <w:name w:val="WW8Num604z0"/>
    <w:uiPriority w:val="99"/>
    <w:rsid w:val="002429F9"/>
    <w:rPr>
      <w:rFonts w:ascii="Wingdings" w:hAnsi="Wingdings" w:cs="Wingdings"/>
    </w:rPr>
  </w:style>
  <w:style w:type="character" w:customStyle="1" w:styleId="WW8Num604z3">
    <w:name w:val="WW8Num604z3"/>
    <w:uiPriority w:val="99"/>
    <w:rsid w:val="002429F9"/>
    <w:rPr>
      <w:rFonts w:ascii="Symbol" w:hAnsi="Symbol" w:cs="Symbol"/>
    </w:rPr>
  </w:style>
  <w:style w:type="character" w:customStyle="1" w:styleId="WW8Num604z4">
    <w:name w:val="WW8Num604z4"/>
    <w:uiPriority w:val="99"/>
    <w:rsid w:val="002429F9"/>
    <w:rPr>
      <w:rFonts w:ascii="Courier New" w:hAnsi="Courier New" w:cs="Courier New"/>
    </w:rPr>
  </w:style>
  <w:style w:type="character" w:customStyle="1" w:styleId="WW8Num605z0">
    <w:name w:val="WW8Num605z0"/>
    <w:uiPriority w:val="99"/>
    <w:rsid w:val="002429F9"/>
    <w:rPr>
      <w:rFonts w:ascii="Wingdings" w:hAnsi="Wingdings" w:cs="Wingdings"/>
    </w:rPr>
  </w:style>
  <w:style w:type="character" w:customStyle="1" w:styleId="WW8Num606z0">
    <w:name w:val="WW8Num606z0"/>
    <w:uiPriority w:val="99"/>
    <w:rsid w:val="002429F9"/>
    <w:rPr>
      <w:rFonts w:ascii="Symbol" w:hAnsi="Symbol" w:cs="Symbol"/>
      <w:color w:val="auto"/>
      <w:sz w:val="16"/>
      <w:szCs w:val="16"/>
    </w:rPr>
  </w:style>
  <w:style w:type="character" w:customStyle="1" w:styleId="WW8Num606z1">
    <w:name w:val="WW8Num606z1"/>
    <w:uiPriority w:val="99"/>
    <w:rsid w:val="002429F9"/>
    <w:rPr>
      <w:rFonts w:ascii="Courier New" w:hAnsi="Courier New" w:cs="Courier New"/>
    </w:rPr>
  </w:style>
  <w:style w:type="character" w:customStyle="1" w:styleId="WW8Num606z2">
    <w:name w:val="WW8Num606z2"/>
    <w:uiPriority w:val="99"/>
    <w:rsid w:val="002429F9"/>
    <w:rPr>
      <w:rFonts w:ascii="Wingdings" w:hAnsi="Wingdings" w:cs="Wingdings"/>
    </w:rPr>
  </w:style>
  <w:style w:type="character" w:customStyle="1" w:styleId="WW8Num606z3">
    <w:name w:val="WW8Num606z3"/>
    <w:uiPriority w:val="99"/>
    <w:rsid w:val="002429F9"/>
    <w:rPr>
      <w:rFonts w:ascii="Symbol" w:hAnsi="Symbol" w:cs="Symbol"/>
    </w:rPr>
  </w:style>
  <w:style w:type="character" w:customStyle="1" w:styleId="WW8Num607z0">
    <w:name w:val="WW8Num607z0"/>
    <w:uiPriority w:val="99"/>
    <w:rsid w:val="002429F9"/>
    <w:rPr>
      <w:rFonts w:ascii="Wingdings" w:hAnsi="Wingdings" w:cs="Wingdings"/>
    </w:rPr>
  </w:style>
  <w:style w:type="character" w:customStyle="1" w:styleId="WW8Num608z0">
    <w:name w:val="WW8Num608z0"/>
    <w:uiPriority w:val="99"/>
    <w:rsid w:val="002429F9"/>
    <w:rPr>
      <w:rFonts w:cs="Times New Roman"/>
      <w:b/>
      <w:bCs/>
    </w:rPr>
  </w:style>
  <w:style w:type="character" w:customStyle="1" w:styleId="WW8Num609z0">
    <w:name w:val="WW8Num609z0"/>
    <w:uiPriority w:val="99"/>
    <w:rsid w:val="002429F9"/>
    <w:rPr>
      <w:rFonts w:ascii="Wingdings" w:hAnsi="Wingdings" w:cs="Wingdings"/>
    </w:rPr>
  </w:style>
  <w:style w:type="character" w:customStyle="1" w:styleId="WW8Num610z0">
    <w:name w:val="WW8Num610z0"/>
    <w:uiPriority w:val="99"/>
    <w:rsid w:val="002429F9"/>
    <w:rPr>
      <w:rFonts w:ascii="Symbol" w:hAnsi="Symbol" w:cs="Symbol"/>
    </w:rPr>
  </w:style>
  <w:style w:type="character" w:customStyle="1" w:styleId="WW8Num611z0">
    <w:name w:val="WW8Num611z0"/>
    <w:uiPriority w:val="99"/>
    <w:rsid w:val="002429F9"/>
    <w:rPr>
      <w:rFonts w:ascii="Wingdings" w:hAnsi="Wingdings" w:cs="Wingdings"/>
    </w:rPr>
  </w:style>
  <w:style w:type="character" w:customStyle="1" w:styleId="WW8Num612z0">
    <w:name w:val="WW8Num612z0"/>
    <w:uiPriority w:val="99"/>
    <w:rsid w:val="002429F9"/>
    <w:rPr>
      <w:rFonts w:ascii="Symbol" w:hAnsi="Symbol" w:cs="Symbol"/>
    </w:rPr>
  </w:style>
  <w:style w:type="character" w:customStyle="1" w:styleId="WW8Num613z0">
    <w:name w:val="WW8Num613z0"/>
    <w:uiPriority w:val="99"/>
    <w:rsid w:val="002429F9"/>
    <w:rPr>
      <w:rFonts w:ascii="Arial" w:hAnsi="Arial" w:cs="Arial"/>
      <w:b/>
      <w:bCs/>
      <w:sz w:val="24"/>
      <w:szCs w:val="24"/>
      <w:u w:val="none"/>
    </w:rPr>
  </w:style>
  <w:style w:type="character" w:customStyle="1" w:styleId="WW8Num614z0">
    <w:name w:val="WW8Num614z0"/>
    <w:uiPriority w:val="99"/>
    <w:rsid w:val="002429F9"/>
    <w:rPr>
      <w:rFonts w:ascii="Symbol" w:hAnsi="Symbol" w:cs="Symbol"/>
      <w:color w:val="auto"/>
      <w:sz w:val="16"/>
      <w:szCs w:val="16"/>
    </w:rPr>
  </w:style>
  <w:style w:type="character" w:customStyle="1" w:styleId="WW8Num614z1">
    <w:name w:val="WW8Num614z1"/>
    <w:uiPriority w:val="99"/>
    <w:rsid w:val="002429F9"/>
    <w:rPr>
      <w:rFonts w:ascii="Symbol" w:hAnsi="Symbol" w:cs="Symbol"/>
    </w:rPr>
  </w:style>
  <w:style w:type="character" w:customStyle="1" w:styleId="WW8Num614z2">
    <w:name w:val="WW8Num614z2"/>
    <w:uiPriority w:val="99"/>
    <w:rsid w:val="002429F9"/>
    <w:rPr>
      <w:rFonts w:ascii="Wingdings" w:hAnsi="Wingdings" w:cs="Wingdings"/>
    </w:rPr>
  </w:style>
  <w:style w:type="character" w:customStyle="1" w:styleId="WW8Num614z3">
    <w:name w:val="WW8Num614z3"/>
    <w:uiPriority w:val="99"/>
    <w:rsid w:val="002429F9"/>
    <w:rPr>
      <w:rFonts w:ascii="Symbol" w:hAnsi="Symbol" w:cs="Symbol"/>
    </w:rPr>
  </w:style>
  <w:style w:type="character" w:customStyle="1" w:styleId="WW8Num614z4">
    <w:name w:val="WW8Num614z4"/>
    <w:uiPriority w:val="99"/>
    <w:rsid w:val="002429F9"/>
    <w:rPr>
      <w:rFonts w:ascii="Courier New" w:hAnsi="Courier New" w:cs="Courier New"/>
    </w:rPr>
  </w:style>
  <w:style w:type="character" w:customStyle="1" w:styleId="WW8Num616z0">
    <w:name w:val="WW8Num616z0"/>
    <w:uiPriority w:val="99"/>
    <w:rsid w:val="002429F9"/>
    <w:rPr>
      <w:rFonts w:ascii="Symbol" w:hAnsi="Symbol" w:cs="Symbol"/>
      <w:color w:val="auto"/>
      <w:sz w:val="16"/>
      <w:szCs w:val="16"/>
    </w:rPr>
  </w:style>
  <w:style w:type="character" w:customStyle="1" w:styleId="WW8Num616z1">
    <w:name w:val="WW8Num616z1"/>
    <w:uiPriority w:val="99"/>
    <w:rsid w:val="002429F9"/>
    <w:rPr>
      <w:rFonts w:ascii="Arial" w:hAnsi="Arial" w:cs="Arial"/>
    </w:rPr>
  </w:style>
  <w:style w:type="character" w:customStyle="1" w:styleId="WW8Num619z1">
    <w:name w:val="WW8Num619z1"/>
    <w:uiPriority w:val="99"/>
    <w:rsid w:val="002429F9"/>
    <w:rPr>
      <w:rFonts w:ascii="Courier New" w:hAnsi="Courier New" w:cs="Courier New"/>
    </w:rPr>
  </w:style>
  <w:style w:type="character" w:customStyle="1" w:styleId="WW8Num619z2">
    <w:name w:val="WW8Num619z2"/>
    <w:uiPriority w:val="99"/>
    <w:rsid w:val="002429F9"/>
    <w:rPr>
      <w:rFonts w:ascii="Wingdings" w:hAnsi="Wingdings" w:cs="Wingdings"/>
    </w:rPr>
  </w:style>
  <w:style w:type="character" w:customStyle="1" w:styleId="WW8Num619z3">
    <w:name w:val="WW8Num619z3"/>
    <w:uiPriority w:val="99"/>
    <w:rsid w:val="002429F9"/>
    <w:rPr>
      <w:rFonts w:ascii="Symbol" w:hAnsi="Symbol" w:cs="Symbol"/>
    </w:rPr>
  </w:style>
  <w:style w:type="character" w:customStyle="1" w:styleId="WW8Num620z0">
    <w:name w:val="WW8Num620z0"/>
    <w:uiPriority w:val="99"/>
    <w:rsid w:val="002429F9"/>
    <w:rPr>
      <w:rFonts w:ascii="Symbol" w:hAnsi="Symbol" w:cs="Symbol"/>
    </w:rPr>
  </w:style>
  <w:style w:type="character" w:customStyle="1" w:styleId="WW8Num622z0">
    <w:name w:val="WW8Num622z0"/>
    <w:uiPriority w:val="99"/>
    <w:rsid w:val="002429F9"/>
    <w:rPr>
      <w:rFonts w:ascii="Wingdings" w:hAnsi="Wingdings" w:cs="Wingdings"/>
    </w:rPr>
  </w:style>
  <w:style w:type="character" w:customStyle="1" w:styleId="WW8Num622z1">
    <w:name w:val="WW8Num622z1"/>
    <w:uiPriority w:val="99"/>
    <w:rsid w:val="002429F9"/>
    <w:rPr>
      <w:rFonts w:ascii="Courier New" w:hAnsi="Courier New" w:cs="Courier New"/>
    </w:rPr>
  </w:style>
  <w:style w:type="character" w:customStyle="1" w:styleId="WW8Num622z3">
    <w:name w:val="WW8Num622z3"/>
    <w:uiPriority w:val="99"/>
    <w:rsid w:val="002429F9"/>
    <w:rPr>
      <w:rFonts w:ascii="Symbol" w:hAnsi="Symbol" w:cs="Symbol"/>
    </w:rPr>
  </w:style>
  <w:style w:type="character" w:customStyle="1" w:styleId="WW8Num624z0">
    <w:name w:val="WW8Num624z0"/>
    <w:uiPriority w:val="99"/>
    <w:rsid w:val="002429F9"/>
    <w:rPr>
      <w:rFonts w:ascii="Symbol" w:hAnsi="Symbol" w:cs="Symbol"/>
      <w:color w:val="auto"/>
      <w:sz w:val="16"/>
      <w:szCs w:val="16"/>
    </w:rPr>
  </w:style>
  <w:style w:type="character" w:customStyle="1" w:styleId="WW8Num624z1">
    <w:name w:val="WW8Num624z1"/>
    <w:uiPriority w:val="99"/>
    <w:rsid w:val="002429F9"/>
    <w:rPr>
      <w:rFonts w:ascii="Courier New" w:hAnsi="Courier New" w:cs="Courier New"/>
    </w:rPr>
  </w:style>
  <w:style w:type="character" w:customStyle="1" w:styleId="WW8Num624z2">
    <w:name w:val="WW8Num624z2"/>
    <w:uiPriority w:val="99"/>
    <w:rsid w:val="002429F9"/>
    <w:rPr>
      <w:rFonts w:ascii="Wingdings" w:hAnsi="Wingdings" w:cs="Wingdings"/>
    </w:rPr>
  </w:style>
  <w:style w:type="character" w:customStyle="1" w:styleId="WW8Num624z3">
    <w:name w:val="WW8Num624z3"/>
    <w:uiPriority w:val="99"/>
    <w:rsid w:val="002429F9"/>
    <w:rPr>
      <w:rFonts w:ascii="Symbol" w:hAnsi="Symbol" w:cs="Symbol"/>
    </w:rPr>
  </w:style>
  <w:style w:type="character" w:customStyle="1" w:styleId="WW8Num625z0">
    <w:name w:val="WW8Num625z0"/>
    <w:uiPriority w:val="99"/>
    <w:rsid w:val="002429F9"/>
    <w:rPr>
      <w:rFonts w:ascii="Symbol" w:hAnsi="Symbol" w:cs="Symbol"/>
      <w:color w:val="auto"/>
      <w:sz w:val="16"/>
      <w:szCs w:val="16"/>
    </w:rPr>
  </w:style>
  <w:style w:type="character" w:customStyle="1" w:styleId="WW8Num625z1">
    <w:name w:val="WW8Num625z1"/>
    <w:uiPriority w:val="99"/>
    <w:rsid w:val="002429F9"/>
    <w:rPr>
      <w:rFonts w:ascii="Courier New" w:hAnsi="Courier New" w:cs="Courier New"/>
    </w:rPr>
  </w:style>
  <w:style w:type="character" w:customStyle="1" w:styleId="WW8Num625z2">
    <w:name w:val="WW8Num625z2"/>
    <w:uiPriority w:val="99"/>
    <w:rsid w:val="002429F9"/>
    <w:rPr>
      <w:rFonts w:ascii="Wingdings" w:hAnsi="Wingdings" w:cs="Wingdings"/>
    </w:rPr>
  </w:style>
  <w:style w:type="character" w:customStyle="1" w:styleId="WW8Num625z3">
    <w:name w:val="WW8Num625z3"/>
    <w:uiPriority w:val="99"/>
    <w:rsid w:val="002429F9"/>
    <w:rPr>
      <w:rFonts w:ascii="Symbol" w:hAnsi="Symbol" w:cs="Symbol"/>
    </w:rPr>
  </w:style>
  <w:style w:type="character" w:customStyle="1" w:styleId="WW8Num627z0">
    <w:name w:val="WW8Num627z0"/>
    <w:uiPriority w:val="99"/>
    <w:rsid w:val="002429F9"/>
    <w:rPr>
      <w:rFonts w:ascii="Symbol" w:hAnsi="Symbol" w:cs="Symbol"/>
    </w:rPr>
  </w:style>
  <w:style w:type="character" w:customStyle="1" w:styleId="WW8Num629z0">
    <w:name w:val="WW8Num629z0"/>
    <w:uiPriority w:val="99"/>
    <w:rsid w:val="002429F9"/>
    <w:rPr>
      <w:rFonts w:ascii="Symbol" w:hAnsi="Symbol" w:cs="Symbol"/>
      <w:color w:val="auto"/>
      <w:sz w:val="16"/>
      <w:szCs w:val="16"/>
    </w:rPr>
  </w:style>
  <w:style w:type="character" w:customStyle="1" w:styleId="WW8Num629z1">
    <w:name w:val="WW8Num629z1"/>
    <w:uiPriority w:val="99"/>
    <w:rsid w:val="002429F9"/>
    <w:rPr>
      <w:rFonts w:ascii="Symbol" w:hAnsi="Symbol" w:cs="Symbol"/>
    </w:rPr>
  </w:style>
  <w:style w:type="character" w:customStyle="1" w:styleId="WW8Num629z2">
    <w:name w:val="WW8Num629z2"/>
    <w:uiPriority w:val="99"/>
    <w:rsid w:val="002429F9"/>
    <w:rPr>
      <w:rFonts w:ascii="Wingdings" w:hAnsi="Wingdings" w:cs="Wingdings"/>
    </w:rPr>
  </w:style>
  <w:style w:type="character" w:customStyle="1" w:styleId="WW8Num629z3">
    <w:name w:val="WW8Num629z3"/>
    <w:uiPriority w:val="99"/>
    <w:rsid w:val="002429F9"/>
    <w:rPr>
      <w:rFonts w:ascii="Symbol" w:hAnsi="Symbol" w:cs="Symbol"/>
    </w:rPr>
  </w:style>
  <w:style w:type="character" w:customStyle="1" w:styleId="WW8Num629z4">
    <w:name w:val="WW8Num629z4"/>
    <w:uiPriority w:val="99"/>
    <w:rsid w:val="002429F9"/>
    <w:rPr>
      <w:rFonts w:ascii="Courier New" w:hAnsi="Courier New" w:cs="Courier New"/>
    </w:rPr>
  </w:style>
  <w:style w:type="character" w:customStyle="1" w:styleId="WW8Num630z0">
    <w:name w:val="WW8Num630z0"/>
    <w:uiPriority w:val="99"/>
    <w:rsid w:val="002429F9"/>
    <w:rPr>
      <w:rFonts w:ascii="Wingdings" w:hAnsi="Wingdings" w:cs="Wingdings"/>
    </w:rPr>
  </w:style>
  <w:style w:type="character" w:customStyle="1" w:styleId="WW8Num634z0">
    <w:name w:val="WW8Num634z0"/>
    <w:uiPriority w:val="99"/>
    <w:rsid w:val="002429F9"/>
    <w:rPr>
      <w:rFonts w:ascii="Wingdings" w:hAnsi="Wingdings" w:cs="Wingdings"/>
      <w:sz w:val="16"/>
      <w:szCs w:val="16"/>
    </w:rPr>
  </w:style>
  <w:style w:type="character" w:customStyle="1" w:styleId="WW8Num634z1">
    <w:name w:val="WW8Num634z1"/>
    <w:uiPriority w:val="99"/>
    <w:rsid w:val="002429F9"/>
    <w:rPr>
      <w:rFonts w:ascii="Courier New" w:hAnsi="Courier New" w:cs="Courier New"/>
    </w:rPr>
  </w:style>
  <w:style w:type="character" w:customStyle="1" w:styleId="WW8Num634z2">
    <w:name w:val="WW8Num634z2"/>
    <w:uiPriority w:val="99"/>
    <w:rsid w:val="002429F9"/>
    <w:rPr>
      <w:rFonts w:ascii="Wingdings" w:hAnsi="Wingdings" w:cs="Wingdings"/>
    </w:rPr>
  </w:style>
  <w:style w:type="character" w:customStyle="1" w:styleId="WW8Num634z3">
    <w:name w:val="WW8Num634z3"/>
    <w:uiPriority w:val="99"/>
    <w:rsid w:val="002429F9"/>
    <w:rPr>
      <w:rFonts w:ascii="Symbol" w:hAnsi="Symbol" w:cs="Symbol"/>
    </w:rPr>
  </w:style>
  <w:style w:type="character" w:customStyle="1" w:styleId="WW8Num636z0">
    <w:name w:val="WW8Num636z0"/>
    <w:uiPriority w:val="99"/>
    <w:rsid w:val="002429F9"/>
    <w:rPr>
      <w:rFonts w:ascii="Times New Roman" w:hAnsi="Times New Roman" w:cs="Times New Roman"/>
    </w:rPr>
  </w:style>
  <w:style w:type="character" w:customStyle="1" w:styleId="WW8Num637z0">
    <w:name w:val="WW8Num637z0"/>
    <w:uiPriority w:val="99"/>
    <w:rsid w:val="002429F9"/>
    <w:rPr>
      <w:rFonts w:ascii="Wingdings" w:hAnsi="Wingdings" w:cs="Wingdings"/>
    </w:rPr>
  </w:style>
  <w:style w:type="character" w:customStyle="1" w:styleId="WW8Num638z0">
    <w:name w:val="WW8Num638z0"/>
    <w:uiPriority w:val="99"/>
    <w:rsid w:val="002429F9"/>
    <w:rPr>
      <w:rFonts w:ascii="Symbol" w:hAnsi="Symbol" w:cs="Symbol"/>
      <w:color w:val="auto"/>
      <w:sz w:val="16"/>
      <w:szCs w:val="16"/>
    </w:rPr>
  </w:style>
  <w:style w:type="character" w:customStyle="1" w:styleId="WW8Num638z1">
    <w:name w:val="WW8Num638z1"/>
    <w:uiPriority w:val="99"/>
    <w:rsid w:val="002429F9"/>
    <w:rPr>
      <w:rFonts w:ascii="Courier New" w:hAnsi="Courier New" w:cs="Courier New"/>
    </w:rPr>
  </w:style>
  <w:style w:type="character" w:customStyle="1" w:styleId="WW8Num638z2">
    <w:name w:val="WW8Num638z2"/>
    <w:uiPriority w:val="99"/>
    <w:rsid w:val="002429F9"/>
    <w:rPr>
      <w:rFonts w:ascii="Wingdings" w:hAnsi="Wingdings" w:cs="Wingdings"/>
    </w:rPr>
  </w:style>
  <w:style w:type="character" w:customStyle="1" w:styleId="WW8Num638z3">
    <w:name w:val="WW8Num638z3"/>
    <w:uiPriority w:val="99"/>
    <w:rsid w:val="002429F9"/>
    <w:rPr>
      <w:rFonts w:ascii="Symbol" w:hAnsi="Symbol" w:cs="Symbol"/>
    </w:rPr>
  </w:style>
  <w:style w:type="character" w:customStyle="1" w:styleId="WW8Num639z0">
    <w:name w:val="WW8Num639z0"/>
    <w:uiPriority w:val="99"/>
    <w:rsid w:val="002429F9"/>
    <w:rPr>
      <w:rFonts w:ascii="Symbol" w:hAnsi="Symbol" w:cs="Symbol"/>
    </w:rPr>
  </w:style>
  <w:style w:type="character" w:customStyle="1" w:styleId="WW8Num640z0">
    <w:name w:val="WW8Num640z0"/>
    <w:uiPriority w:val="99"/>
    <w:rsid w:val="002429F9"/>
    <w:rPr>
      <w:rFonts w:ascii="Symbol" w:hAnsi="Symbol" w:cs="Symbol"/>
    </w:rPr>
  </w:style>
  <w:style w:type="character" w:customStyle="1" w:styleId="WW8Num641z1">
    <w:name w:val="WW8Num641z1"/>
    <w:uiPriority w:val="99"/>
    <w:rsid w:val="002429F9"/>
    <w:rPr>
      <w:rFonts w:ascii="Courier New" w:hAnsi="Courier New" w:cs="Courier New"/>
    </w:rPr>
  </w:style>
  <w:style w:type="character" w:customStyle="1" w:styleId="WW8Num641z2">
    <w:name w:val="WW8Num641z2"/>
    <w:uiPriority w:val="99"/>
    <w:rsid w:val="002429F9"/>
    <w:rPr>
      <w:rFonts w:ascii="Wingdings" w:hAnsi="Wingdings" w:cs="Wingdings"/>
    </w:rPr>
  </w:style>
  <w:style w:type="character" w:customStyle="1" w:styleId="WW8Num641z3">
    <w:name w:val="WW8Num641z3"/>
    <w:uiPriority w:val="99"/>
    <w:rsid w:val="002429F9"/>
    <w:rPr>
      <w:rFonts w:ascii="Symbol" w:hAnsi="Symbol" w:cs="Symbol"/>
    </w:rPr>
  </w:style>
  <w:style w:type="character" w:customStyle="1" w:styleId="WW8Num642z0">
    <w:name w:val="WW8Num642z0"/>
    <w:uiPriority w:val="99"/>
    <w:rsid w:val="002429F9"/>
    <w:rPr>
      <w:rFonts w:ascii="Wingdings" w:hAnsi="Wingdings" w:cs="Wingdings"/>
    </w:rPr>
  </w:style>
  <w:style w:type="character" w:customStyle="1" w:styleId="WW8Num644z0">
    <w:name w:val="WW8Num644z0"/>
    <w:uiPriority w:val="99"/>
    <w:rsid w:val="002429F9"/>
    <w:rPr>
      <w:rFonts w:ascii="Wingdings" w:hAnsi="Wingdings" w:cs="Wingdings"/>
    </w:rPr>
  </w:style>
  <w:style w:type="character" w:customStyle="1" w:styleId="WW8Num646z0">
    <w:name w:val="WW8Num646z0"/>
    <w:uiPriority w:val="99"/>
    <w:rsid w:val="002429F9"/>
    <w:rPr>
      <w:rFonts w:ascii="Symbol" w:hAnsi="Symbol" w:cs="Symbol"/>
      <w:color w:val="auto"/>
      <w:sz w:val="16"/>
      <w:szCs w:val="16"/>
    </w:rPr>
  </w:style>
  <w:style w:type="character" w:customStyle="1" w:styleId="WW8Num646z1">
    <w:name w:val="WW8Num646z1"/>
    <w:uiPriority w:val="99"/>
    <w:rsid w:val="002429F9"/>
    <w:rPr>
      <w:rFonts w:ascii="Courier New" w:hAnsi="Courier New" w:cs="Courier New"/>
    </w:rPr>
  </w:style>
  <w:style w:type="character" w:customStyle="1" w:styleId="WW8Num646z2">
    <w:name w:val="WW8Num646z2"/>
    <w:uiPriority w:val="99"/>
    <w:rsid w:val="002429F9"/>
    <w:rPr>
      <w:rFonts w:ascii="Wingdings" w:hAnsi="Wingdings" w:cs="Wingdings"/>
    </w:rPr>
  </w:style>
  <w:style w:type="character" w:customStyle="1" w:styleId="WW8Num646z3">
    <w:name w:val="WW8Num646z3"/>
    <w:uiPriority w:val="99"/>
    <w:rsid w:val="002429F9"/>
    <w:rPr>
      <w:rFonts w:ascii="Symbol" w:hAnsi="Symbol" w:cs="Symbol"/>
    </w:rPr>
  </w:style>
  <w:style w:type="character" w:customStyle="1" w:styleId="WW8Num647z0">
    <w:name w:val="WW8Num647z0"/>
    <w:uiPriority w:val="99"/>
    <w:rsid w:val="002429F9"/>
    <w:rPr>
      <w:rFonts w:ascii="Wingdings" w:hAnsi="Wingdings" w:cs="Wingdings"/>
    </w:rPr>
  </w:style>
  <w:style w:type="character" w:customStyle="1" w:styleId="WW8Num647z1">
    <w:name w:val="WW8Num647z1"/>
    <w:uiPriority w:val="99"/>
    <w:rsid w:val="002429F9"/>
    <w:rPr>
      <w:rFonts w:ascii="Courier New" w:hAnsi="Courier New" w:cs="Courier New"/>
    </w:rPr>
  </w:style>
  <w:style w:type="character" w:customStyle="1" w:styleId="WW8Num647z3">
    <w:name w:val="WW8Num647z3"/>
    <w:uiPriority w:val="99"/>
    <w:rsid w:val="002429F9"/>
    <w:rPr>
      <w:rFonts w:ascii="Symbol" w:hAnsi="Symbol" w:cs="Symbol"/>
    </w:rPr>
  </w:style>
  <w:style w:type="character" w:customStyle="1" w:styleId="WW8Num649z0">
    <w:name w:val="WW8Num649z0"/>
    <w:uiPriority w:val="99"/>
    <w:rsid w:val="002429F9"/>
    <w:rPr>
      <w:rFonts w:ascii="Wingdings" w:hAnsi="Wingdings" w:cs="Wingdings"/>
    </w:rPr>
  </w:style>
  <w:style w:type="character" w:customStyle="1" w:styleId="WW8Num650z0">
    <w:name w:val="WW8Num650z0"/>
    <w:uiPriority w:val="99"/>
    <w:rsid w:val="002429F9"/>
    <w:rPr>
      <w:rFonts w:ascii="Symbol" w:hAnsi="Symbol" w:cs="Symbol"/>
    </w:rPr>
  </w:style>
  <w:style w:type="character" w:customStyle="1" w:styleId="WW8Num652z0">
    <w:name w:val="WW8Num652z0"/>
    <w:uiPriority w:val="99"/>
    <w:rsid w:val="002429F9"/>
    <w:rPr>
      <w:rFonts w:ascii="Courier New" w:hAnsi="Courier New" w:cs="Courier New"/>
    </w:rPr>
  </w:style>
  <w:style w:type="character" w:customStyle="1" w:styleId="WW8Num652z2">
    <w:name w:val="WW8Num652z2"/>
    <w:uiPriority w:val="99"/>
    <w:rsid w:val="002429F9"/>
    <w:rPr>
      <w:rFonts w:ascii="Wingdings" w:hAnsi="Wingdings" w:cs="Wingdings"/>
    </w:rPr>
  </w:style>
  <w:style w:type="character" w:customStyle="1" w:styleId="WW8Num652z3">
    <w:name w:val="WW8Num652z3"/>
    <w:uiPriority w:val="99"/>
    <w:rsid w:val="002429F9"/>
    <w:rPr>
      <w:rFonts w:ascii="Symbol" w:hAnsi="Symbol" w:cs="Symbol"/>
    </w:rPr>
  </w:style>
  <w:style w:type="character" w:customStyle="1" w:styleId="WW8Num654z0">
    <w:name w:val="WW8Num654z0"/>
    <w:uiPriority w:val="99"/>
    <w:rsid w:val="002429F9"/>
    <w:rPr>
      <w:rFonts w:ascii="Symbol" w:hAnsi="Symbol" w:cs="Symbol"/>
    </w:rPr>
  </w:style>
  <w:style w:type="character" w:customStyle="1" w:styleId="WW8Num655z0">
    <w:name w:val="WW8Num655z0"/>
    <w:uiPriority w:val="99"/>
    <w:rsid w:val="002429F9"/>
    <w:rPr>
      <w:rFonts w:cs="Times New Roman"/>
      <w:u w:val="none"/>
    </w:rPr>
  </w:style>
  <w:style w:type="character" w:customStyle="1" w:styleId="WW8Num656z0">
    <w:name w:val="WW8Num656z0"/>
    <w:uiPriority w:val="99"/>
    <w:rsid w:val="002429F9"/>
    <w:rPr>
      <w:rFonts w:ascii="Symbol" w:hAnsi="Symbol" w:cs="Symbol"/>
    </w:rPr>
  </w:style>
  <w:style w:type="character" w:customStyle="1" w:styleId="WW8Num659z0">
    <w:name w:val="WW8Num659z0"/>
    <w:uiPriority w:val="99"/>
    <w:rsid w:val="002429F9"/>
    <w:rPr>
      <w:rFonts w:ascii="Wingdings" w:hAnsi="Wingdings" w:cs="Wingdings"/>
    </w:rPr>
  </w:style>
  <w:style w:type="character" w:customStyle="1" w:styleId="WW8Num659z1">
    <w:name w:val="WW8Num659z1"/>
    <w:uiPriority w:val="99"/>
    <w:rsid w:val="002429F9"/>
    <w:rPr>
      <w:rFonts w:ascii="Courier New" w:hAnsi="Courier New" w:cs="Courier New"/>
    </w:rPr>
  </w:style>
  <w:style w:type="character" w:customStyle="1" w:styleId="WW8Num659z3">
    <w:name w:val="WW8Num659z3"/>
    <w:uiPriority w:val="99"/>
    <w:rsid w:val="002429F9"/>
    <w:rPr>
      <w:rFonts w:ascii="Symbol" w:hAnsi="Symbol" w:cs="Symbol"/>
    </w:rPr>
  </w:style>
  <w:style w:type="character" w:customStyle="1" w:styleId="WW8Num660z0">
    <w:name w:val="WW8Num660z0"/>
    <w:uiPriority w:val="99"/>
    <w:rsid w:val="002429F9"/>
    <w:rPr>
      <w:rFonts w:ascii="Symbol" w:hAnsi="Symbol" w:cs="Symbol"/>
    </w:rPr>
  </w:style>
  <w:style w:type="character" w:customStyle="1" w:styleId="WW8Num661z0">
    <w:name w:val="WW8Num661z0"/>
    <w:uiPriority w:val="99"/>
    <w:rsid w:val="002429F9"/>
    <w:rPr>
      <w:rFonts w:ascii="Symbol" w:hAnsi="Symbol" w:cs="Symbol"/>
      <w:color w:val="auto"/>
      <w:sz w:val="16"/>
      <w:szCs w:val="16"/>
    </w:rPr>
  </w:style>
  <w:style w:type="character" w:customStyle="1" w:styleId="WW8Num661z1">
    <w:name w:val="WW8Num661z1"/>
    <w:uiPriority w:val="99"/>
    <w:rsid w:val="002429F9"/>
    <w:rPr>
      <w:rFonts w:ascii="Courier New" w:hAnsi="Courier New" w:cs="Courier New"/>
    </w:rPr>
  </w:style>
  <w:style w:type="character" w:customStyle="1" w:styleId="WW8Num661z2">
    <w:name w:val="WW8Num661z2"/>
    <w:uiPriority w:val="99"/>
    <w:rsid w:val="002429F9"/>
    <w:rPr>
      <w:rFonts w:ascii="Wingdings" w:hAnsi="Wingdings" w:cs="Wingdings"/>
    </w:rPr>
  </w:style>
  <w:style w:type="character" w:customStyle="1" w:styleId="WW8Num661z3">
    <w:name w:val="WW8Num661z3"/>
    <w:uiPriority w:val="99"/>
    <w:rsid w:val="002429F9"/>
    <w:rPr>
      <w:rFonts w:ascii="Symbol" w:hAnsi="Symbol" w:cs="Symbol"/>
    </w:rPr>
  </w:style>
  <w:style w:type="character" w:customStyle="1" w:styleId="WW8Num662z0">
    <w:name w:val="WW8Num662z0"/>
    <w:uiPriority w:val="99"/>
    <w:rsid w:val="002429F9"/>
    <w:rPr>
      <w:rFonts w:ascii="Symbol" w:hAnsi="Symbol" w:cs="Symbol"/>
    </w:rPr>
  </w:style>
  <w:style w:type="character" w:customStyle="1" w:styleId="WW8Num663z0">
    <w:name w:val="WW8Num663z0"/>
    <w:uiPriority w:val="99"/>
    <w:rsid w:val="002429F9"/>
    <w:rPr>
      <w:rFonts w:ascii="Times New Roman" w:hAnsi="Times New Roman" w:cs="Times New Roman"/>
      <w:color w:val="auto"/>
    </w:rPr>
  </w:style>
  <w:style w:type="character" w:customStyle="1" w:styleId="WW8Num665z0">
    <w:name w:val="WW8Num665z0"/>
    <w:uiPriority w:val="99"/>
    <w:rsid w:val="002429F9"/>
    <w:rPr>
      <w:rFonts w:ascii="Symbol" w:hAnsi="Symbol" w:cs="Symbol"/>
    </w:rPr>
  </w:style>
  <w:style w:type="character" w:customStyle="1" w:styleId="WW8Num666z0">
    <w:name w:val="WW8Num666z0"/>
    <w:uiPriority w:val="99"/>
    <w:rsid w:val="002429F9"/>
    <w:rPr>
      <w:rFonts w:ascii="Symbol" w:hAnsi="Symbol" w:cs="Symbol"/>
    </w:rPr>
  </w:style>
  <w:style w:type="character" w:customStyle="1" w:styleId="WW8NumSt6z0">
    <w:name w:val="WW8NumSt6z0"/>
    <w:uiPriority w:val="99"/>
    <w:rsid w:val="002429F9"/>
    <w:rPr>
      <w:rFonts w:ascii="Symbol" w:hAnsi="Symbol" w:cs="Symbol"/>
    </w:rPr>
  </w:style>
  <w:style w:type="character" w:customStyle="1" w:styleId="WW8NumSt67z0">
    <w:name w:val="WW8NumSt67z0"/>
    <w:uiPriority w:val="99"/>
    <w:rsid w:val="002429F9"/>
    <w:rPr>
      <w:rFonts w:ascii="Symbol" w:hAnsi="Symbol" w:cs="Symbol"/>
    </w:rPr>
  </w:style>
  <w:style w:type="character" w:customStyle="1" w:styleId="WW8NumSt149z0">
    <w:name w:val="WW8NumSt149z0"/>
    <w:uiPriority w:val="99"/>
    <w:rsid w:val="002429F9"/>
    <w:rPr>
      <w:rFonts w:ascii="Symbol" w:hAnsi="Symbol" w:cs="Symbol"/>
    </w:rPr>
  </w:style>
  <w:style w:type="character" w:customStyle="1" w:styleId="WW8NumSt152z0">
    <w:name w:val="WW8NumSt152z0"/>
    <w:uiPriority w:val="99"/>
    <w:rsid w:val="002429F9"/>
    <w:rPr>
      <w:rFonts w:ascii="Times New Roman" w:hAnsi="Times New Roman" w:cs="Times New Roman"/>
      <w:b/>
      <w:bCs/>
      <w:sz w:val="28"/>
      <w:szCs w:val="28"/>
      <w:u w:val="none"/>
    </w:rPr>
  </w:style>
  <w:style w:type="character" w:customStyle="1" w:styleId="WW8NumSt159z0">
    <w:name w:val="WW8NumSt159z0"/>
    <w:uiPriority w:val="99"/>
    <w:rsid w:val="002429F9"/>
    <w:rPr>
      <w:rFonts w:ascii="Times New Roman" w:hAnsi="Times New Roman" w:cs="Times New Roman"/>
      <w:sz w:val="24"/>
      <w:szCs w:val="24"/>
      <w:u w:val="none"/>
    </w:rPr>
  </w:style>
  <w:style w:type="character" w:customStyle="1" w:styleId="WW8NumSt166z0">
    <w:name w:val="WW8NumSt166z0"/>
    <w:uiPriority w:val="99"/>
    <w:rsid w:val="002429F9"/>
    <w:rPr>
      <w:rFonts w:ascii="Symbol" w:hAnsi="Symbol" w:cs="Symbol"/>
      <w:sz w:val="24"/>
      <w:szCs w:val="24"/>
      <w:u w:val="none"/>
    </w:rPr>
  </w:style>
  <w:style w:type="character" w:customStyle="1" w:styleId="WW8NumSt190z0">
    <w:name w:val="WW8NumSt190z0"/>
    <w:uiPriority w:val="99"/>
    <w:rsid w:val="002429F9"/>
    <w:rPr>
      <w:rFonts w:ascii="Wingdings" w:hAnsi="Wingdings" w:cs="Wingdings"/>
      <w:sz w:val="20"/>
      <w:szCs w:val="20"/>
      <w:u w:val="none"/>
    </w:rPr>
  </w:style>
  <w:style w:type="character" w:customStyle="1" w:styleId="WW8NumSt284z0">
    <w:name w:val="WW8NumSt284z0"/>
    <w:uiPriority w:val="99"/>
    <w:rsid w:val="002429F9"/>
    <w:rPr>
      <w:rFonts w:ascii="Wingdings" w:hAnsi="Wingdings" w:cs="Wingdings"/>
      <w:sz w:val="24"/>
      <w:szCs w:val="24"/>
      <w:u w:val="none"/>
    </w:rPr>
  </w:style>
  <w:style w:type="character" w:customStyle="1" w:styleId="WW8NumSt329z0">
    <w:name w:val="WW8NumSt329z0"/>
    <w:uiPriority w:val="99"/>
    <w:rsid w:val="002429F9"/>
    <w:rPr>
      <w:rFonts w:ascii="Symbol" w:hAnsi="Symbol" w:cs="Symbol"/>
    </w:rPr>
  </w:style>
  <w:style w:type="character" w:customStyle="1" w:styleId="WW8NumSt330z0">
    <w:name w:val="WW8NumSt330z0"/>
    <w:uiPriority w:val="99"/>
    <w:rsid w:val="002429F9"/>
    <w:rPr>
      <w:rFonts w:ascii="Arial" w:hAnsi="Arial" w:cs="Arial"/>
      <w:sz w:val="22"/>
      <w:szCs w:val="22"/>
    </w:rPr>
  </w:style>
  <w:style w:type="character" w:customStyle="1" w:styleId="WW8NumSt333z0">
    <w:name w:val="WW8NumSt333z0"/>
    <w:uiPriority w:val="99"/>
    <w:rsid w:val="002429F9"/>
    <w:rPr>
      <w:rFonts w:ascii="Symbol" w:hAnsi="Symbol" w:cs="Symbol"/>
    </w:rPr>
  </w:style>
  <w:style w:type="character" w:customStyle="1" w:styleId="WW8NumSt336z0">
    <w:name w:val="WW8NumSt336z0"/>
    <w:uiPriority w:val="99"/>
    <w:rsid w:val="002429F9"/>
    <w:rPr>
      <w:rFonts w:ascii="Arial" w:hAnsi="Arial" w:cs="Arial"/>
      <w:sz w:val="22"/>
      <w:szCs w:val="22"/>
    </w:rPr>
  </w:style>
  <w:style w:type="character" w:customStyle="1" w:styleId="WW8NumSt337z0">
    <w:name w:val="WW8NumSt337z0"/>
    <w:uiPriority w:val="99"/>
    <w:rsid w:val="002429F9"/>
    <w:rPr>
      <w:rFonts w:ascii="Wingdings" w:hAnsi="Wingdings" w:cs="Wingdings"/>
    </w:rPr>
  </w:style>
  <w:style w:type="character" w:customStyle="1" w:styleId="WW8NumSt338z0">
    <w:name w:val="WW8NumSt338z0"/>
    <w:uiPriority w:val="99"/>
    <w:rsid w:val="002429F9"/>
    <w:rPr>
      <w:rFonts w:ascii="Symbol" w:hAnsi="Symbol" w:cs="Symbol"/>
    </w:rPr>
  </w:style>
  <w:style w:type="character" w:customStyle="1" w:styleId="WW8NumSt339z0">
    <w:name w:val="WW8NumSt339z0"/>
    <w:uiPriority w:val="99"/>
    <w:rsid w:val="002429F9"/>
    <w:rPr>
      <w:rFonts w:ascii="Symbol" w:hAnsi="Symbol" w:cs="Symbol"/>
    </w:rPr>
  </w:style>
  <w:style w:type="character" w:customStyle="1" w:styleId="WW8NumSt340z0">
    <w:name w:val="WW8NumSt340z0"/>
    <w:uiPriority w:val="99"/>
    <w:rsid w:val="002429F9"/>
    <w:rPr>
      <w:rFonts w:ascii="Wingdings" w:hAnsi="Wingdings" w:cs="Wingdings"/>
    </w:rPr>
  </w:style>
  <w:style w:type="character" w:customStyle="1" w:styleId="WW8NumSt342z0">
    <w:name w:val="WW8NumSt342z0"/>
    <w:uiPriority w:val="99"/>
    <w:rsid w:val="002429F9"/>
    <w:rPr>
      <w:rFonts w:ascii="Wingdings" w:hAnsi="Wingdings" w:cs="Wingdings"/>
    </w:rPr>
  </w:style>
  <w:style w:type="character" w:customStyle="1" w:styleId="WW8NumSt343z0">
    <w:name w:val="WW8NumSt343z0"/>
    <w:uiPriority w:val="99"/>
    <w:rsid w:val="002429F9"/>
    <w:rPr>
      <w:rFonts w:ascii="Wingdings" w:hAnsi="Wingdings" w:cs="Wingdings"/>
    </w:rPr>
  </w:style>
  <w:style w:type="character" w:customStyle="1" w:styleId="WW8NumSt344z0">
    <w:name w:val="WW8NumSt344z0"/>
    <w:uiPriority w:val="99"/>
    <w:rsid w:val="002429F9"/>
    <w:rPr>
      <w:rFonts w:ascii="Symbol" w:hAnsi="Symbol" w:cs="Symbol"/>
    </w:rPr>
  </w:style>
  <w:style w:type="character" w:customStyle="1" w:styleId="WW8NumSt345z0">
    <w:name w:val="WW8NumSt345z0"/>
    <w:uiPriority w:val="99"/>
    <w:rsid w:val="002429F9"/>
    <w:rPr>
      <w:rFonts w:ascii="Monotype Sorts" w:hAnsi="Monotype Sorts" w:cs="Monotype Sorts"/>
    </w:rPr>
  </w:style>
  <w:style w:type="character" w:customStyle="1" w:styleId="WW8NumSt346z0">
    <w:name w:val="WW8NumSt346z0"/>
    <w:uiPriority w:val="99"/>
    <w:rsid w:val="002429F9"/>
    <w:rPr>
      <w:rFonts w:ascii="Symbol" w:hAnsi="Symbol" w:cs="Symbol"/>
    </w:rPr>
  </w:style>
  <w:style w:type="character" w:customStyle="1" w:styleId="WW8NumSt402z0">
    <w:name w:val="WW8NumSt402z0"/>
    <w:uiPriority w:val="99"/>
    <w:rsid w:val="002429F9"/>
    <w:rPr>
      <w:rFonts w:ascii="Courier New" w:hAnsi="Courier New" w:cs="Courier New"/>
    </w:rPr>
  </w:style>
  <w:style w:type="character" w:customStyle="1" w:styleId="WW8NumSt413z0">
    <w:name w:val="WW8NumSt413z0"/>
    <w:uiPriority w:val="99"/>
    <w:rsid w:val="002429F9"/>
    <w:rPr>
      <w:rFonts w:ascii="Symbol" w:hAnsi="Symbol" w:cs="Symbol"/>
    </w:rPr>
  </w:style>
  <w:style w:type="character" w:customStyle="1" w:styleId="WW8NumSt566z0">
    <w:name w:val="WW8NumSt566z0"/>
    <w:uiPriority w:val="99"/>
    <w:rsid w:val="002429F9"/>
    <w:rPr>
      <w:rFonts w:ascii="Arial" w:hAnsi="Arial" w:cs="Arial"/>
    </w:rPr>
  </w:style>
  <w:style w:type="character" w:styleId="slostrnky">
    <w:name w:val="page number"/>
    <w:uiPriority w:val="99"/>
    <w:semiHidden/>
    <w:rsid w:val="002429F9"/>
    <w:rPr>
      <w:rFonts w:cs="Times New Roman"/>
    </w:rPr>
  </w:style>
  <w:style w:type="character" w:styleId="Hypertextovodkaz">
    <w:name w:val="Hyperlink"/>
    <w:uiPriority w:val="99"/>
    <w:rsid w:val="002429F9"/>
    <w:rPr>
      <w:rFonts w:cs="Times New Roman"/>
      <w:color w:val="0000FF"/>
      <w:u w:val="single"/>
    </w:rPr>
  </w:style>
  <w:style w:type="character" w:styleId="Sledovanodkaz">
    <w:name w:val="FollowedHyperlink"/>
    <w:uiPriority w:val="99"/>
    <w:semiHidden/>
    <w:rsid w:val="002429F9"/>
    <w:rPr>
      <w:rFonts w:cs="Times New Roman"/>
      <w:color w:val="800080"/>
      <w:u w:val="single"/>
    </w:rPr>
  </w:style>
  <w:style w:type="character" w:customStyle="1" w:styleId="vel1">
    <w:name w:val="vel1"/>
    <w:uiPriority w:val="99"/>
    <w:rsid w:val="002429F9"/>
    <w:rPr>
      <w:rFonts w:cs="Times New Roman"/>
      <w:b/>
      <w:bCs/>
      <w:sz w:val="27"/>
      <w:szCs w:val="27"/>
    </w:rPr>
  </w:style>
  <w:style w:type="character" w:styleId="Siln">
    <w:name w:val="Strong"/>
    <w:uiPriority w:val="99"/>
    <w:qFormat/>
    <w:rsid w:val="002429F9"/>
    <w:rPr>
      <w:rFonts w:cs="Times New Roman"/>
      <w:b/>
      <w:bCs/>
    </w:rPr>
  </w:style>
  <w:style w:type="character" w:customStyle="1" w:styleId="verdana10">
    <w:name w:val="verdana10"/>
    <w:uiPriority w:val="99"/>
    <w:rsid w:val="002429F9"/>
    <w:rPr>
      <w:rFonts w:cs="Times New Roman"/>
    </w:rPr>
  </w:style>
  <w:style w:type="paragraph" w:customStyle="1" w:styleId="Nadpis">
    <w:name w:val="Nadpis"/>
    <w:basedOn w:val="Normln"/>
    <w:next w:val="Zkladntext"/>
    <w:uiPriority w:val="99"/>
    <w:rsid w:val="002429F9"/>
    <w:pPr>
      <w:keepNext/>
      <w:spacing w:before="240"/>
    </w:pPr>
    <w:rPr>
      <w:rFonts w:eastAsia="MS Mincho"/>
      <w:sz w:val="28"/>
      <w:szCs w:val="28"/>
    </w:rPr>
  </w:style>
  <w:style w:type="paragraph" w:styleId="Zkladntext">
    <w:name w:val="Body Text"/>
    <w:aliases w:val="termo,Základní text Char Char Char Char Char Char Char,Základní text Char Char Char Char Char Char Char Char Char Char Char,Základní text Char Char Char Char Char Char Char Char Char Char Char Char Char Char,()odstaved"/>
    <w:basedOn w:val="Normln"/>
    <w:link w:val="ZkladntextChar1"/>
    <w:uiPriority w:val="99"/>
    <w:rsid w:val="002429F9"/>
    <w:pPr>
      <w:spacing w:after="0" w:line="240" w:lineRule="atLeast"/>
      <w:jc w:val="left"/>
    </w:pPr>
    <w:rPr>
      <w:b/>
      <w:bCs/>
      <w:sz w:val="24"/>
      <w:szCs w:val="24"/>
    </w:rPr>
  </w:style>
  <w:style w:type="character" w:customStyle="1" w:styleId="ZkladntextChar1">
    <w:name w:val="Základní text Char1"/>
    <w:aliases w:val="termo Char,Základní text Char Char Char Char Char Char Char Char,Základní text Char Char Char Char Char Char Char Char Char Char Char Char,Základní text Char Char Char Char Char Char Char Char Char Char Char Char Char Char Char"/>
    <w:link w:val="Zkladntext"/>
    <w:uiPriority w:val="99"/>
    <w:locked/>
    <w:rsid w:val="00EB419B"/>
    <w:rPr>
      <w:rFonts w:cs="Times New Roman"/>
      <w:b/>
      <w:bCs/>
      <w:sz w:val="24"/>
      <w:szCs w:val="24"/>
      <w:lang w:eastAsia="ar-SA" w:bidi="ar-SA"/>
    </w:rPr>
  </w:style>
  <w:style w:type="paragraph" w:styleId="Seznam">
    <w:name w:val="List"/>
    <w:basedOn w:val="Zkladntext"/>
    <w:uiPriority w:val="99"/>
    <w:semiHidden/>
    <w:rsid w:val="002429F9"/>
  </w:style>
  <w:style w:type="paragraph" w:customStyle="1" w:styleId="Popisek">
    <w:name w:val="Popisek"/>
    <w:basedOn w:val="Normln"/>
    <w:uiPriority w:val="99"/>
    <w:rsid w:val="002429F9"/>
    <w:pPr>
      <w:suppressLineNumbers/>
    </w:pPr>
    <w:rPr>
      <w:i/>
      <w:iCs/>
      <w:sz w:val="24"/>
      <w:szCs w:val="24"/>
    </w:rPr>
  </w:style>
  <w:style w:type="paragraph" w:customStyle="1" w:styleId="Rejstk">
    <w:name w:val="Rejstřík"/>
    <w:basedOn w:val="Normln"/>
    <w:uiPriority w:val="99"/>
    <w:rsid w:val="002429F9"/>
    <w:pPr>
      <w:suppressLineNumbers/>
    </w:pPr>
  </w:style>
  <w:style w:type="paragraph" w:styleId="Zhlav">
    <w:name w:val="header"/>
    <w:aliases w:val="záhlaví"/>
    <w:basedOn w:val="Normln"/>
    <w:link w:val="ZhlavChar2"/>
    <w:uiPriority w:val="99"/>
    <w:rsid w:val="002429F9"/>
    <w:pPr>
      <w:tabs>
        <w:tab w:val="center" w:pos="4536"/>
        <w:tab w:val="right" w:pos="9072"/>
      </w:tabs>
    </w:pPr>
  </w:style>
  <w:style w:type="character" w:customStyle="1" w:styleId="ZhlavChar2">
    <w:name w:val="Záhlaví Char2"/>
    <w:aliases w:val="záhlaví Char"/>
    <w:link w:val="Zhlav"/>
    <w:uiPriority w:val="99"/>
    <w:semiHidden/>
    <w:locked/>
    <w:rsid w:val="00B12C8D"/>
    <w:rPr>
      <w:rFonts w:ascii="Arial" w:hAnsi="Arial" w:cs="Arial"/>
      <w:lang w:eastAsia="ar-SA" w:bidi="ar-SA"/>
    </w:rPr>
  </w:style>
  <w:style w:type="paragraph" w:styleId="Zpat">
    <w:name w:val="footer"/>
    <w:basedOn w:val="Normln"/>
    <w:link w:val="ZpatChar1"/>
    <w:uiPriority w:val="99"/>
    <w:rsid w:val="002429F9"/>
    <w:pPr>
      <w:tabs>
        <w:tab w:val="center" w:pos="4536"/>
        <w:tab w:val="right" w:pos="9072"/>
      </w:tabs>
    </w:pPr>
  </w:style>
  <w:style w:type="character" w:customStyle="1" w:styleId="ZpatChar1">
    <w:name w:val="Zápatí Char1"/>
    <w:link w:val="Zpat"/>
    <w:uiPriority w:val="99"/>
    <w:locked/>
    <w:rsid w:val="00EA7E8A"/>
    <w:rPr>
      <w:rFonts w:ascii="Arial" w:hAnsi="Arial" w:cs="Arial"/>
      <w:sz w:val="24"/>
      <w:szCs w:val="24"/>
      <w:lang w:eastAsia="ar-SA" w:bidi="ar-SA"/>
    </w:rPr>
  </w:style>
  <w:style w:type="paragraph" w:styleId="Obsah1">
    <w:name w:val="toc 1"/>
    <w:basedOn w:val="Normln"/>
    <w:next w:val="Normln"/>
    <w:autoRedefine/>
    <w:uiPriority w:val="39"/>
    <w:rsid w:val="002429F9"/>
    <w:pPr>
      <w:jc w:val="left"/>
    </w:pPr>
    <w:rPr>
      <w:b/>
      <w:bCs/>
      <w:caps/>
    </w:rPr>
  </w:style>
  <w:style w:type="paragraph" w:customStyle="1" w:styleId="xl24">
    <w:name w:val="xl24"/>
    <w:basedOn w:val="Normln"/>
    <w:uiPriority w:val="99"/>
    <w:rsid w:val="002429F9"/>
    <w:pPr>
      <w:spacing w:before="280" w:after="280"/>
    </w:pPr>
    <w:rPr>
      <w:b/>
      <w:bCs/>
    </w:rPr>
  </w:style>
  <w:style w:type="paragraph" w:styleId="Obsah2">
    <w:name w:val="toc 2"/>
    <w:basedOn w:val="Normln"/>
    <w:next w:val="Normln"/>
    <w:autoRedefine/>
    <w:uiPriority w:val="39"/>
    <w:rsid w:val="002429F9"/>
    <w:pPr>
      <w:spacing w:before="0" w:after="0"/>
      <w:ind w:left="220"/>
      <w:jc w:val="left"/>
    </w:pPr>
    <w:rPr>
      <w:smallCaps/>
    </w:rPr>
  </w:style>
  <w:style w:type="paragraph" w:styleId="Obsah3">
    <w:name w:val="toc 3"/>
    <w:basedOn w:val="Normln"/>
    <w:next w:val="Normln"/>
    <w:autoRedefine/>
    <w:uiPriority w:val="99"/>
    <w:semiHidden/>
    <w:rsid w:val="002429F9"/>
    <w:pPr>
      <w:spacing w:before="0" w:after="0"/>
      <w:ind w:left="440"/>
      <w:jc w:val="left"/>
    </w:pPr>
    <w:rPr>
      <w:i/>
      <w:iCs/>
    </w:rPr>
  </w:style>
  <w:style w:type="paragraph" w:styleId="Obsah4">
    <w:name w:val="toc 4"/>
    <w:basedOn w:val="Normln"/>
    <w:next w:val="Normln"/>
    <w:autoRedefine/>
    <w:uiPriority w:val="99"/>
    <w:semiHidden/>
    <w:rsid w:val="002429F9"/>
    <w:pPr>
      <w:spacing w:before="0" w:after="0"/>
      <w:ind w:left="660"/>
      <w:jc w:val="left"/>
    </w:pPr>
  </w:style>
  <w:style w:type="paragraph" w:styleId="Obsah5">
    <w:name w:val="toc 5"/>
    <w:basedOn w:val="Normln"/>
    <w:next w:val="Normln"/>
    <w:autoRedefine/>
    <w:uiPriority w:val="99"/>
    <w:semiHidden/>
    <w:rsid w:val="002429F9"/>
    <w:pPr>
      <w:spacing w:before="0" w:after="0"/>
      <w:ind w:left="880"/>
      <w:jc w:val="left"/>
    </w:pPr>
  </w:style>
  <w:style w:type="paragraph" w:styleId="Obsah6">
    <w:name w:val="toc 6"/>
    <w:basedOn w:val="Normln"/>
    <w:next w:val="Normln"/>
    <w:autoRedefine/>
    <w:uiPriority w:val="99"/>
    <w:semiHidden/>
    <w:rsid w:val="002429F9"/>
    <w:pPr>
      <w:spacing w:before="0" w:after="0"/>
      <w:ind w:left="1100"/>
      <w:jc w:val="left"/>
    </w:pPr>
  </w:style>
  <w:style w:type="paragraph" w:styleId="Obsah7">
    <w:name w:val="toc 7"/>
    <w:basedOn w:val="Normln"/>
    <w:next w:val="Normln"/>
    <w:autoRedefine/>
    <w:uiPriority w:val="99"/>
    <w:semiHidden/>
    <w:rsid w:val="002429F9"/>
    <w:pPr>
      <w:spacing w:before="0" w:after="0"/>
      <w:ind w:left="1320"/>
      <w:jc w:val="left"/>
    </w:pPr>
  </w:style>
  <w:style w:type="paragraph" w:styleId="Obsah8">
    <w:name w:val="toc 8"/>
    <w:basedOn w:val="Normln"/>
    <w:next w:val="Normln"/>
    <w:autoRedefine/>
    <w:uiPriority w:val="99"/>
    <w:semiHidden/>
    <w:rsid w:val="002429F9"/>
    <w:pPr>
      <w:spacing w:before="0" w:after="0"/>
      <w:ind w:left="1540"/>
      <w:jc w:val="left"/>
    </w:pPr>
  </w:style>
  <w:style w:type="paragraph" w:styleId="Obsah9">
    <w:name w:val="toc 9"/>
    <w:basedOn w:val="Normln"/>
    <w:next w:val="Normln"/>
    <w:autoRedefine/>
    <w:uiPriority w:val="99"/>
    <w:semiHidden/>
    <w:rsid w:val="002429F9"/>
    <w:pPr>
      <w:spacing w:before="0" w:after="0"/>
      <w:ind w:left="1760"/>
      <w:jc w:val="left"/>
    </w:pPr>
  </w:style>
  <w:style w:type="paragraph" w:styleId="Zkladntextodsazen2">
    <w:name w:val="Body Text Indent 2"/>
    <w:basedOn w:val="Normln"/>
    <w:link w:val="Zkladntextodsazen2Char"/>
    <w:uiPriority w:val="99"/>
    <w:semiHidden/>
    <w:rsid w:val="002429F9"/>
    <w:pPr>
      <w:ind w:firstLine="708"/>
    </w:pPr>
    <w:rPr>
      <w:sz w:val="24"/>
      <w:szCs w:val="24"/>
    </w:rPr>
  </w:style>
  <w:style w:type="character" w:customStyle="1" w:styleId="Zkladntextodsazen2Char">
    <w:name w:val="Základní text odsazený 2 Char"/>
    <w:link w:val="Zkladntextodsazen2"/>
    <w:uiPriority w:val="99"/>
    <w:semiHidden/>
    <w:locked/>
    <w:rsid w:val="009266D1"/>
    <w:rPr>
      <w:rFonts w:cs="Times New Roman"/>
      <w:sz w:val="24"/>
      <w:szCs w:val="24"/>
      <w:lang w:eastAsia="ar-SA" w:bidi="ar-SA"/>
    </w:rPr>
  </w:style>
  <w:style w:type="paragraph" w:styleId="Nzev">
    <w:name w:val="Title"/>
    <w:basedOn w:val="Normln"/>
    <w:next w:val="Podtitul"/>
    <w:link w:val="NzevChar"/>
    <w:uiPriority w:val="99"/>
    <w:qFormat/>
    <w:rsid w:val="002429F9"/>
    <w:pPr>
      <w:jc w:val="center"/>
    </w:pPr>
    <w:rPr>
      <w:b/>
      <w:bCs/>
      <w:sz w:val="28"/>
      <w:szCs w:val="28"/>
    </w:rPr>
  </w:style>
  <w:style w:type="character" w:customStyle="1" w:styleId="NzevChar">
    <w:name w:val="Název Char"/>
    <w:link w:val="Nzev"/>
    <w:uiPriority w:val="99"/>
    <w:locked/>
    <w:rsid w:val="00EA7E8A"/>
    <w:rPr>
      <w:rFonts w:ascii="Arial" w:hAnsi="Arial" w:cs="Arial"/>
      <w:b/>
      <w:bCs/>
      <w:sz w:val="36"/>
      <w:szCs w:val="36"/>
      <w:lang w:eastAsia="ar-SA" w:bidi="ar-SA"/>
    </w:rPr>
  </w:style>
  <w:style w:type="paragraph" w:styleId="Podtitul">
    <w:name w:val="Subtitle"/>
    <w:basedOn w:val="Normln"/>
    <w:next w:val="Zkladntext"/>
    <w:link w:val="PodtitulChar"/>
    <w:uiPriority w:val="99"/>
    <w:qFormat/>
    <w:rsid w:val="002429F9"/>
    <w:pPr>
      <w:spacing w:before="0" w:after="0"/>
      <w:jc w:val="left"/>
    </w:pPr>
    <w:rPr>
      <w:b/>
      <w:bCs/>
    </w:rPr>
  </w:style>
  <w:style w:type="character" w:customStyle="1" w:styleId="PodtitulChar">
    <w:name w:val="Podtitul Char"/>
    <w:link w:val="Podtitul"/>
    <w:uiPriority w:val="99"/>
    <w:locked/>
    <w:rsid w:val="00EA7E8A"/>
    <w:rPr>
      <w:rFonts w:ascii="Arial" w:hAnsi="Arial" w:cs="Arial"/>
      <w:b/>
      <w:bCs/>
      <w:sz w:val="28"/>
      <w:szCs w:val="28"/>
      <w:lang w:eastAsia="ar-SA" w:bidi="ar-SA"/>
    </w:rPr>
  </w:style>
  <w:style w:type="paragraph" w:styleId="Zkladntext2">
    <w:name w:val="Body Text 2"/>
    <w:basedOn w:val="Normln"/>
    <w:link w:val="Zkladntext2Char"/>
    <w:uiPriority w:val="99"/>
    <w:rsid w:val="002429F9"/>
    <w:pPr>
      <w:spacing w:before="0" w:after="0"/>
    </w:pPr>
    <w:rPr>
      <w:sz w:val="24"/>
      <w:szCs w:val="24"/>
    </w:rPr>
  </w:style>
  <w:style w:type="character" w:customStyle="1" w:styleId="Zkladntext2Char">
    <w:name w:val="Základní text 2 Char"/>
    <w:link w:val="Zkladntext2"/>
    <w:uiPriority w:val="99"/>
    <w:locked/>
    <w:rsid w:val="00EB419B"/>
    <w:rPr>
      <w:rFonts w:cs="Times New Roman"/>
      <w:sz w:val="24"/>
      <w:szCs w:val="24"/>
      <w:lang w:eastAsia="ar-SA" w:bidi="ar-SA"/>
    </w:rPr>
  </w:style>
  <w:style w:type="paragraph" w:customStyle="1" w:styleId="Textdokumentu">
    <w:name w:val="Text dokumentu"/>
    <w:basedOn w:val="Normln"/>
    <w:uiPriority w:val="99"/>
    <w:rsid w:val="002429F9"/>
    <w:pPr>
      <w:spacing w:before="0" w:after="0"/>
    </w:pPr>
    <w:rPr>
      <w:sz w:val="24"/>
      <w:szCs w:val="24"/>
    </w:rPr>
  </w:style>
  <w:style w:type="paragraph" w:customStyle="1" w:styleId="Normlns">
    <w:name w:val="Normální (sí"/>
    <w:basedOn w:val="Normln"/>
    <w:uiPriority w:val="99"/>
    <w:rsid w:val="002429F9"/>
    <w:pPr>
      <w:spacing w:before="100" w:after="100"/>
      <w:jc w:val="left"/>
    </w:pPr>
    <w:rPr>
      <w:sz w:val="24"/>
      <w:szCs w:val="24"/>
    </w:rPr>
  </w:style>
  <w:style w:type="paragraph" w:styleId="Zkladntextodsazen">
    <w:name w:val="Body Text Indent"/>
    <w:basedOn w:val="Normln"/>
    <w:link w:val="ZkladntextodsazenChar"/>
    <w:uiPriority w:val="99"/>
    <w:semiHidden/>
    <w:rsid w:val="002429F9"/>
    <w:pPr>
      <w:spacing w:before="0" w:after="0"/>
      <w:ind w:firstLine="284"/>
    </w:pPr>
    <w:rPr>
      <w:sz w:val="24"/>
      <w:szCs w:val="24"/>
    </w:rPr>
  </w:style>
  <w:style w:type="character" w:customStyle="1" w:styleId="ZkladntextodsazenChar">
    <w:name w:val="Základní text odsazený Char"/>
    <w:link w:val="Zkladntextodsazen"/>
    <w:uiPriority w:val="99"/>
    <w:semiHidden/>
    <w:locked/>
    <w:rsid w:val="00513A14"/>
    <w:rPr>
      <w:rFonts w:cs="Times New Roman"/>
      <w:sz w:val="24"/>
      <w:szCs w:val="24"/>
      <w:lang w:eastAsia="ar-SA" w:bidi="ar-SA"/>
    </w:rPr>
  </w:style>
  <w:style w:type="paragraph" w:styleId="Titulek">
    <w:name w:val="caption"/>
    <w:basedOn w:val="Normln"/>
    <w:next w:val="Normln"/>
    <w:uiPriority w:val="99"/>
    <w:qFormat/>
    <w:rsid w:val="002429F9"/>
    <w:pPr>
      <w:jc w:val="center"/>
    </w:pPr>
    <w:rPr>
      <w:i/>
      <w:iCs/>
    </w:rPr>
  </w:style>
  <w:style w:type="paragraph" w:customStyle="1" w:styleId="Normlntun">
    <w:name w:val="Normální tučný"/>
    <w:basedOn w:val="Normln"/>
    <w:uiPriority w:val="99"/>
    <w:rsid w:val="002429F9"/>
    <w:pPr>
      <w:spacing w:before="0" w:after="0"/>
      <w:ind w:left="-3"/>
    </w:pPr>
    <w:rPr>
      <w:b/>
      <w:bCs/>
    </w:rPr>
  </w:style>
  <w:style w:type="paragraph" w:styleId="Zkladntextodsazen3">
    <w:name w:val="Body Text Indent 3"/>
    <w:basedOn w:val="Normln"/>
    <w:link w:val="Zkladntextodsazen3Char1"/>
    <w:uiPriority w:val="99"/>
    <w:semiHidden/>
    <w:rsid w:val="002429F9"/>
    <w:pPr>
      <w:ind w:left="1416"/>
    </w:pPr>
  </w:style>
  <w:style w:type="character" w:customStyle="1" w:styleId="Zkladntextodsazen3Char1">
    <w:name w:val="Základní text odsazený 3 Char1"/>
    <w:link w:val="Zkladntextodsazen3"/>
    <w:uiPriority w:val="99"/>
    <w:semiHidden/>
    <w:locked/>
    <w:rsid w:val="00EA7E8A"/>
    <w:rPr>
      <w:rFonts w:ascii="Arial" w:hAnsi="Arial" w:cs="Arial"/>
      <w:sz w:val="24"/>
      <w:szCs w:val="24"/>
      <w:lang w:eastAsia="ar-SA" w:bidi="ar-SA"/>
    </w:rPr>
  </w:style>
  <w:style w:type="paragraph" w:styleId="Zkladntext3">
    <w:name w:val="Body Text 3"/>
    <w:basedOn w:val="Normln"/>
    <w:link w:val="Zkladntext3Char"/>
    <w:uiPriority w:val="99"/>
    <w:semiHidden/>
    <w:rsid w:val="002429F9"/>
    <w:rPr>
      <w:b/>
      <w:bCs/>
      <w:i/>
      <w:iCs/>
    </w:rPr>
  </w:style>
  <w:style w:type="character" w:customStyle="1" w:styleId="Zkladntext3Char">
    <w:name w:val="Základní text 3 Char"/>
    <w:link w:val="Zkladntext3"/>
    <w:uiPriority w:val="99"/>
    <w:semiHidden/>
    <w:locked/>
    <w:rsid w:val="00EA7E8A"/>
    <w:rPr>
      <w:rFonts w:ascii="Arial" w:hAnsi="Arial" w:cs="Arial"/>
      <w:b/>
      <w:bCs/>
      <w:i/>
      <w:iCs/>
      <w:sz w:val="24"/>
      <w:szCs w:val="24"/>
      <w:lang w:eastAsia="ar-SA" w:bidi="ar-SA"/>
    </w:rPr>
  </w:style>
  <w:style w:type="paragraph" w:customStyle="1" w:styleId="odsazeni">
    <w:name w:val="odsazeni"/>
    <w:basedOn w:val="Normln"/>
    <w:uiPriority w:val="99"/>
    <w:rsid w:val="002429F9"/>
    <w:pPr>
      <w:spacing w:before="280" w:after="280"/>
      <w:ind w:left="144" w:right="144" w:firstLine="720"/>
    </w:pPr>
    <w:rPr>
      <w:sz w:val="24"/>
      <w:szCs w:val="24"/>
    </w:rPr>
  </w:style>
  <w:style w:type="paragraph" w:styleId="Normlnweb">
    <w:name w:val="Normal (Web)"/>
    <w:basedOn w:val="Normln"/>
    <w:uiPriority w:val="99"/>
    <w:rsid w:val="002429F9"/>
    <w:pPr>
      <w:spacing w:before="280" w:after="280"/>
      <w:jc w:val="left"/>
    </w:pPr>
    <w:rPr>
      <w:sz w:val="24"/>
      <w:szCs w:val="24"/>
    </w:rPr>
  </w:style>
  <w:style w:type="paragraph" w:customStyle="1" w:styleId="sezam">
    <w:name w:val="sezam"/>
    <w:basedOn w:val="Normln"/>
    <w:uiPriority w:val="99"/>
    <w:rsid w:val="002429F9"/>
    <w:pPr>
      <w:spacing w:before="0" w:after="0"/>
    </w:pPr>
  </w:style>
  <w:style w:type="paragraph" w:styleId="Seznamsodrkami">
    <w:name w:val="List Bullet"/>
    <w:basedOn w:val="Normln"/>
    <w:uiPriority w:val="99"/>
    <w:semiHidden/>
    <w:rsid w:val="002429F9"/>
    <w:pPr>
      <w:tabs>
        <w:tab w:val="left" w:pos="540"/>
      </w:tabs>
      <w:spacing w:before="0"/>
      <w:ind w:left="-360"/>
    </w:pPr>
  </w:style>
  <w:style w:type="paragraph" w:customStyle="1" w:styleId="nadpis0">
    <w:name w:val="nadpis"/>
    <w:basedOn w:val="Normln"/>
    <w:uiPriority w:val="99"/>
    <w:rsid w:val="002429F9"/>
    <w:pPr>
      <w:spacing w:before="280" w:after="280"/>
      <w:jc w:val="center"/>
    </w:pPr>
    <w:rPr>
      <w:rFonts w:ascii="Arial Unicode MS" w:eastAsia="Arial Unicode MS" w:hAnsi="Arial Unicode MS" w:cs="Arial Unicode MS"/>
      <w:b/>
      <w:bCs/>
      <w:color w:val="000000"/>
      <w:sz w:val="48"/>
      <w:szCs w:val="48"/>
    </w:rPr>
  </w:style>
  <w:style w:type="paragraph" w:customStyle="1" w:styleId="t">
    <w:name w:val="t"/>
    <w:basedOn w:val="Normln"/>
    <w:rsid w:val="002429F9"/>
    <w:pPr>
      <w:spacing w:before="280" w:after="280"/>
      <w:jc w:val="left"/>
    </w:pPr>
    <w:rPr>
      <w:rFonts w:ascii="Tahoma" w:hAnsi="Tahoma" w:cs="Tahoma"/>
      <w:sz w:val="20"/>
      <w:szCs w:val="20"/>
    </w:rPr>
  </w:style>
  <w:style w:type="paragraph" w:customStyle="1" w:styleId="Zkladntext21">
    <w:name w:val="Základní text 21"/>
    <w:basedOn w:val="Normln"/>
    <w:uiPriority w:val="99"/>
    <w:rsid w:val="002429F9"/>
    <w:pPr>
      <w:widowControl w:val="0"/>
      <w:spacing w:before="0" w:after="0"/>
    </w:pPr>
  </w:style>
  <w:style w:type="paragraph" w:customStyle="1" w:styleId="Pismo">
    <w:name w:val="Pismo"/>
    <w:basedOn w:val="Zkladntextodsazen3"/>
    <w:uiPriority w:val="99"/>
    <w:rsid w:val="002429F9"/>
    <w:pPr>
      <w:spacing w:before="0" w:after="0"/>
      <w:ind w:left="0" w:firstLine="709"/>
    </w:pPr>
    <w:rPr>
      <w:color w:val="FF0000"/>
    </w:rPr>
  </w:style>
  <w:style w:type="paragraph" w:customStyle="1" w:styleId="xl25">
    <w:name w:val="xl25"/>
    <w:basedOn w:val="Normln"/>
    <w:uiPriority w:val="99"/>
    <w:rsid w:val="002429F9"/>
    <w:pPr>
      <w:pBdr>
        <w:top w:val="single" w:sz="8"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6">
    <w:name w:val="xl26"/>
    <w:basedOn w:val="Normln"/>
    <w:uiPriority w:val="99"/>
    <w:rsid w:val="002429F9"/>
    <w:pPr>
      <w:pBdr>
        <w:top w:val="single" w:sz="8" w:space="0" w:color="000000"/>
        <w:left w:val="single" w:sz="4" w:space="0" w:color="000000"/>
        <w:bottom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7">
    <w:name w:val="xl27"/>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8">
    <w:name w:val="xl28"/>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9">
    <w:name w:val="xl29"/>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0">
    <w:name w:val="xl30"/>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1">
    <w:name w:val="xl31"/>
    <w:basedOn w:val="Normln"/>
    <w:uiPriority w:val="99"/>
    <w:rsid w:val="002429F9"/>
    <w:pPr>
      <w:pBdr>
        <w:top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2">
    <w:name w:val="xl32"/>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3">
    <w:name w:val="xl33"/>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4">
    <w:name w:val="xl34"/>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5">
    <w:name w:val="xl35"/>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6">
    <w:name w:val="xl36"/>
    <w:basedOn w:val="Normln"/>
    <w:uiPriority w:val="99"/>
    <w:rsid w:val="002429F9"/>
    <w:pPr>
      <w:pBdr>
        <w:top w:val="single" w:sz="4" w:space="0" w:color="000000"/>
        <w:left w:val="single" w:sz="4" w:space="0" w:color="000000"/>
        <w:bottom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7">
    <w:name w:val="xl37"/>
    <w:basedOn w:val="Normln"/>
    <w:uiPriority w:val="99"/>
    <w:rsid w:val="002429F9"/>
    <w:pPr>
      <w:pBdr>
        <w:top w:val="single" w:sz="4" w:space="0" w:color="000000"/>
        <w:left w:val="single" w:sz="8"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38">
    <w:name w:val="xl38"/>
    <w:basedOn w:val="Normln"/>
    <w:uiPriority w:val="99"/>
    <w:rsid w:val="002429F9"/>
    <w:pPr>
      <w:pBdr>
        <w:top w:val="single" w:sz="4" w:space="0" w:color="000000"/>
        <w:left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39">
    <w:name w:val="xl39"/>
    <w:basedOn w:val="Normln"/>
    <w:uiPriority w:val="99"/>
    <w:rsid w:val="002429F9"/>
    <w:pPr>
      <w:pBdr>
        <w:top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0">
    <w:name w:val="xl40"/>
    <w:basedOn w:val="Normln"/>
    <w:uiPriority w:val="99"/>
    <w:rsid w:val="002429F9"/>
    <w:pPr>
      <w:pBdr>
        <w:top w:val="single" w:sz="4" w:space="0" w:color="000000"/>
        <w:left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1">
    <w:name w:val="xl41"/>
    <w:basedOn w:val="Normln"/>
    <w:uiPriority w:val="99"/>
    <w:rsid w:val="002429F9"/>
    <w:pPr>
      <w:pBdr>
        <w:top w:val="single" w:sz="4" w:space="0" w:color="000000"/>
        <w:left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2">
    <w:name w:val="xl42"/>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3">
    <w:name w:val="xl43"/>
    <w:basedOn w:val="Normln"/>
    <w:uiPriority w:val="99"/>
    <w:rsid w:val="002429F9"/>
    <w:pPr>
      <w:pBdr>
        <w:top w:val="single" w:sz="8" w:space="0" w:color="000000"/>
        <w:left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4">
    <w:name w:val="xl44"/>
    <w:basedOn w:val="Normln"/>
    <w:uiPriority w:val="99"/>
    <w:rsid w:val="002429F9"/>
    <w:pPr>
      <w:pBdr>
        <w:top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5">
    <w:name w:val="xl45"/>
    <w:basedOn w:val="Normln"/>
    <w:uiPriority w:val="99"/>
    <w:rsid w:val="002429F9"/>
    <w:pPr>
      <w:pBdr>
        <w:top w:val="single" w:sz="8" w:space="0" w:color="000000"/>
        <w:left w:val="single" w:sz="8" w:space="0" w:color="000000"/>
        <w:right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6">
    <w:name w:val="xl46"/>
    <w:basedOn w:val="Normln"/>
    <w:uiPriority w:val="99"/>
    <w:rsid w:val="002429F9"/>
    <w:pPr>
      <w:pBdr>
        <w:top w:val="single" w:sz="8" w:space="0" w:color="000000"/>
        <w:left w:val="single" w:sz="4" w:space="0" w:color="000000"/>
        <w:right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7">
    <w:name w:val="xl47"/>
    <w:basedOn w:val="Normln"/>
    <w:uiPriority w:val="99"/>
    <w:rsid w:val="002429F9"/>
    <w:pPr>
      <w:pBdr>
        <w:top w:val="single" w:sz="8" w:space="0" w:color="000000"/>
        <w:left w:val="single" w:sz="4" w:space="0" w:color="000000"/>
        <w:right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8">
    <w:name w:val="xl48"/>
    <w:basedOn w:val="Normln"/>
    <w:uiPriority w:val="99"/>
    <w:rsid w:val="002429F9"/>
    <w:pPr>
      <w:pBdr>
        <w:left w:val="single" w:sz="8" w:space="0" w:color="000000"/>
        <w:bottom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9">
    <w:name w:val="xl49"/>
    <w:basedOn w:val="Normln"/>
    <w:uiPriority w:val="99"/>
    <w:rsid w:val="002429F9"/>
    <w:pPr>
      <w:pBdr>
        <w:bottom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50">
    <w:name w:val="xl50"/>
    <w:basedOn w:val="Normln"/>
    <w:uiPriority w:val="99"/>
    <w:rsid w:val="002429F9"/>
    <w:pPr>
      <w:pBdr>
        <w:top w:val="single" w:sz="8" w:space="0" w:color="000000"/>
        <w:left w:val="single" w:sz="8"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1">
    <w:name w:val="xl51"/>
    <w:basedOn w:val="Normln"/>
    <w:uiPriority w:val="99"/>
    <w:rsid w:val="002429F9"/>
    <w:pPr>
      <w:pBdr>
        <w:top w:val="single" w:sz="8" w:space="0" w:color="000000"/>
        <w:left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2">
    <w:name w:val="xl52"/>
    <w:basedOn w:val="Normln"/>
    <w:uiPriority w:val="99"/>
    <w:rsid w:val="002429F9"/>
    <w:pPr>
      <w:pBdr>
        <w:top w:val="single" w:sz="8" w:space="0" w:color="000000"/>
        <w:left w:val="single" w:sz="4"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3">
    <w:name w:val="xl53"/>
    <w:basedOn w:val="Normln"/>
    <w:uiPriority w:val="99"/>
    <w:rsid w:val="002429F9"/>
    <w:pPr>
      <w:pBdr>
        <w:top w:val="single" w:sz="8" w:space="0" w:color="000000"/>
        <w:left w:val="single" w:sz="4" w:space="0" w:color="000000"/>
        <w:bottom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4">
    <w:name w:val="xl54"/>
    <w:basedOn w:val="Normln"/>
    <w:uiPriority w:val="99"/>
    <w:rsid w:val="002429F9"/>
    <w:pPr>
      <w:pBdr>
        <w:top w:val="single" w:sz="8" w:space="0" w:color="000000"/>
        <w:left w:val="single" w:sz="8"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5">
    <w:name w:val="xl55"/>
    <w:basedOn w:val="Normln"/>
    <w:uiPriority w:val="99"/>
    <w:rsid w:val="002429F9"/>
    <w:pPr>
      <w:pBdr>
        <w:top w:val="single" w:sz="4" w:space="0" w:color="000000"/>
        <w:left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6">
    <w:name w:val="xl56"/>
    <w:basedOn w:val="Normln"/>
    <w:uiPriority w:val="99"/>
    <w:rsid w:val="002429F9"/>
    <w:pPr>
      <w:pBdr>
        <w:top w:val="single" w:sz="4" w:space="0" w:color="000000"/>
        <w:lef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7">
    <w:name w:val="xl57"/>
    <w:basedOn w:val="Normln"/>
    <w:uiPriority w:val="99"/>
    <w:rsid w:val="002429F9"/>
    <w:pPr>
      <w:pBdr>
        <w:top w:val="single" w:sz="4"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8">
    <w:name w:val="xl58"/>
    <w:basedOn w:val="Normln"/>
    <w:uiPriority w:val="99"/>
    <w:rsid w:val="002429F9"/>
    <w:pPr>
      <w:pBdr>
        <w:top w:val="single" w:sz="4" w:space="0" w:color="000000"/>
        <w:left w:val="single" w:sz="4" w:space="0" w:color="000000"/>
        <w:bottom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font5">
    <w:name w:val="font5"/>
    <w:basedOn w:val="Normln"/>
    <w:uiPriority w:val="99"/>
    <w:rsid w:val="002429F9"/>
    <w:pPr>
      <w:spacing w:before="280" w:after="280" w:line="240" w:lineRule="auto"/>
      <w:jc w:val="left"/>
    </w:pPr>
    <w:rPr>
      <w:rFonts w:ascii="Tahoma" w:eastAsia="Arial Unicode MS" w:hAnsi="Tahoma" w:cs="Tahoma"/>
      <w:b/>
      <w:bCs/>
      <w:color w:val="000000"/>
      <w:sz w:val="16"/>
      <w:szCs w:val="16"/>
    </w:rPr>
  </w:style>
  <w:style w:type="paragraph" w:customStyle="1" w:styleId="font6">
    <w:name w:val="font6"/>
    <w:basedOn w:val="Normln"/>
    <w:uiPriority w:val="99"/>
    <w:rsid w:val="002429F9"/>
    <w:pPr>
      <w:spacing w:before="280" w:after="280" w:line="240" w:lineRule="auto"/>
      <w:jc w:val="left"/>
    </w:pPr>
    <w:rPr>
      <w:rFonts w:ascii="Tahoma" w:eastAsia="Arial Unicode MS" w:hAnsi="Tahoma" w:cs="Tahoma"/>
      <w:color w:val="000000"/>
      <w:sz w:val="16"/>
      <w:szCs w:val="16"/>
    </w:rPr>
  </w:style>
  <w:style w:type="paragraph" w:customStyle="1" w:styleId="xl59">
    <w:name w:val="xl59"/>
    <w:basedOn w:val="Normln"/>
    <w:uiPriority w:val="99"/>
    <w:rsid w:val="002429F9"/>
    <w:pPr>
      <w:pBdr>
        <w:left w:val="single" w:sz="4" w:space="0" w:color="000000"/>
        <w:bottom w:val="single" w:sz="4" w:space="0" w:color="000000"/>
      </w:pBdr>
      <w:spacing w:before="280" w:after="280" w:line="240" w:lineRule="auto"/>
      <w:jc w:val="center"/>
    </w:pPr>
    <w:rPr>
      <w:rFonts w:eastAsia="Arial Unicode MS"/>
      <w:i/>
      <w:iCs/>
      <w:color w:val="0000FF"/>
      <w:sz w:val="24"/>
      <w:szCs w:val="24"/>
    </w:rPr>
  </w:style>
  <w:style w:type="paragraph" w:customStyle="1" w:styleId="xl60">
    <w:name w:val="xl60"/>
    <w:basedOn w:val="Normln"/>
    <w:uiPriority w:val="99"/>
    <w:rsid w:val="002429F9"/>
    <w:pPr>
      <w:pBdr>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1">
    <w:name w:val="xl61"/>
    <w:basedOn w:val="Normln"/>
    <w:uiPriority w:val="99"/>
    <w:rsid w:val="002429F9"/>
    <w:pPr>
      <w:pBdr>
        <w:left w:val="single" w:sz="4"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2">
    <w:name w:val="xl62"/>
    <w:basedOn w:val="Normln"/>
    <w:uiPriority w:val="99"/>
    <w:rsid w:val="002429F9"/>
    <w:pPr>
      <w:pBdr>
        <w:top w:val="single" w:sz="8" w:space="0" w:color="000000"/>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3">
    <w:name w:val="xl63"/>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4">
    <w:name w:val="xl64"/>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pPr>
    <w:rPr>
      <w:rFonts w:eastAsia="Arial Unicode MS"/>
      <w:i/>
      <w:iCs/>
      <w:sz w:val="24"/>
      <w:szCs w:val="24"/>
    </w:rPr>
  </w:style>
  <w:style w:type="paragraph" w:customStyle="1" w:styleId="xl65">
    <w:name w:val="xl65"/>
    <w:basedOn w:val="Normln"/>
    <w:uiPriority w:val="99"/>
    <w:rsid w:val="002429F9"/>
    <w:pPr>
      <w:pBdr>
        <w:top w:val="single" w:sz="4"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6">
    <w:name w:val="xl66"/>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67">
    <w:name w:val="xl67"/>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8">
    <w:name w:val="xl68"/>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eastAsia="Arial Unicode MS"/>
      <w:i/>
      <w:iCs/>
      <w:color w:val="0000FF"/>
      <w:sz w:val="24"/>
      <w:szCs w:val="24"/>
    </w:rPr>
  </w:style>
  <w:style w:type="paragraph" w:customStyle="1" w:styleId="xl69">
    <w:name w:val="xl69"/>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0">
    <w:name w:val="xl70"/>
    <w:basedOn w:val="Normln"/>
    <w:uiPriority w:val="99"/>
    <w:rsid w:val="002429F9"/>
    <w:pPr>
      <w:pBdr>
        <w:top w:val="single" w:sz="4" w:space="0" w:color="000000"/>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1">
    <w:name w:val="xl71"/>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center"/>
    </w:pPr>
    <w:rPr>
      <w:rFonts w:eastAsia="Arial Unicode MS"/>
      <w:b/>
      <w:bCs/>
      <w:i/>
      <w:iCs/>
      <w:sz w:val="24"/>
      <w:szCs w:val="24"/>
    </w:rPr>
  </w:style>
  <w:style w:type="paragraph" w:customStyle="1" w:styleId="xl72">
    <w:name w:val="xl72"/>
    <w:basedOn w:val="Normln"/>
    <w:uiPriority w:val="99"/>
    <w:rsid w:val="002429F9"/>
    <w:pPr>
      <w:pBdr>
        <w:top w:val="single" w:sz="4" w:space="0" w:color="000000"/>
        <w:left w:val="single" w:sz="4" w:space="0" w:color="000000"/>
        <w:bottom w:val="single" w:sz="8" w:space="0" w:color="000000"/>
        <w:right w:val="single" w:sz="8" w:space="0" w:color="000000"/>
      </w:pBdr>
      <w:spacing w:before="280" w:after="280" w:line="240" w:lineRule="auto"/>
      <w:jc w:val="center"/>
    </w:pPr>
    <w:rPr>
      <w:rFonts w:eastAsia="Arial Unicode MS"/>
      <w:i/>
      <w:iCs/>
      <w:sz w:val="24"/>
      <w:szCs w:val="24"/>
    </w:rPr>
  </w:style>
  <w:style w:type="paragraph" w:customStyle="1" w:styleId="xl73">
    <w:name w:val="xl73"/>
    <w:basedOn w:val="Normln"/>
    <w:uiPriority w:val="99"/>
    <w:rsid w:val="002429F9"/>
    <w:pPr>
      <w:pBdr>
        <w:top w:val="single" w:sz="4" w:space="0" w:color="000000"/>
        <w:bottom w:val="single" w:sz="8"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74">
    <w:name w:val="xl74"/>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eastAsia="Arial Unicode MS"/>
      <w:i/>
      <w:iCs/>
      <w:sz w:val="24"/>
      <w:szCs w:val="24"/>
    </w:rPr>
  </w:style>
  <w:style w:type="paragraph" w:customStyle="1" w:styleId="xl75">
    <w:name w:val="xl75"/>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76">
    <w:name w:val="xl76"/>
    <w:basedOn w:val="Normln"/>
    <w:uiPriority w:val="99"/>
    <w:rsid w:val="002429F9"/>
    <w:pPr>
      <w:pBdr>
        <w:top w:val="single" w:sz="4" w:space="0" w:color="000000"/>
        <w:left w:val="single" w:sz="4" w:space="0" w:color="000000"/>
        <w:bottom w:val="single" w:sz="8" w:space="0" w:color="000000"/>
      </w:pBdr>
      <w:spacing w:before="280" w:after="280" w:line="240" w:lineRule="auto"/>
      <w:jc w:val="center"/>
    </w:pPr>
    <w:rPr>
      <w:rFonts w:eastAsia="Arial Unicode MS"/>
      <w:i/>
      <w:iCs/>
      <w:sz w:val="24"/>
      <w:szCs w:val="24"/>
    </w:rPr>
  </w:style>
  <w:style w:type="paragraph" w:customStyle="1" w:styleId="xl77">
    <w:name w:val="xl77"/>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8">
    <w:name w:val="xl78"/>
    <w:basedOn w:val="Normln"/>
    <w:uiPriority w:val="99"/>
    <w:rsid w:val="002429F9"/>
    <w:pPr>
      <w:pBdr>
        <w:top w:val="single" w:sz="4" w:space="0" w:color="000000"/>
        <w:left w:val="single" w:sz="8" w:space="0" w:color="000000"/>
        <w:bottom w:val="single" w:sz="8" w:space="0" w:color="000000"/>
        <w:right w:val="single" w:sz="8" w:space="0" w:color="000000"/>
      </w:pBdr>
      <w:shd w:val="clear" w:color="auto" w:fill="CCFFFF"/>
      <w:spacing w:before="280" w:after="280" w:line="240" w:lineRule="auto"/>
      <w:jc w:val="left"/>
    </w:pPr>
    <w:rPr>
      <w:rFonts w:ascii="Arial Unicode MS" w:eastAsia="Arial Unicode MS" w:hAnsi="Arial Unicode MS" w:cs="Arial Unicode MS"/>
      <w:sz w:val="24"/>
      <w:szCs w:val="24"/>
    </w:rPr>
  </w:style>
  <w:style w:type="paragraph" w:customStyle="1" w:styleId="xl79">
    <w:name w:val="xl79"/>
    <w:basedOn w:val="Normln"/>
    <w:uiPriority w:val="99"/>
    <w:rsid w:val="002429F9"/>
    <w:pPr>
      <w:pBdr>
        <w:left w:val="single" w:sz="8"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80">
    <w:name w:val="xl80"/>
    <w:basedOn w:val="Normln"/>
    <w:uiPriority w:val="99"/>
    <w:rsid w:val="002429F9"/>
    <w:pPr>
      <w:pBdr>
        <w:left w:val="single" w:sz="4" w:space="0" w:color="000000"/>
        <w:bottom w:val="single" w:sz="4" w:space="0" w:color="000000"/>
        <w:right w:val="single" w:sz="8" w:space="0" w:color="000000"/>
      </w:pBdr>
      <w:spacing w:before="280" w:after="280" w:line="240" w:lineRule="auto"/>
      <w:jc w:val="center"/>
    </w:pPr>
    <w:rPr>
      <w:rFonts w:eastAsia="Arial Unicode MS"/>
      <w:i/>
      <w:iCs/>
      <w:sz w:val="24"/>
      <w:szCs w:val="24"/>
    </w:rPr>
  </w:style>
  <w:style w:type="paragraph" w:customStyle="1" w:styleId="xl81">
    <w:name w:val="xl81"/>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82">
    <w:name w:val="xl82"/>
    <w:basedOn w:val="Normln"/>
    <w:uiPriority w:val="99"/>
    <w:rsid w:val="002429F9"/>
    <w:pPr>
      <w:pBdr>
        <w:top w:val="single" w:sz="4" w:space="0" w:color="000000"/>
        <w:left w:val="single" w:sz="8" w:space="0" w:color="000000"/>
        <w:right w:val="single" w:sz="4" w:space="0" w:color="000000"/>
      </w:pBdr>
      <w:spacing w:before="280" w:after="280" w:line="240" w:lineRule="auto"/>
      <w:jc w:val="center"/>
    </w:pPr>
    <w:rPr>
      <w:rFonts w:eastAsia="Arial Unicode MS"/>
      <w:b/>
      <w:bCs/>
      <w:i/>
      <w:iCs/>
      <w:sz w:val="24"/>
      <w:szCs w:val="24"/>
    </w:rPr>
  </w:style>
  <w:style w:type="paragraph" w:customStyle="1" w:styleId="xl83">
    <w:name w:val="xl83"/>
    <w:basedOn w:val="Normln"/>
    <w:uiPriority w:val="99"/>
    <w:rsid w:val="002429F9"/>
    <w:pPr>
      <w:pBdr>
        <w:top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84">
    <w:name w:val="xl84"/>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85">
    <w:name w:val="xl85"/>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86">
    <w:name w:val="xl86"/>
    <w:basedOn w:val="Normln"/>
    <w:uiPriority w:val="99"/>
    <w:rsid w:val="002429F9"/>
    <w:pPr>
      <w:pBdr>
        <w:top w:val="single" w:sz="4" w:space="0" w:color="000000"/>
        <w:left w:val="single" w:sz="4" w:space="0" w:color="000000"/>
      </w:pBdr>
      <w:spacing w:before="280" w:after="280" w:line="240" w:lineRule="auto"/>
      <w:jc w:val="center"/>
    </w:pPr>
    <w:rPr>
      <w:rFonts w:eastAsia="Arial Unicode MS"/>
      <w:i/>
      <w:iCs/>
      <w:sz w:val="24"/>
      <w:szCs w:val="24"/>
    </w:rPr>
  </w:style>
  <w:style w:type="paragraph" w:customStyle="1" w:styleId="xl87">
    <w:name w:val="xl87"/>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88">
    <w:name w:val="xl88"/>
    <w:basedOn w:val="Normln"/>
    <w:uiPriority w:val="99"/>
    <w:rsid w:val="002429F9"/>
    <w:pPr>
      <w:pBdr>
        <w:top w:val="single" w:sz="8" w:space="0" w:color="000000"/>
        <w:left w:val="single" w:sz="4"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89">
    <w:name w:val="xl89"/>
    <w:basedOn w:val="Normln"/>
    <w:uiPriority w:val="99"/>
    <w:rsid w:val="002429F9"/>
    <w:pPr>
      <w:pBdr>
        <w:top w:val="single" w:sz="8" w:space="0" w:color="000000"/>
        <w:left w:val="single" w:sz="4" w:space="0" w:color="000000"/>
        <w:bottom w:val="single" w:sz="8"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90">
    <w:name w:val="xl90"/>
    <w:basedOn w:val="Normln"/>
    <w:uiPriority w:val="99"/>
    <w:rsid w:val="002429F9"/>
    <w:pPr>
      <w:pBdr>
        <w:top w:val="single" w:sz="8" w:space="0" w:color="000000"/>
        <w:left w:val="single" w:sz="4"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1">
    <w:name w:val="xl91"/>
    <w:basedOn w:val="Normln"/>
    <w:uiPriority w:val="99"/>
    <w:rsid w:val="002429F9"/>
    <w:pPr>
      <w:pBdr>
        <w:top w:val="single" w:sz="8" w:space="0" w:color="000000"/>
        <w:left w:val="single" w:sz="8" w:space="0" w:color="000000"/>
        <w:bottom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2">
    <w:name w:val="xl92"/>
    <w:basedOn w:val="Normln"/>
    <w:uiPriority w:val="99"/>
    <w:rsid w:val="002429F9"/>
    <w:pPr>
      <w:pBdr>
        <w:left w:val="single" w:sz="4"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3">
    <w:name w:val="xl93"/>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4">
    <w:name w:val="xl94"/>
    <w:basedOn w:val="Normln"/>
    <w:uiPriority w:val="99"/>
    <w:rsid w:val="002429F9"/>
    <w:pPr>
      <w:pBdr>
        <w:top w:val="single" w:sz="8" w:space="0" w:color="000000"/>
        <w:left w:val="single" w:sz="4" w:space="0" w:color="000000"/>
        <w:bottom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5">
    <w:name w:val="xl95"/>
    <w:basedOn w:val="Normln"/>
    <w:uiPriority w:val="99"/>
    <w:rsid w:val="002429F9"/>
    <w:pPr>
      <w:pBdr>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6">
    <w:name w:val="xl96"/>
    <w:basedOn w:val="Normln"/>
    <w:uiPriority w:val="99"/>
    <w:rsid w:val="002429F9"/>
    <w:pPr>
      <w:pBdr>
        <w:top w:val="single" w:sz="4" w:space="0" w:color="000000"/>
        <w:left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7">
    <w:name w:val="xl97"/>
    <w:basedOn w:val="Normln"/>
    <w:uiPriority w:val="99"/>
    <w:rsid w:val="002429F9"/>
    <w:pPr>
      <w:pBdr>
        <w:left w:val="single" w:sz="8" w:space="0" w:color="000000"/>
        <w:bottom w:val="single" w:sz="4" w:space="0" w:color="000000"/>
        <w:right w:val="single" w:sz="8" w:space="0" w:color="000000"/>
      </w:pBdr>
      <w:shd w:val="clear" w:color="auto" w:fill="CCFFFF"/>
      <w:spacing w:before="280" w:after="280" w:line="240" w:lineRule="auto"/>
      <w:jc w:val="left"/>
    </w:pPr>
    <w:rPr>
      <w:rFonts w:ascii="Arial Unicode MS" w:eastAsia="Arial Unicode MS" w:hAnsi="Arial Unicode MS" w:cs="Arial Unicode MS"/>
      <w:sz w:val="24"/>
      <w:szCs w:val="24"/>
    </w:rPr>
  </w:style>
  <w:style w:type="paragraph" w:customStyle="1" w:styleId="xl98">
    <w:name w:val="xl98"/>
    <w:basedOn w:val="Normln"/>
    <w:uiPriority w:val="99"/>
    <w:rsid w:val="002429F9"/>
    <w:pPr>
      <w:pBdr>
        <w:top w:val="single" w:sz="8" w:space="0" w:color="000000"/>
        <w:left w:val="single" w:sz="8" w:space="0" w:color="000000"/>
      </w:pBdr>
      <w:shd w:val="clear" w:color="auto" w:fill="FFFF99"/>
      <w:spacing w:before="280" w:after="280" w:line="240" w:lineRule="auto"/>
      <w:jc w:val="center"/>
      <w:textAlignment w:val="center"/>
    </w:pPr>
    <w:rPr>
      <w:rFonts w:ascii="Arial Unicode MS" w:eastAsia="Arial Unicode MS" w:hAnsi="Arial Unicode MS" w:cs="Arial Unicode MS"/>
      <w:sz w:val="24"/>
      <w:szCs w:val="24"/>
    </w:rPr>
  </w:style>
  <w:style w:type="paragraph" w:customStyle="1" w:styleId="xl99">
    <w:name w:val="xl99"/>
    <w:basedOn w:val="Normln"/>
    <w:uiPriority w:val="99"/>
    <w:rsid w:val="002429F9"/>
    <w:pPr>
      <w:pBdr>
        <w:top w:val="single" w:sz="8" w:space="0" w:color="000000"/>
        <w:right w:val="single" w:sz="8" w:space="0" w:color="000000"/>
      </w:pBdr>
      <w:shd w:val="clear" w:color="auto" w:fill="FFFF99"/>
      <w:spacing w:before="280" w:after="280" w:line="240" w:lineRule="auto"/>
      <w:jc w:val="center"/>
      <w:textAlignment w:val="center"/>
    </w:pPr>
    <w:rPr>
      <w:rFonts w:ascii="Arial Unicode MS" w:eastAsia="Arial Unicode MS" w:hAnsi="Arial Unicode MS" w:cs="Arial Unicode MS"/>
      <w:sz w:val="24"/>
      <w:szCs w:val="24"/>
    </w:rPr>
  </w:style>
  <w:style w:type="paragraph" w:customStyle="1" w:styleId="xl100">
    <w:name w:val="xl100"/>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1">
    <w:name w:val="xl101"/>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2">
    <w:name w:val="xl102"/>
    <w:basedOn w:val="Normln"/>
    <w:uiPriority w:val="99"/>
    <w:rsid w:val="002429F9"/>
    <w:pPr>
      <w:pBdr>
        <w:top w:val="single" w:sz="8" w:space="0" w:color="000000"/>
        <w:left w:val="single" w:sz="4" w:space="0" w:color="000000"/>
        <w:bottom w:val="single" w:sz="4" w:space="0" w:color="000000"/>
      </w:pBdr>
      <w:spacing w:before="280" w:after="280" w:line="240" w:lineRule="auto"/>
      <w:jc w:val="center"/>
    </w:pPr>
    <w:rPr>
      <w:rFonts w:eastAsia="Arial Unicode MS"/>
      <w:b/>
      <w:bCs/>
      <w:sz w:val="24"/>
      <w:szCs w:val="24"/>
    </w:rPr>
  </w:style>
  <w:style w:type="paragraph" w:customStyle="1" w:styleId="xl103">
    <w:name w:val="xl103"/>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04">
    <w:name w:val="xl104"/>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05">
    <w:name w:val="xl105"/>
    <w:basedOn w:val="Normln"/>
    <w:uiPriority w:val="99"/>
    <w:rsid w:val="002429F9"/>
    <w:pPr>
      <w:pBdr>
        <w:top w:val="single" w:sz="8" w:space="0" w:color="000000"/>
        <w:left w:val="single" w:sz="4" w:space="0" w:color="000000"/>
        <w:bottom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06">
    <w:name w:val="xl106"/>
    <w:basedOn w:val="Normln"/>
    <w:uiPriority w:val="99"/>
    <w:rsid w:val="002429F9"/>
    <w:pPr>
      <w:pBdr>
        <w:top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07">
    <w:name w:val="xl107"/>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8">
    <w:name w:val="xl108"/>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9">
    <w:name w:val="xl109"/>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eastAsia="Arial Unicode MS"/>
      <w:b/>
      <w:bCs/>
      <w:sz w:val="24"/>
      <w:szCs w:val="24"/>
    </w:rPr>
  </w:style>
  <w:style w:type="paragraph" w:customStyle="1" w:styleId="xl110">
    <w:name w:val="xl110"/>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1">
    <w:name w:val="xl111"/>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2">
    <w:name w:val="xl112"/>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3">
    <w:name w:val="xl113"/>
    <w:basedOn w:val="Normln"/>
    <w:uiPriority w:val="99"/>
    <w:rsid w:val="002429F9"/>
    <w:pPr>
      <w:pBdr>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4">
    <w:name w:val="xl114"/>
    <w:basedOn w:val="Normln"/>
    <w:uiPriority w:val="99"/>
    <w:rsid w:val="002429F9"/>
    <w:pPr>
      <w:pBdr>
        <w:top w:val="single" w:sz="4" w:space="0" w:color="000000"/>
        <w:left w:val="single" w:sz="8" w:space="0" w:color="000000"/>
      </w:pBdr>
      <w:spacing w:before="280" w:after="280" w:line="240" w:lineRule="auto"/>
      <w:jc w:val="center"/>
      <w:textAlignment w:val="center"/>
    </w:pPr>
    <w:rPr>
      <w:rFonts w:eastAsia="Arial Unicode MS"/>
      <w:b/>
      <w:bCs/>
      <w:sz w:val="24"/>
      <w:szCs w:val="24"/>
    </w:rPr>
  </w:style>
  <w:style w:type="paragraph" w:customStyle="1" w:styleId="xl115">
    <w:name w:val="xl115"/>
    <w:basedOn w:val="Normln"/>
    <w:uiPriority w:val="99"/>
    <w:rsid w:val="002429F9"/>
    <w:pPr>
      <w:pBdr>
        <w:top w:val="single" w:sz="4" w:space="0" w:color="000000"/>
        <w:left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6">
    <w:name w:val="xl116"/>
    <w:basedOn w:val="Normln"/>
    <w:uiPriority w:val="99"/>
    <w:rsid w:val="002429F9"/>
    <w:pPr>
      <w:pBdr>
        <w:top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7">
    <w:name w:val="xl117"/>
    <w:basedOn w:val="Normln"/>
    <w:uiPriority w:val="99"/>
    <w:rsid w:val="002429F9"/>
    <w:pPr>
      <w:pBdr>
        <w:top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18">
    <w:name w:val="xl118"/>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19">
    <w:name w:val="xl119"/>
    <w:basedOn w:val="Normln"/>
    <w:uiPriority w:val="99"/>
    <w:rsid w:val="002429F9"/>
    <w:pPr>
      <w:pBdr>
        <w:top w:val="single" w:sz="4" w:space="0" w:color="000000"/>
        <w:left w:val="single" w:sz="4" w:space="0" w:color="000000"/>
      </w:pBdr>
      <w:spacing w:before="280" w:after="280" w:line="240" w:lineRule="auto"/>
      <w:jc w:val="center"/>
    </w:pPr>
    <w:rPr>
      <w:rFonts w:eastAsia="Arial Unicode MS"/>
      <w:b/>
      <w:bCs/>
      <w:sz w:val="24"/>
      <w:szCs w:val="24"/>
    </w:rPr>
  </w:style>
  <w:style w:type="paragraph" w:customStyle="1" w:styleId="xl120">
    <w:name w:val="xl120"/>
    <w:basedOn w:val="Normln"/>
    <w:uiPriority w:val="99"/>
    <w:rsid w:val="002429F9"/>
    <w:pPr>
      <w:pBdr>
        <w:left w:val="single" w:sz="8" w:space="0" w:color="000000"/>
        <w:bottom w:val="single" w:sz="8" w:space="0" w:color="000000"/>
      </w:pBdr>
      <w:spacing w:before="280" w:after="280" w:line="240" w:lineRule="auto"/>
      <w:jc w:val="center"/>
      <w:textAlignment w:val="center"/>
    </w:pPr>
    <w:rPr>
      <w:rFonts w:eastAsia="Arial Unicode MS"/>
      <w:b/>
      <w:bCs/>
      <w:sz w:val="24"/>
      <w:szCs w:val="24"/>
    </w:rPr>
  </w:style>
  <w:style w:type="paragraph" w:customStyle="1" w:styleId="xl121">
    <w:name w:val="xl121"/>
    <w:basedOn w:val="Normln"/>
    <w:uiPriority w:val="99"/>
    <w:rsid w:val="002429F9"/>
    <w:pPr>
      <w:pBdr>
        <w:left w:val="single" w:sz="4" w:space="0" w:color="000000"/>
        <w:bottom w:val="single" w:sz="8"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22">
    <w:name w:val="xl122"/>
    <w:basedOn w:val="Normln"/>
    <w:uiPriority w:val="99"/>
    <w:rsid w:val="002429F9"/>
    <w:pPr>
      <w:pBdr>
        <w:bottom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23">
    <w:name w:val="xl123"/>
    <w:basedOn w:val="Normln"/>
    <w:uiPriority w:val="99"/>
    <w:rsid w:val="002429F9"/>
    <w:pPr>
      <w:pBdr>
        <w:bottom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24">
    <w:name w:val="xl124"/>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center"/>
    </w:pPr>
    <w:rPr>
      <w:rFonts w:eastAsia="Arial Unicode MS"/>
      <w:b/>
      <w:bCs/>
      <w:sz w:val="24"/>
      <w:szCs w:val="24"/>
    </w:rPr>
  </w:style>
  <w:style w:type="paragraph" w:customStyle="1" w:styleId="xl125">
    <w:name w:val="xl125"/>
    <w:basedOn w:val="Normln"/>
    <w:uiPriority w:val="99"/>
    <w:rsid w:val="002429F9"/>
    <w:pPr>
      <w:pBdr>
        <w:top w:val="single" w:sz="8" w:space="0" w:color="000000"/>
        <w:left w:val="single" w:sz="8" w:space="0" w:color="000000"/>
        <w:bottom w:val="single" w:sz="8" w:space="0" w:color="000000"/>
      </w:pBdr>
      <w:spacing w:before="280" w:after="280" w:line="240" w:lineRule="auto"/>
      <w:jc w:val="center"/>
    </w:pPr>
    <w:rPr>
      <w:rFonts w:eastAsia="Arial Unicode MS"/>
      <w:b/>
      <w:bCs/>
      <w:sz w:val="24"/>
      <w:szCs w:val="24"/>
    </w:rPr>
  </w:style>
  <w:style w:type="paragraph" w:customStyle="1" w:styleId="xl126">
    <w:name w:val="xl126"/>
    <w:basedOn w:val="Normln"/>
    <w:uiPriority w:val="99"/>
    <w:rsid w:val="002429F9"/>
    <w:pPr>
      <w:pBdr>
        <w:top w:val="single" w:sz="8" w:space="0" w:color="000000"/>
        <w:bottom w:val="single" w:sz="8" w:space="0" w:color="000000"/>
        <w:right w:val="single" w:sz="8" w:space="0" w:color="000000"/>
      </w:pBdr>
      <w:spacing w:before="280" w:after="280" w:line="240" w:lineRule="auto"/>
      <w:jc w:val="center"/>
    </w:pPr>
    <w:rPr>
      <w:rFonts w:eastAsia="Arial Unicode MS"/>
      <w:b/>
      <w:bCs/>
      <w:sz w:val="24"/>
      <w:szCs w:val="24"/>
    </w:rPr>
  </w:style>
  <w:style w:type="paragraph" w:customStyle="1" w:styleId="xl22">
    <w:name w:val="xl22"/>
    <w:basedOn w:val="Normln"/>
    <w:uiPriority w:val="99"/>
    <w:rsid w:val="002429F9"/>
    <w:pPr>
      <w:pBdr>
        <w:right w:val="single" w:sz="4" w:space="0" w:color="000000"/>
      </w:pBdr>
      <w:spacing w:before="280" w:after="280" w:line="240" w:lineRule="auto"/>
      <w:jc w:val="center"/>
      <w:textAlignment w:val="center"/>
    </w:pPr>
    <w:rPr>
      <w:rFonts w:eastAsia="Arial Unicode MS"/>
      <w:b/>
      <w:bCs/>
      <w:sz w:val="14"/>
      <w:szCs w:val="14"/>
    </w:rPr>
  </w:style>
  <w:style w:type="paragraph" w:customStyle="1" w:styleId="xl23">
    <w:name w:val="xl23"/>
    <w:basedOn w:val="Normln"/>
    <w:uiPriority w:val="99"/>
    <w:rsid w:val="002429F9"/>
    <w:pPr>
      <w:pBdr>
        <w:left w:val="single" w:sz="4" w:space="0" w:color="000000"/>
        <w:right w:val="single" w:sz="4" w:space="0" w:color="000000"/>
      </w:pBdr>
      <w:spacing w:before="280" w:after="280" w:line="240" w:lineRule="auto"/>
      <w:jc w:val="center"/>
      <w:textAlignment w:val="center"/>
    </w:pPr>
    <w:rPr>
      <w:rFonts w:eastAsia="Arial Unicode MS"/>
      <w:b/>
      <w:bCs/>
      <w:sz w:val="14"/>
      <w:szCs w:val="14"/>
    </w:rPr>
  </w:style>
  <w:style w:type="paragraph" w:customStyle="1" w:styleId="Obsahtabulky">
    <w:name w:val="Obsah tabulky"/>
    <w:basedOn w:val="Normln"/>
    <w:uiPriority w:val="99"/>
    <w:rsid w:val="002429F9"/>
    <w:pPr>
      <w:suppressLineNumbers/>
    </w:pPr>
  </w:style>
  <w:style w:type="paragraph" w:customStyle="1" w:styleId="Nadpistabulky">
    <w:name w:val="Nadpis tabulky"/>
    <w:basedOn w:val="Obsahtabulky"/>
    <w:uiPriority w:val="99"/>
    <w:rsid w:val="002429F9"/>
    <w:pPr>
      <w:jc w:val="center"/>
    </w:pPr>
    <w:rPr>
      <w:b/>
      <w:bCs/>
      <w:i/>
      <w:iCs/>
    </w:rPr>
  </w:style>
  <w:style w:type="paragraph" w:customStyle="1" w:styleId="Obsah10">
    <w:name w:val="Obsah 10"/>
    <w:basedOn w:val="Rejstk"/>
    <w:uiPriority w:val="99"/>
    <w:rsid w:val="002429F9"/>
    <w:pPr>
      <w:tabs>
        <w:tab w:val="right" w:leader="dot" w:pos="9637"/>
      </w:tabs>
      <w:ind w:left="2547"/>
    </w:pPr>
  </w:style>
  <w:style w:type="paragraph" w:customStyle="1" w:styleId="Obsahrmce">
    <w:name w:val="Obsah rámce"/>
    <w:basedOn w:val="Zkladntext"/>
    <w:uiPriority w:val="99"/>
    <w:rsid w:val="002429F9"/>
  </w:style>
  <w:style w:type="character" w:customStyle="1" w:styleId="sml1">
    <w:name w:val="sml1"/>
    <w:uiPriority w:val="99"/>
    <w:rsid w:val="002429F9"/>
    <w:rPr>
      <w:rFonts w:cs="Times New Roman"/>
      <w:sz w:val="15"/>
      <w:szCs w:val="15"/>
    </w:rPr>
  </w:style>
  <w:style w:type="paragraph" w:customStyle="1" w:styleId="textodstavce">
    <w:name w:val="text odstavce"/>
    <w:basedOn w:val="Zkladntext"/>
    <w:uiPriority w:val="99"/>
    <w:rsid w:val="002429F9"/>
    <w:pPr>
      <w:tabs>
        <w:tab w:val="left" w:pos="426"/>
        <w:tab w:val="left" w:pos="851"/>
      </w:tabs>
      <w:spacing w:before="60" w:after="60" w:line="240" w:lineRule="auto"/>
      <w:ind w:firstLine="567"/>
      <w:jc w:val="both"/>
    </w:pPr>
    <w:rPr>
      <w:b w:val="0"/>
      <w:bCs w:val="0"/>
      <w:sz w:val="22"/>
      <w:szCs w:val="22"/>
    </w:rPr>
  </w:style>
  <w:style w:type="paragraph" w:styleId="Seznamobrzk">
    <w:name w:val="table of figures"/>
    <w:basedOn w:val="Normln"/>
    <w:next w:val="Normln"/>
    <w:uiPriority w:val="99"/>
    <w:semiHidden/>
    <w:rsid w:val="002429F9"/>
    <w:pPr>
      <w:spacing w:before="0" w:after="0"/>
      <w:ind w:left="440" w:hanging="440"/>
      <w:jc w:val="left"/>
    </w:pPr>
    <w:rPr>
      <w:smallCaps/>
    </w:rPr>
  </w:style>
  <w:style w:type="paragraph" w:customStyle="1" w:styleId="seznamy">
    <w:name w:val="seznamy"/>
    <w:basedOn w:val="Normln"/>
    <w:uiPriority w:val="99"/>
    <w:rsid w:val="002429F9"/>
    <w:rPr>
      <w:b/>
      <w:bCs/>
      <w:sz w:val="28"/>
      <w:szCs w:val="28"/>
    </w:rPr>
  </w:style>
  <w:style w:type="paragraph" w:customStyle="1" w:styleId="Rozpiska">
    <w:name w:val="Rozpiska"/>
    <w:basedOn w:val="Normln"/>
    <w:uiPriority w:val="99"/>
    <w:rsid w:val="002429F9"/>
    <w:pPr>
      <w:suppressAutoHyphens w:val="0"/>
      <w:spacing w:before="0" w:after="0" w:line="240" w:lineRule="auto"/>
    </w:pPr>
    <w:rPr>
      <w:sz w:val="20"/>
      <w:szCs w:val="20"/>
      <w:lang w:eastAsia="cs-CZ"/>
    </w:rPr>
  </w:style>
  <w:style w:type="paragraph" w:customStyle="1" w:styleId="uz">
    <w:name w:val="uz"/>
    <w:basedOn w:val="Nadpis1"/>
    <w:uiPriority w:val="99"/>
    <w:rsid w:val="002429F9"/>
    <w:pPr>
      <w:numPr>
        <w:numId w:val="0"/>
      </w:numPr>
    </w:pPr>
  </w:style>
  <w:style w:type="paragraph" w:customStyle="1" w:styleId="Odsazenvce">
    <w:name w:val="Odsazený více"/>
    <w:basedOn w:val="Normln"/>
    <w:uiPriority w:val="99"/>
    <w:rsid w:val="002429F9"/>
    <w:pPr>
      <w:tabs>
        <w:tab w:val="num" w:pos="1701"/>
      </w:tabs>
      <w:suppressAutoHyphens w:val="0"/>
      <w:spacing w:before="60" w:after="0" w:line="240" w:lineRule="auto"/>
      <w:ind w:left="1701" w:hanging="397"/>
    </w:pPr>
    <w:rPr>
      <w:lang w:eastAsia="cs-CZ"/>
    </w:rPr>
  </w:style>
  <w:style w:type="paragraph" w:customStyle="1" w:styleId="StyleHeading3ArialLeft0cmFirstline0cm">
    <w:name w:val="Style Heading 3 + Arial Left:  0 cm First line:  0 cm"/>
    <w:basedOn w:val="Nadpis3"/>
    <w:uiPriority w:val="99"/>
    <w:rsid w:val="002429F9"/>
    <w:pPr>
      <w:tabs>
        <w:tab w:val="num" w:pos="1800"/>
      </w:tabs>
      <w:spacing w:line="240" w:lineRule="auto"/>
      <w:ind w:left="1800" w:hanging="180"/>
      <w:jc w:val="left"/>
    </w:pPr>
    <w:rPr>
      <w:i w:val="0"/>
      <w:iCs w:val="0"/>
      <w:lang w:eastAsia="cs-CZ"/>
    </w:rPr>
  </w:style>
  <w:style w:type="paragraph" w:styleId="Textvbloku">
    <w:name w:val="Block Text"/>
    <w:basedOn w:val="Normln"/>
    <w:uiPriority w:val="99"/>
    <w:semiHidden/>
    <w:rsid w:val="002429F9"/>
    <w:pPr>
      <w:ind w:left="113" w:right="113"/>
      <w:jc w:val="center"/>
    </w:pPr>
  </w:style>
  <w:style w:type="paragraph" w:customStyle="1" w:styleId="ARIELNEODSAZEN">
    <w:name w:val="ARIEL NEODSAZEN"/>
    <w:basedOn w:val="Normln"/>
    <w:uiPriority w:val="99"/>
    <w:rsid w:val="002429F9"/>
    <w:pPr>
      <w:widowControl w:val="0"/>
      <w:suppressAutoHyphens w:val="0"/>
      <w:spacing w:after="0" w:line="240" w:lineRule="auto"/>
    </w:pPr>
    <w:rPr>
      <w:lang w:eastAsia="cs-CZ"/>
    </w:rPr>
  </w:style>
  <w:style w:type="paragraph" w:customStyle="1" w:styleId="nadpis50">
    <w:name w:val="nadpis 5"/>
    <w:basedOn w:val="Normln"/>
    <w:uiPriority w:val="99"/>
    <w:rsid w:val="002429F9"/>
    <w:pPr>
      <w:widowControl w:val="0"/>
      <w:suppressAutoHyphens w:val="0"/>
      <w:spacing w:before="160" w:after="40" w:line="240" w:lineRule="auto"/>
    </w:pPr>
    <w:rPr>
      <w:b/>
      <w:bCs/>
      <w:lang w:eastAsia="cs-CZ"/>
    </w:rPr>
  </w:style>
  <w:style w:type="paragraph" w:customStyle="1" w:styleId="b">
    <w:name w:val="b"/>
    <w:basedOn w:val="Normln"/>
    <w:uiPriority w:val="99"/>
    <w:rsid w:val="002429F9"/>
    <w:pPr>
      <w:suppressAutoHyphens w:val="0"/>
      <w:spacing w:before="100" w:beforeAutospacing="1" w:after="100" w:afterAutospacing="1" w:line="240" w:lineRule="auto"/>
      <w:ind w:firstLine="778"/>
    </w:pPr>
    <w:rPr>
      <w:rFonts w:ascii="Verdana" w:eastAsia="Arial Unicode MS" w:hAnsi="Verdana" w:cs="Verdana"/>
      <w:color w:val="000000"/>
      <w:sz w:val="21"/>
      <w:szCs w:val="21"/>
      <w:lang w:eastAsia="cs-CZ"/>
    </w:rPr>
  </w:style>
  <w:style w:type="paragraph" w:styleId="Textbubliny">
    <w:name w:val="Balloon Text"/>
    <w:basedOn w:val="Normln"/>
    <w:link w:val="TextbublinyChar1"/>
    <w:uiPriority w:val="99"/>
    <w:semiHidden/>
    <w:rsid w:val="002429F9"/>
    <w:pPr>
      <w:spacing w:before="60" w:after="60"/>
    </w:pPr>
    <w:rPr>
      <w:rFonts w:ascii="Tahoma" w:hAnsi="Tahoma" w:cs="Tahoma"/>
      <w:sz w:val="16"/>
      <w:szCs w:val="16"/>
    </w:rPr>
  </w:style>
  <w:style w:type="character" w:customStyle="1" w:styleId="TextbublinyChar1">
    <w:name w:val="Text bubliny Char1"/>
    <w:link w:val="Textbubliny"/>
    <w:uiPriority w:val="99"/>
    <w:semiHidden/>
    <w:locked/>
    <w:rsid w:val="00EA7E8A"/>
    <w:rPr>
      <w:rFonts w:ascii="Tahoma" w:hAnsi="Tahoma" w:cs="Tahoma"/>
      <w:sz w:val="16"/>
      <w:szCs w:val="16"/>
      <w:lang w:eastAsia="ar-SA" w:bidi="ar-SA"/>
    </w:rPr>
  </w:style>
  <w:style w:type="paragraph" w:customStyle="1" w:styleId="E1">
    <w:name w:val="E1"/>
    <w:basedOn w:val="Normln"/>
    <w:uiPriority w:val="99"/>
    <w:rsid w:val="002429F9"/>
    <w:pPr>
      <w:suppressAutoHyphens w:val="0"/>
      <w:spacing w:before="60" w:after="0" w:line="240" w:lineRule="auto"/>
      <w:ind w:firstLine="567"/>
    </w:pPr>
    <w:rPr>
      <w:rFonts w:ascii="Humnst777 Lt BT" w:hAnsi="Humnst777 Lt BT" w:cs="Humnst777 Lt BT"/>
      <w:lang w:val="de-DE" w:eastAsia="cs-CZ"/>
    </w:rPr>
  </w:style>
  <w:style w:type="paragraph" w:styleId="Textpoznpodarou">
    <w:name w:val="footnote text"/>
    <w:basedOn w:val="Normln"/>
    <w:link w:val="TextpoznpodarouChar"/>
    <w:uiPriority w:val="99"/>
    <w:semiHidden/>
    <w:rsid w:val="002429F9"/>
    <w:pPr>
      <w:suppressAutoHyphens w:val="0"/>
      <w:spacing w:before="60" w:after="0" w:line="240" w:lineRule="auto"/>
    </w:pPr>
    <w:rPr>
      <w:lang w:eastAsia="cs-CZ"/>
    </w:rPr>
  </w:style>
  <w:style w:type="character" w:customStyle="1" w:styleId="TextpoznpodarouChar">
    <w:name w:val="Text pozn. pod čarou Char"/>
    <w:link w:val="Textpoznpodarou"/>
    <w:uiPriority w:val="99"/>
    <w:semiHidden/>
    <w:locked/>
    <w:rsid w:val="00513A14"/>
    <w:rPr>
      <w:rFonts w:ascii="Arial" w:hAnsi="Arial" w:cs="Arial"/>
      <w:sz w:val="22"/>
      <w:szCs w:val="22"/>
    </w:rPr>
  </w:style>
  <w:style w:type="paragraph" w:customStyle="1" w:styleId="Styl5">
    <w:name w:val="Styl5"/>
    <w:basedOn w:val="Normln"/>
    <w:autoRedefine/>
    <w:uiPriority w:val="99"/>
    <w:rsid w:val="002429F9"/>
    <w:pPr>
      <w:suppressAutoHyphens w:val="0"/>
      <w:spacing w:before="0" w:after="0" w:line="240" w:lineRule="auto"/>
    </w:pPr>
    <w:rPr>
      <w:b/>
      <w:bCs/>
      <w:lang w:eastAsia="cs-CZ"/>
    </w:rPr>
  </w:style>
  <w:style w:type="paragraph" w:customStyle="1" w:styleId="Nzevtabulky">
    <w:name w:val="Název tabulky"/>
    <w:basedOn w:val="Normln"/>
    <w:next w:val="Normln"/>
    <w:uiPriority w:val="99"/>
    <w:rsid w:val="002429F9"/>
    <w:pPr>
      <w:tabs>
        <w:tab w:val="left" w:pos="1474"/>
      </w:tabs>
      <w:suppressAutoHyphens w:val="0"/>
      <w:spacing w:before="100" w:after="140"/>
    </w:pPr>
    <w:rPr>
      <w:i/>
      <w:iCs/>
      <w:lang w:eastAsia="cs-CZ"/>
    </w:rPr>
  </w:style>
  <w:style w:type="paragraph" w:customStyle="1" w:styleId="Nzevobrzku">
    <w:name w:val="Název obrázku"/>
    <w:basedOn w:val="Normln"/>
    <w:next w:val="Normln"/>
    <w:uiPriority w:val="99"/>
    <w:rsid w:val="002429F9"/>
    <w:pPr>
      <w:tabs>
        <w:tab w:val="left" w:pos="1474"/>
        <w:tab w:val="num" w:pos="2220"/>
      </w:tabs>
      <w:suppressAutoHyphens w:val="0"/>
      <w:spacing w:before="100" w:after="140"/>
      <w:ind w:left="2220" w:hanging="802"/>
    </w:pPr>
    <w:rPr>
      <w:i/>
      <w:iCs/>
      <w:lang w:eastAsia="cs-CZ"/>
    </w:rPr>
  </w:style>
  <w:style w:type="paragraph" w:customStyle="1" w:styleId="Tabulkovtext">
    <w:name w:val="Tabulkový text"/>
    <w:basedOn w:val="Normln"/>
    <w:uiPriority w:val="99"/>
    <w:rsid w:val="002429F9"/>
    <w:pPr>
      <w:spacing w:before="20" w:after="20" w:line="264" w:lineRule="auto"/>
    </w:pPr>
    <w:rPr>
      <w:rFonts w:ascii="Tahoma" w:hAnsi="Tahoma" w:cs="Tahoma"/>
      <w:sz w:val="18"/>
      <w:szCs w:val="18"/>
    </w:rPr>
  </w:style>
  <w:style w:type="paragraph" w:styleId="Prosttext">
    <w:name w:val="Plain Text"/>
    <w:basedOn w:val="Normln"/>
    <w:link w:val="ProsttextChar1"/>
    <w:uiPriority w:val="99"/>
    <w:rsid w:val="002429F9"/>
    <w:pPr>
      <w:suppressAutoHyphens w:val="0"/>
      <w:spacing w:before="0" w:after="0"/>
      <w:jc w:val="left"/>
    </w:pPr>
    <w:rPr>
      <w:lang w:eastAsia="cs-CZ"/>
    </w:rPr>
  </w:style>
  <w:style w:type="character" w:customStyle="1" w:styleId="ProsttextChar1">
    <w:name w:val="Prostý text Char1"/>
    <w:link w:val="Prosttext"/>
    <w:uiPriority w:val="99"/>
    <w:locked/>
    <w:rsid w:val="00EA7E8A"/>
    <w:rPr>
      <w:rFonts w:ascii="Arial" w:hAnsi="Arial" w:cs="Arial"/>
      <w:sz w:val="22"/>
      <w:szCs w:val="22"/>
    </w:rPr>
  </w:style>
  <w:style w:type="character" w:customStyle="1" w:styleId="ProsttextChar">
    <w:name w:val="Prostý text Char"/>
    <w:uiPriority w:val="99"/>
    <w:rsid w:val="002429F9"/>
    <w:rPr>
      <w:rFonts w:ascii="Arial" w:hAnsi="Arial" w:cs="Arial"/>
      <w:sz w:val="22"/>
      <w:szCs w:val="22"/>
    </w:rPr>
  </w:style>
  <w:style w:type="paragraph" w:styleId="Odstavecseseznamem">
    <w:name w:val="List Paragraph"/>
    <w:basedOn w:val="Normln"/>
    <w:link w:val="OdstavecseseznamemChar"/>
    <w:uiPriority w:val="99"/>
    <w:qFormat/>
    <w:rsid w:val="00380566"/>
    <w:pPr>
      <w:suppressAutoHyphens w:val="0"/>
      <w:spacing w:before="0" w:after="200" w:line="276" w:lineRule="auto"/>
      <w:ind w:left="720"/>
    </w:pPr>
    <w:rPr>
      <w:lang w:eastAsia="en-US"/>
    </w:rPr>
  </w:style>
  <w:style w:type="paragraph" w:customStyle="1" w:styleId="Formul10">
    <w:name w:val="Formulář 10"/>
    <w:basedOn w:val="Normln"/>
    <w:uiPriority w:val="99"/>
    <w:rsid w:val="002429F9"/>
    <w:pPr>
      <w:widowControl w:val="0"/>
      <w:suppressAutoHyphens w:val="0"/>
      <w:spacing w:before="0" w:after="0" w:line="240" w:lineRule="auto"/>
      <w:jc w:val="left"/>
    </w:pPr>
    <w:rPr>
      <w:noProof/>
      <w:color w:val="000000"/>
      <w:sz w:val="20"/>
      <w:szCs w:val="20"/>
      <w:lang w:eastAsia="cs-CZ"/>
    </w:rPr>
  </w:style>
  <w:style w:type="character" w:customStyle="1" w:styleId="Formul10Char">
    <w:name w:val="Formulář 10 Char"/>
    <w:uiPriority w:val="99"/>
    <w:rsid w:val="002429F9"/>
    <w:rPr>
      <w:rFonts w:ascii="Arial" w:hAnsi="Arial" w:cs="Arial"/>
      <w:noProof/>
      <w:color w:val="000000"/>
      <w:sz w:val="22"/>
      <w:szCs w:val="22"/>
    </w:rPr>
  </w:style>
  <w:style w:type="character" w:customStyle="1" w:styleId="Nadpis1Char">
    <w:name w:val="Nadpis 1 Char"/>
    <w:aliases w:val="adpis 1 Char1,kapitola Char1,Ctrl+1 Char1,- zpráva 1 Char1,Ctrl+11 Char1,- zpráva 11 Char1,Ctrl+12 Char1,- zpráva 12 Char1,Ctrl+13 Char1,- zpráva 13 Char1,Ctrl+14 Char1,- zpráva 14 Char1,Ctrl+15 Char1,- zpráva 15 Char1,Ctrl+16 Char1"/>
    <w:uiPriority w:val="99"/>
    <w:rsid w:val="002429F9"/>
    <w:rPr>
      <w:rFonts w:ascii="Arial" w:hAnsi="Arial" w:cs="Arial"/>
      <w:b/>
      <w:bCs/>
      <w:sz w:val="24"/>
      <w:szCs w:val="24"/>
      <w:lang w:eastAsia="ar-SA" w:bidi="ar-SA"/>
    </w:rPr>
  </w:style>
  <w:style w:type="paragraph" w:styleId="Rozvrendokumentu">
    <w:name w:val="Document Map"/>
    <w:basedOn w:val="Normln"/>
    <w:link w:val="RozvrendokumentuChar1"/>
    <w:uiPriority w:val="99"/>
    <w:semiHidden/>
    <w:rsid w:val="002429F9"/>
    <w:pPr>
      <w:suppressAutoHyphens w:val="0"/>
      <w:spacing w:before="0" w:after="0" w:line="240" w:lineRule="auto"/>
    </w:pPr>
    <w:rPr>
      <w:rFonts w:ascii="Tahoma" w:hAnsi="Tahoma" w:cs="Tahoma"/>
      <w:sz w:val="16"/>
      <w:szCs w:val="16"/>
      <w:lang w:eastAsia="en-US"/>
    </w:rPr>
  </w:style>
  <w:style w:type="character" w:customStyle="1" w:styleId="RozvrendokumentuChar1">
    <w:name w:val="Rozvržení dokumentu Char1"/>
    <w:link w:val="Rozvrendokumentu"/>
    <w:uiPriority w:val="99"/>
    <w:semiHidden/>
    <w:locked/>
    <w:rsid w:val="00EA7E8A"/>
    <w:rPr>
      <w:rFonts w:ascii="Tahoma" w:hAnsi="Tahoma" w:cs="Tahoma"/>
      <w:sz w:val="16"/>
      <w:szCs w:val="16"/>
      <w:lang w:eastAsia="en-US"/>
    </w:rPr>
  </w:style>
  <w:style w:type="character" w:customStyle="1" w:styleId="RozvrendokumentuChar">
    <w:name w:val="Rozvržení dokumentu Char"/>
    <w:uiPriority w:val="99"/>
    <w:semiHidden/>
    <w:rsid w:val="002429F9"/>
    <w:rPr>
      <w:rFonts w:ascii="Tahoma" w:hAnsi="Tahoma" w:cs="Tahoma"/>
      <w:sz w:val="16"/>
      <w:szCs w:val="16"/>
      <w:lang w:eastAsia="en-US"/>
    </w:rPr>
  </w:style>
  <w:style w:type="character" w:customStyle="1" w:styleId="Nadpis2Char">
    <w:name w:val="Nadpis 2 Char"/>
    <w:aliases w:val="Nadpis_2 Char1,Heading 2 Char1,adpis 2 Char1,2 Char1,1 Char1,Ctrl+2 Char1,- zpráva 2 Char1,Nadpis1 Char1,21 Char1,11 Char1,Ctrl+21 Char1,- zpráva 21 Char1,Nadpis2 Char1,22 Char1,12 Char1,Ctrl+22 Char1,- zpráva 22 Char1,Nadpis3 Char1"/>
    <w:uiPriority w:val="99"/>
    <w:rsid w:val="002429F9"/>
    <w:rPr>
      <w:rFonts w:ascii="Arial" w:hAnsi="Arial" w:cs="Arial"/>
      <w:b/>
      <w:bCs/>
      <w:sz w:val="28"/>
      <w:szCs w:val="28"/>
      <w:lang w:eastAsia="ar-SA" w:bidi="ar-SA"/>
    </w:rPr>
  </w:style>
  <w:style w:type="character" w:customStyle="1" w:styleId="Nadpis3Char">
    <w:name w:val="Nadpis 3 Char"/>
    <w:aliases w:val="Nadpis 3a Char2,Podpodkapitola Char2,Heading 3 Char2,adpis 3 Char2,Ctrl+3 Char2,- zpráva 3 Char2,Ctrl+31 Char2,- zpráva 31 Char2,Ctrl+32 Char2,- zpráva 32 Char2,Ctrl+33 Char2,- zpráva 33 Char2,Ctrl+34 Char2,- zpráva 34 Char2,Ctrl+35 Char2"/>
    <w:uiPriority w:val="99"/>
    <w:rsid w:val="002429F9"/>
    <w:rPr>
      <w:rFonts w:ascii="Arial" w:hAnsi="Arial" w:cs="Arial"/>
      <w:b/>
      <w:bCs/>
      <w:i/>
      <w:iCs/>
      <w:sz w:val="22"/>
      <w:szCs w:val="22"/>
      <w:lang w:eastAsia="ar-SA" w:bidi="ar-SA"/>
    </w:rPr>
  </w:style>
  <w:style w:type="character" w:customStyle="1" w:styleId="Nadpis5Char">
    <w:name w:val="Nadpis 5 Char"/>
    <w:uiPriority w:val="99"/>
    <w:rsid w:val="002429F9"/>
    <w:rPr>
      <w:rFonts w:ascii="Arial" w:hAnsi="Arial" w:cs="Arial"/>
      <w:b/>
      <w:bCs/>
      <w:sz w:val="24"/>
      <w:szCs w:val="24"/>
      <w:lang w:eastAsia="ar-SA" w:bidi="ar-SA"/>
    </w:rPr>
  </w:style>
  <w:style w:type="character" w:customStyle="1" w:styleId="Nadpis6Char">
    <w:name w:val="Nadpis 6 Char"/>
    <w:uiPriority w:val="99"/>
    <w:rsid w:val="002429F9"/>
    <w:rPr>
      <w:rFonts w:ascii="Arial" w:hAnsi="Arial" w:cs="Arial"/>
      <w:b/>
      <w:bCs/>
      <w:sz w:val="24"/>
      <w:szCs w:val="24"/>
      <w:u w:val="single"/>
      <w:lang w:eastAsia="ar-SA" w:bidi="ar-SA"/>
    </w:rPr>
  </w:style>
  <w:style w:type="character" w:customStyle="1" w:styleId="Nadpis7Char">
    <w:name w:val="Nadpis 7 Char"/>
    <w:uiPriority w:val="99"/>
    <w:rsid w:val="002429F9"/>
    <w:rPr>
      <w:rFonts w:ascii="Arial" w:hAnsi="Arial" w:cs="Arial"/>
      <w:b/>
      <w:bCs/>
      <w:i/>
      <w:iCs/>
      <w:sz w:val="24"/>
      <w:szCs w:val="24"/>
      <w:lang w:eastAsia="ar-SA" w:bidi="ar-SA"/>
    </w:rPr>
  </w:style>
  <w:style w:type="character" w:customStyle="1" w:styleId="Nadpis8Char">
    <w:name w:val="Nadpis 8 Char"/>
    <w:uiPriority w:val="99"/>
    <w:rsid w:val="002429F9"/>
    <w:rPr>
      <w:rFonts w:ascii="Arial" w:hAnsi="Arial" w:cs="Arial"/>
      <w:b/>
      <w:bCs/>
      <w:sz w:val="24"/>
      <w:szCs w:val="24"/>
      <w:lang w:eastAsia="ar-SA" w:bidi="ar-SA"/>
    </w:rPr>
  </w:style>
  <w:style w:type="character" w:customStyle="1" w:styleId="Nadpis9Char">
    <w:name w:val="Nadpis 9 Char"/>
    <w:uiPriority w:val="99"/>
    <w:rsid w:val="002429F9"/>
    <w:rPr>
      <w:rFonts w:ascii="Arial" w:hAnsi="Arial" w:cs="Arial"/>
      <w:i/>
      <w:iCs/>
      <w:sz w:val="24"/>
      <w:szCs w:val="24"/>
      <w:lang w:eastAsia="ar-SA" w:bidi="ar-SA"/>
    </w:rPr>
  </w:style>
  <w:style w:type="paragraph" w:customStyle="1" w:styleId="NormlnNormln1">
    <w:name w:val="Normální.Normální1"/>
    <w:link w:val="NormlnNormln1Char"/>
    <w:uiPriority w:val="99"/>
    <w:rsid w:val="002134DB"/>
    <w:pPr>
      <w:autoSpaceDE w:val="0"/>
      <w:autoSpaceDN w:val="0"/>
    </w:pPr>
    <w:rPr>
      <w:rFonts w:ascii="Arial" w:hAnsi="Arial" w:cs="Arial"/>
      <w:b/>
      <w:bCs/>
      <w:sz w:val="24"/>
      <w:szCs w:val="24"/>
    </w:rPr>
  </w:style>
  <w:style w:type="character" w:customStyle="1" w:styleId="NormlnNormln1Char">
    <w:name w:val="Normální.Normální1 Char"/>
    <w:link w:val="NormlnNormln1"/>
    <w:uiPriority w:val="99"/>
    <w:locked/>
    <w:rsid w:val="00E334DF"/>
    <w:rPr>
      <w:rFonts w:ascii="Arial" w:hAnsi="Arial" w:cs="Arial"/>
      <w:b/>
      <w:bCs/>
      <w:sz w:val="24"/>
      <w:szCs w:val="24"/>
    </w:rPr>
  </w:style>
  <w:style w:type="character" w:customStyle="1" w:styleId="TextbublinyChar">
    <w:name w:val="Text bubliny Char"/>
    <w:uiPriority w:val="99"/>
    <w:semiHidden/>
    <w:rsid w:val="002429F9"/>
    <w:rPr>
      <w:rFonts w:ascii="Tahoma" w:hAnsi="Tahoma" w:cs="Tahoma"/>
      <w:sz w:val="16"/>
      <w:szCs w:val="16"/>
      <w:lang w:eastAsia="ar-SA" w:bidi="ar-SA"/>
    </w:rPr>
  </w:style>
  <w:style w:type="character" w:customStyle="1" w:styleId="ZhlavChar">
    <w:name w:val="Záhlaví Char"/>
    <w:aliases w:val="záhlaví Char1,Záhlaví Char1,záhlaví Char11"/>
    <w:uiPriority w:val="99"/>
    <w:rsid w:val="002429F9"/>
    <w:rPr>
      <w:rFonts w:ascii="Arial" w:hAnsi="Arial" w:cs="Arial"/>
      <w:sz w:val="24"/>
      <w:szCs w:val="24"/>
      <w:lang w:eastAsia="ar-SA" w:bidi="ar-SA"/>
    </w:rPr>
  </w:style>
  <w:style w:type="character" w:customStyle="1" w:styleId="ZpatChar">
    <w:name w:val="Zápatí Char"/>
    <w:uiPriority w:val="99"/>
    <w:rsid w:val="002429F9"/>
    <w:rPr>
      <w:rFonts w:ascii="Arial" w:hAnsi="Arial" w:cs="Arial"/>
      <w:sz w:val="24"/>
      <w:szCs w:val="24"/>
      <w:lang w:eastAsia="ar-SA" w:bidi="ar-SA"/>
    </w:rPr>
  </w:style>
  <w:style w:type="paragraph" w:customStyle="1" w:styleId="odstn">
    <w:name w:val="_odst.n"/>
    <w:basedOn w:val="Normln"/>
    <w:uiPriority w:val="99"/>
    <w:rsid w:val="002429F9"/>
    <w:pPr>
      <w:tabs>
        <w:tab w:val="left" w:pos="567"/>
      </w:tabs>
      <w:suppressAutoHyphens w:val="0"/>
      <w:spacing w:after="0" w:line="240" w:lineRule="auto"/>
      <w:ind w:firstLine="567"/>
    </w:pPr>
    <w:rPr>
      <w:lang w:eastAsia="cs-CZ"/>
    </w:rPr>
  </w:style>
  <w:style w:type="character" w:customStyle="1" w:styleId="ZkladntextChar">
    <w:name w:val="Základní text Char"/>
    <w:uiPriority w:val="99"/>
    <w:rsid w:val="002429F9"/>
    <w:rPr>
      <w:rFonts w:cs="Times New Roman"/>
      <w:b/>
      <w:bCs/>
      <w:sz w:val="24"/>
      <w:szCs w:val="24"/>
      <w:lang w:eastAsia="ar-SA" w:bidi="ar-SA"/>
    </w:rPr>
  </w:style>
  <w:style w:type="character" w:customStyle="1" w:styleId="Zkladntextodsazen3Char">
    <w:name w:val="Základní text odsazený 3 Char"/>
    <w:uiPriority w:val="99"/>
    <w:semiHidden/>
    <w:rsid w:val="002429F9"/>
    <w:rPr>
      <w:rFonts w:ascii="Arial" w:hAnsi="Arial" w:cs="Arial"/>
      <w:sz w:val="24"/>
      <w:szCs w:val="24"/>
      <w:lang w:eastAsia="ar-SA" w:bidi="ar-SA"/>
    </w:rPr>
  </w:style>
  <w:style w:type="paragraph" w:styleId="Nadpisobsahu">
    <w:name w:val="TOC Heading"/>
    <w:basedOn w:val="Nadpis1"/>
    <w:next w:val="Normln"/>
    <w:uiPriority w:val="99"/>
    <w:qFormat/>
    <w:rsid w:val="002429F9"/>
    <w:pPr>
      <w:keepLines/>
      <w:numPr>
        <w:numId w:val="0"/>
      </w:numPr>
      <w:suppressAutoHyphens w:val="0"/>
      <w:spacing w:before="480" w:after="0" w:line="276" w:lineRule="auto"/>
      <w:outlineLvl w:val="9"/>
    </w:pPr>
    <w:rPr>
      <w:rFonts w:ascii="Cambria" w:hAnsi="Cambria" w:cs="Cambria"/>
      <w:color w:val="365F91"/>
      <w:sz w:val="28"/>
      <w:szCs w:val="28"/>
      <w:lang w:eastAsia="en-US"/>
    </w:rPr>
  </w:style>
  <w:style w:type="paragraph" w:styleId="FormtovanvHTML">
    <w:name w:val="HTML Preformatted"/>
    <w:basedOn w:val="Normln"/>
    <w:link w:val="FormtovanvHTMLChar1"/>
    <w:uiPriority w:val="99"/>
    <w:rsid w:val="00242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jc w:val="left"/>
    </w:pPr>
    <w:rPr>
      <w:rFonts w:ascii="Courier New" w:hAnsi="Courier New" w:cs="Courier New"/>
      <w:sz w:val="20"/>
      <w:szCs w:val="20"/>
      <w:lang w:eastAsia="cs-CZ"/>
    </w:rPr>
  </w:style>
  <w:style w:type="character" w:customStyle="1" w:styleId="FormtovanvHTMLChar1">
    <w:name w:val="Formátovaný v HTML Char1"/>
    <w:link w:val="FormtovanvHTML"/>
    <w:uiPriority w:val="99"/>
    <w:locked/>
    <w:rsid w:val="00EA7E8A"/>
    <w:rPr>
      <w:rFonts w:ascii="Courier New" w:hAnsi="Courier New" w:cs="Courier New"/>
    </w:rPr>
  </w:style>
  <w:style w:type="character" w:customStyle="1" w:styleId="FormtovanvHTMLChar">
    <w:name w:val="Formátovaný v HTML Char"/>
    <w:uiPriority w:val="99"/>
    <w:rsid w:val="002429F9"/>
    <w:rPr>
      <w:rFonts w:ascii="Courier New" w:hAnsi="Courier New" w:cs="Courier New"/>
    </w:rPr>
  </w:style>
  <w:style w:type="paragraph" w:customStyle="1" w:styleId="OdstavecA1">
    <w:name w:val="Odstavec A1"/>
    <w:basedOn w:val="Normln"/>
    <w:uiPriority w:val="99"/>
    <w:rsid w:val="002429F9"/>
    <w:pPr>
      <w:suppressAutoHyphens w:val="0"/>
      <w:spacing w:before="0" w:after="0" w:line="276" w:lineRule="auto"/>
    </w:pPr>
    <w:rPr>
      <w:lang w:eastAsia="en-US"/>
    </w:rPr>
  </w:style>
  <w:style w:type="paragraph" w:customStyle="1" w:styleId="NadpisA1">
    <w:name w:val="Nadpis A1"/>
    <w:basedOn w:val="Normln"/>
    <w:uiPriority w:val="99"/>
    <w:rsid w:val="002429F9"/>
    <w:pPr>
      <w:suppressAutoHyphens w:val="0"/>
      <w:spacing w:before="0" w:after="60" w:line="276" w:lineRule="auto"/>
    </w:pPr>
    <w:rPr>
      <w:b/>
      <w:bCs/>
      <w:i/>
      <w:iCs/>
      <w:sz w:val="24"/>
      <w:szCs w:val="24"/>
      <w:lang w:eastAsia="en-US"/>
    </w:rPr>
  </w:style>
  <w:style w:type="character" w:customStyle="1" w:styleId="OdstavecA1Char">
    <w:name w:val="Odstavec A1 Char"/>
    <w:uiPriority w:val="99"/>
    <w:rsid w:val="002429F9"/>
    <w:rPr>
      <w:rFonts w:eastAsia="Times New Roman" w:cs="Times New Roman"/>
      <w:sz w:val="22"/>
      <w:szCs w:val="22"/>
      <w:lang w:eastAsia="en-US"/>
    </w:rPr>
  </w:style>
  <w:style w:type="paragraph" w:customStyle="1" w:styleId="Odrka">
    <w:name w:val="Odrážka"/>
    <w:basedOn w:val="OdstavecA1"/>
    <w:uiPriority w:val="99"/>
    <w:rsid w:val="002429F9"/>
    <w:pPr>
      <w:ind w:left="426" w:hanging="426"/>
    </w:pPr>
  </w:style>
  <w:style w:type="character" w:customStyle="1" w:styleId="NadpisA1Char">
    <w:name w:val="Nadpis A1 Char"/>
    <w:uiPriority w:val="99"/>
    <w:rsid w:val="002429F9"/>
    <w:rPr>
      <w:rFonts w:eastAsia="Times New Roman" w:cs="Times New Roman"/>
      <w:b/>
      <w:bCs/>
      <w:i/>
      <w:iCs/>
      <w:sz w:val="24"/>
      <w:szCs w:val="24"/>
      <w:lang w:eastAsia="en-US"/>
    </w:rPr>
  </w:style>
  <w:style w:type="character" w:customStyle="1" w:styleId="OdrkaChar">
    <w:name w:val="Odrážka Char"/>
    <w:uiPriority w:val="99"/>
    <w:rsid w:val="002429F9"/>
    <w:rPr>
      <w:rFonts w:eastAsia="Times New Roman" w:cs="Times New Roman"/>
      <w:sz w:val="22"/>
      <w:szCs w:val="22"/>
      <w:lang w:eastAsia="en-US"/>
    </w:rPr>
  </w:style>
  <w:style w:type="table" w:styleId="Mkatabulky">
    <w:name w:val="Table Grid"/>
    <w:basedOn w:val="Normlntabulka"/>
    <w:uiPriority w:val="59"/>
    <w:rsid w:val="00513A14"/>
    <w:rPr>
      <w:rFonts w:ascii="Calibri" w:hAnsi="Calibri" w:cs="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Znakapoznpodarou">
    <w:name w:val="footnote reference"/>
    <w:uiPriority w:val="99"/>
    <w:semiHidden/>
    <w:rsid w:val="00513A14"/>
    <w:rPr>
      <w:rFonts w:cs="Times New Roman"/>
      <w:vertAlign w:val="superscript"/>
    </w:rPr>
  </w:style>
  <w:style w:type="paragraph" w:styleId="Bezmezer">
    <w:name w:val="No Spacing"/>
    <w:aliases w:val="AApetr,vysvětlivka pod čarou"/>
    <w:link w:val="BezmezerChar"/>
    <w:uiPriority w:val="1"/>
    <w:qFormat/>
    <w:rsid w:val="00513A14"/>
    <w:rPr>
      <w:rFonts w:ascii="Calibri" w:hAnsi="Calibri" w:cs="Calibri"/>
      <w:sz w:val="22"/>
      <w:szCs w:val="22"/>
      <w:lang w:eastAsia="en-US"/>
    </w:rPr>
  </w:style>
  <w:style w:type="character" w:customStyle="1" w:styleId="BezmezerChar">
    <w:name w:val="Bez mezer Char"/>
    <w:aliases w:val="AApetr Char,vysvětlivka pod čarou Char"/>
    <w:link w:val="Bezmezer"/>
    <w:uiPriority w:val="1"/>
    <w:locked/>
    <w:rsid w:val="00912D16"/>
    <w:rPr>
      <w:rFonts w:ascii="Calibri" w:hAnsi="Calibri" w:cs="Calibri"/>
      <w:sz w:val="22"/>
      <w:szCs w:val="22"/>
      <w:lang w:val="cs-CZ" w:eastAsia="en-US"/>
    </w:rPr>
  </w:style>
  <w:style w:type="character" w:styleId="Odkaznakoment">
    <w:name w:val="annotation reference"/>
    <w:uiPriority w:val="99"/>
    <w:semiHidden/>
    <w:rsid w:val="001E7238"/>
    <w:rPr>
      <w:rFonts w:cs="Times New Roman"/>
      <w:sz w:val="16"/>
      <w:szCs w:val="16"/>
    </w:rPr>
  </w:style>
  <w:style w:type="paragraph" w:styleId="Textkomente">
    <w:name w:val="annotation text"/>
    <w:basedOn w:val="Normln"/>
    <w:link w:val="TextkomenteChar"/>
    <w:uiPriority w:val="99"/>
    <w:semiHidden/>
    <w:rsid w:val="001E7238"/>
    <w:rPr>
      <w:sz w:val="20"/>
      <w:szCs w:val="20"/>
    </w:rPr>
  </w:style>
  <w:style w:type="character" w:customStyle="1" w:styleId="TextkomenteChar">
    <w:name w:val="Text komentáře Char"/>
    <w:link w:val="Textkomente"/>
    <w:uiPriority w:val="99"/>
    <w:semiHidden/>
    <w:locked/>
    <w:rsid w:val="001E7238"/>
    <w:rPr>
      <w:rFonts w:ascii="Arial" w:hAnsi="Arial" w:cs="Arial"/>
      <w:lang w:eastAsia="ar-SA" w:bidi="ar-SA"/>
    </w:rPr>
  </w:style>
  <w:style w:type="paragraph" w:styleId="Pedmtkomente">
    <w:name w:val="annotation subject"/>
    <w:basedOn w:val="Textkomente"/>
    <w:next w:val="Textkomente"/>
    <w:link w:val="PedmtkomenteChar"/>
    <w:uiPriority w:val="99"/>
    <w:semiHidden/>
    <w:rsid w:val="001E7238"/>
    <w:rPr>
      <w:b/>
      <w:bCs/>
    </w:rPr>
  </w:style>
  <w:style w:type="character" w:customStyle="1" w:styleId="PedmtkomenteChar">
    <w:name w:val="Předmět komentáře Char"/>
    <w:link w:val="Pedmtkomente"/>
    <w:uiPriority w:val="99"/>
    <w:semiHidden/>
    <w:locked/>
    <w:rsid w:val="001E7238"/>
    <w:rPr>
      <w:rFonts w:ascii="Arial" w:hAnsi="Arial" w:cs="Arial"/>
      <w:b/>
      <w:bCs/>
      <w:lang w:eastAsia="ar-SA" w:bidi="ar-SA"/>
    </w:rPr>
  </w:style>
  <w:style w:type="paragraph" w:styleId="Revize">
    <w:name w:val="Revision"/>
    <w:hidden/>
    <w:uiPriority w:val="99"/>
    <w:semiHidden/>
    <w:rsid w:val="001E7238"/>
    <w:rPr>
      <w:rFonts w:ascii="Arial" w:hAnsi="Arial" w:cs="Arial"/>
      <w:sz w:val="22"/>
      <w:szCs w:val="22"/>
      <w:lang w:eastAsia="ar-SA"/>
    </w:rPr>
  </w:style>
  <w:style w:type="paragraph" w:styleId="AdresaHTML">
    <w:name w:val="HTML Address"/>
    <w:basedOn w:val="Normln"/>
    <w:link w:val="AdresaHTMLChar"/>
    <w:uiPriority w:val="99"/>
    <w:rsid w:val="0005055E"/>
    <w:rPr>
      <w:i/>
      <w:iCs/>
    </w:rPr>
  </w:style>
  <w:style w:type="character" w:customStyle="1" w:styleId="AdresaHTMLChar">
    <w:name w:val="Adresa HTML Char"/>
    <w:link w:val="AdresaHTML"/>
    <w:uiPriority w:val="99"/>
    <w:locked/>
    <w:rsid w:val="0005055E"/>
    <w:rPr>
      <w:rFonts w:ascii="Arial" w:hAnsi="Arial" w:cs="Arial"/>
      <w:i/>
      <w:iCs/>
      <w:sz w:val="24"/>
      <w:szCs w:val="24"/>
      <w:lang w:eastAsia="ar-SA" w:bidi="ar-SA"/>
    </w:rPr>
  </w:style>
  <w:style w:type="paragraph" w:customStyle="1" w:styleId="Odstavecseseznamem1">
    <w:name w:val="Odstavec se seznamem1"/>
    <w:basedOn w:val="Normln"/>
    <w:uiPriority w:val="99"/>
    <w:rsid w:val="008A4DA2"/>
    <w:pPr>
      <w:suppressAutoHyphens w:val="0"/>
      <w:spacing w:before="0" w:line="240" w:lineRule="auto"/>
      <w:ind w:left="720" w:hanging="284"/>
    </w:pPr>
    <w:rPr>
      <w:rFonts w:ascii="Calibri" w:hAnsi="Calibri" w:cs="Calibri"/>
      <w:lang w:eastAsia="en-US"/>
    </w:rPr>
  </w:style>
  <w:style w:type="table" w:customStyle="1" w:styleId="Svtlstnovnzvraznn11">
    <w:name w:val="Světlé stínování – zvýraznění 11"/>
    <w:uiPriority w:val="99"/>
    <w:rsid w:val="006E6BE1"/>
    <w:rPr>
      <w:rFonts w:ascii="Arial" w:hAnsi="Arial" w:cs="Arial"/>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Stednstnovn1zvraznn11">
    <w:name w:val="Střední stínování 1 – zvýraznění 11"/>
    <w:uiPriority w:val="99"/>
    <w:rsid w:val="006E6BE1"/>
    <w:rPr>
      <w:rFonts w:ascii="Arial" w:hAnsi="Arial" w:cs="Aria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Vzorec">
    <w:name w:val="Vzorec"/>
    <w:basedOn w:val="Normln"/>
    <w:next w:val="Normln"/>
    <w:uiPriority w:val="99"/>
    <w:rsid w:val="003E180F"/>
    <w:pPr>
      <w:keepNext/>
      <w:tabs>
        <w:tab w:val="left" w:pos="2835"/>
        <w:tab w:val="left" w:pos="8222"/>
      </w:tabs>
      <w:suppressAutoHyphens w:val="0"/>
      <w:spacing w:before="240" w:after="240" w:line="240" w:lineRule="auto"/>
    </w:pPr>
    <w:rPr>
      <w:lang w:eastAsia="cs-CZ"/>
    </w:rPr>
  </w:style>
  <w:style w:type="character" w:customStyle="1" w:styleId="Znakypropoznmkupodarou">
    <w:name w:val="Znaky pro poznámku pod čarou"/>
    <w:uiPriority w:val="99"/>
    <w:rsid w:val="003E180F"/>
    <w:rPr>
      <w:rFonts w:cs="Times New Roman"/>
      <w:vertAlign w:val="superscript"/>
    </w:rPr>
  </w:style>
  <w:style w:type="paragraph" w:customStyle="1" w:styleId="BodyTextIndent22">
    <w:name w:val="Body Text Indent 22"/>
    <w:basedOn w:val="Normln"/>
    <w:uiPriority w:val="99"/>
    <w:rsid w:val="0044172D"/>
    <w:pPr>
      <w:suppressAutoHyphens w:val="0"/>
      <w:spacing w:after="0" w:line="240" w:lineRule="auto"/>
      <w:ind w:firstLine="284"/>
    </w:pPr>
    <w:rPr>
      <w:sz w:val="24"/>
      <w:szCs w:val="24"/>
      <w:lang w:eastAsia="cs-CZ"/>
    </w:rPr>
  </w:style>
  <w:style w:type="character" w:styleId="Zvraznn">
    <w:name w:val="Emphasis"/>
    <w:uiPriority w:val="99"/>
    <w:qFormat/>
    <w:rsid w:val="0044172D"/>
    <w:rPr>
      <w:rFonts w:cs="Times New Roman"/>
      <w:i/>
      <w:iCs/>
    </w:rPr>
  </w:style>
  <w:style w:type="paragraph" w:styleId="z-Zatekformule">
    <w:name w:val="HTML Top of Form"/>
    <w:basedOn w:val="Normln"/>
    <w:next w:val="Normln"/>
    <w:link w:val="z-ZatekformuleChar"/>
    <w:hidden/>
    <w:uiPriority w:val="99"/>
    <w:semiHidden/>
    <w:rsid w:val="0044172D"/>
    <w:pPr>
      <w:pBdr>
        <w:bottom w:val="single" w:sz="6" w:space="1" w:color="auto"/>
      </w:pBdr>
      <w:suppressAutoHyphens w:val="0"/>
      <w:spacing w:before="0" w:after="0" w:line="240" w:lineRule="auto"/>
      <w:jc w:val="center"/>
    </w:pPr>
    <w:rPr>
      <w:vanish/>
      <w:sz w:val="16"/>
      <w:szCs w:val="16"/>
      <w:lang w:eastAsia="cs-CZ"/>
    </w:rPr>
  </w:style>
  <w:style w:type="character" w:customStyle="1" w:styleId="z-ZatekformuleChar">
    <w:name w:val="z-Začátek formuláře Char"/>
    <w:link w:val="z-Zatekformule"/>
    <w:uiPriority w:val="99"/>
    <w:semiHidden/>
    <w:locked/>
    <w:rsid w:val="0044172D"/>
    <w:rPr>
      <w:rFonts w:ascii="Arial" w:hAnsi="Arial" w:cs="Arial"/>
      <w:vanish/>
      <w:sz w:val="16"/>
      <w:szCs w:val="16"/>
    </w:rPr>
  </w:style>
  <w:style w:type="paragraph" w:styleId="z-Konecformule">
    <w:name w:val="HTML Bottom of Form"/>
    <w:basedOn w:val="Normln"/>
    <w:next w:val="Normln"/>
    <w:link w:val="z-KonecformuleChar"/>
    <w:hidden/>
    <w:uiPriority w:val="99"/>
    <w:rsid w:val="0044172D"/>
    <w:pPr>
      <w:pBdr>
        <w:top w:val="single" w:sz="6" w:space="1" w:color="auto"/>
      </w:pBdr>
      <w:suppressAutoHyphens w:val="0"/>
      <w:spacing w:before="0" w:after="0" w:line="240" w:lineRule="auto"/>
      <w:jc w:val="center"/>
    </w:pPr>
    <w:rPr>
      <w:vanish/>
      <w:sz w:val="16"/>
      <w:szCs w:val="16"/>
      <w:lang w:eastAsia="cs-CZ"/>
    </w:rPr>
  </w:style>
  <w:style w:type="character" w:customStyle="1" w:styleId="z-KonecformuleChar">
    <w:name w:val="z-Konec formuláře Char"/>
    <w:link w:val="z-Konecformule"/>
    <w:uiPriority w:val="99"/>
    <w:locked/>
    <w:rsid w:val="0044172D"/>
    <w:rPr>
      <w:rFonts w:ascii="Arial" w:hAnsi="Arial" w:cs="Arial"/>
      <w:vanish/>
      <w:sz w:val="16"/>
      <w:szCs w:val="16"/>
    </w:rPr>
  </w:style>
  <w:style w:type="paragraph" w:customStyle="1" w:styleId="zprva">
    <w:name w:val="zpráva"/>
    <w:basedOn w:val="Normln"/>
    <w:uiPriority w:val="99"/>
    <w:rsid w:val="0044172D"/>
    <w:pPr>
      <w:widowControl w:val="0"/>
      <w:suppressAutoHyphens w:val="0"/>
      <w:spacing w:line="240" w:lineRule="auto"/>
      <w:ind w:firstLine="397"/>
    </w:pPr>
    <w:rPr>
      <w:sz w:val="24"/>
      <w:szCs w:val="24"/>
      <w:lang w:eastAsia="cs-CZ"/>
    </w:rPr>
  </w:style>
  <w:style w:type="paragraph" w:customStyle="1" w:styleId="Textodstavce0">
    <w:name w:val="Text odstavce"/>
    <w:basedOn w:val="Normln"/>
    <w:uiPriority w:val="99"/>
    <w:rsid w:val="00E334DF"/>
    <w:pPr>
      <w:tabs>
        <w:tab w:val="num" w:pos="785"/>
        <w:tab w:val="left" w:pos="851"/>
      </w:tabs>
      <w:suppressAutoHyphens w:val="0"/>
      <w:spacing w:line="240" w:lineRule="auto"/>
      <w:ind w:firstLine="425"/>
      <w:outlineLvl w:val="6"/>
    </w:pPr>
    <w:rPr>
      <w:sz w:val="24"/>
      <w:szCs w:val="24"/>
      <w:lang w:eastAsia="cs-CZ"/>
    </w:rPr>
  </w:style>
  <w:style w:type="paragraph" w:customStyle="1" w:styleId="Textbodu">
    <w:name w:val="Text bodu"/>
    <w:basedOn w:val="Normln"/>
    <w:uiPriority w:val="99"/>
    <w:rsid w:val="00E334DF"/>
    <w:pPr>
      <w:tabs>
        <w:tab w:val="num" w:pos="851"/>
      </w:tabs>
      <w:suppressAutoHyphens w:val="0"/>
      <w:spacing w:before="0" w:after="0" w:line="240" w:lineRule="auto"/>
      <w:ind w:left="851" w:hanging="426"/>
      <w:outlineLvl w:val="8"/>
    </w:pPr>
    <w:rPr>
      <w:sz w:val="24"/>
      <w:szCs w:val="24"/>
      <w:lang w:eastAsia="cs-CZ"/>
    </w:rPr>
  </w:style>
  <w:style w:type="paragraph" w:customStyle="1" w:styleId="Textpsmene">
    <w:name w:val="Text písmene"/>
    <w:basedOn w:val="Normln"/>
    <w:uiPriority w:val="99"/>
    <w:rsid w:val="00E334DF"/>
    <w:pPr>
      <w:tabs>
        <w:tab w:val="num" w:pos="425"/>
      </w:tabs>
      <w:suppressAutoHyphens w:val="0"/>
      <w:spacing w:before="0" w:after="0" w:line="240" w:lineRule="auto"/>
      <w:ind w:left="425" w:hanging="425"/>
      <w:outlineLvl w:val="7"/>
    </w:pPr>
    <w:rPr>
      <w:sz w:val="24"/>
      <w:szCs w:val="24"/>
      <w:lang w:eastAsia="cs-CZ"/>
    </w:rPr>
  </w:style>
  <w:style w:type="character" w:customStyle="1" w:styleId="articletitle1">
    <w:name w:val="articletitle1"/>
    <w:uiPriority w:val="99"/>
    <w:rsid w:val="00EB419B"/>
    <w:rPr>
      <w:rFonts w:ascii="Arial" w:hAnsi="Arial" w:cs="Arial"/>
      <w:b/>
      <w:bCs/>
      <w:color w:val="auto"/>
      <w:sz w:val="22"/>
      <w:szCs w:val="22"/>
    </w:rPr>
  </w:style>
  <w:style w:type="paragraph" w:customStyle="1" w:styleId="description">
    <w:name w:val="description"/>
    <w:basedOn w:val="Normln"/>
    <w:uiPriority w:val="99"/>
    <w:rsid w:val="00EB419B"/>
    <w:pPr>
      <w:suppressAutoHyphens w:val="0"/>
      <w:spacing w:before="0" w:after="0" w:line="240" w:lineRule="auto"/>
      <w:jc w:val="left"/>
    </w:pPr>
    <w:rPr>
      <w:sz w:val="24"/>
      <w:szCs w:val="24"/>
      <w:lang w:eastAsia="cs-CZ"/>
    </w:rPr>
  </w:style>
  <w:style w:type="character" w:customStyle="1" w:styleId="coordinates">
    <w:name w:val="coordinates"/>
    <w:uiPriority w:val="99"/>
    <w:rsid w:val="00EB419B"/>
    <w:rPr>
      <w:rFonts w:cs="Times New Roman"/>
    </w:rPr>
  </w:style>
  <w:style w:type="paragraph" w:customStyle="1" w:styleId="Default">
    <w:name w:val="Default"/>
    <w:uiPriority w:val="99"/>
    <w:rsid w:val="00EB419B"/>
    <w:pPr>
      <w:autoSpaceDE w:val="0"/>
      <w:autoSpaceDN w:val="0"/>
      <w:adjustRightInd w:val="0"/>
    </w:pPr>
    <w:rPr>
      <w:rFonts w:ascii="FPFFEF+Arial,BoldItalic" w:hAnsi="FPFFEF+Arial,BoldItalic" w:cs="FPFFEF+Arial,BoldItalic"/>
      <w:color w:val="000000"/>
      <w:sz w:val="24"/>
      <w:szCs w:val="24"/>
    </w:rPr>
  </w:style>
  <w:style w:type="paragraph" w:customStyle="1" w:styleId="Styl2">
    <w:name w:val="Styl2"/>
    <w:basedOn w:val="Normln"/>
    <w:next w:val="Nadpis2"/>
    <w:uiPriority w:val="99"/>
    <w:rsid w:val="00EB419B"/>
    <w:pPr>
      <w:suppressAutoHyphens w:val="0"/>
      <w:spacing w:before="0" w:after="0" w:line="240" w:lineRule="auto"/>
      <w:jc w:val="left"/>
    </w:pPr>
    <w:rPr>
      <w:i/>
      <w:iCs/>
      <w:sz w:val="24"/>
      <w:szCs w:val="24"/>
      <w:lang w:eastAsia="cs-CZ"/>
    </w:rPr>
  </w:style>
  <w:style w:type="table" w:customStyle="1" w:styleId="Stednmka31">
    <w:name w:val="Střední mřížka 31"/>
    <w:uiPriority w:val="99"/>
    <w:rsid w:val="008117DB"/>
    <w:rPr>
      <w:rFonts w:ascii="Calibri" w:hAnsi="Calibri" w:cs="Calibri"/>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paragraph" w:customStyle="1" w:styleId="Text">
    <w:name w:val="Text"/>
    <w:basedOn w:val="Normln"/>
    <w:link w:val="TextChar"/>
    <w:uiPriority w:val="99"/>
    <w:rsid w:val="00C751CB"/>
    <w:pPr>
      <w:suppressAutoHyphens w:val="0"/>
      <w:spacing w:before="0" w:line="240" w:lineRule="auto"/>
    </w:pPr>
    <w:rPr>
      <w:noProof/>
      <w:sz w:val="20"/>
      <w:szCs w:val="20"/>
      <w:lang w:eastAsia="cs-CZ"/>
    </w:rPr>
  </w:style>
  <w:style w:type="character" w:customStyle="1" w:styleId="TextChar">
    <w:name w:val="Text Char"/>
    <w:link w:val="Text"/>
    <w:uiPriority w:val="99"/>
    <w:locked/>
    <w:rsid w:val="00C751CB"/>
    <w:rPr>
      <w:rFonts w:ascii="Arial" w:hAnsi="Arial" w:cs="Arial"/>
      <w:noProof/>
    </w:rPr>
  </w:style>
  <w:style w:type="character" w:customStyle="1" w:styleId="SeznamodrkyChar">
    <w:name w:val="Seznam odrážky Char"/>
    <w:link w:val="Seznamodrky"/>
    <w:uiPriority w:val="99"/>
    <w:locked/>
    <w:rsid w:val="00C751CB"/>
    <w:rPr>
      <w:rFonts w:ascii="Arial" w:hAnsi="Arial" w:cs="Arial"/>
      <w:noProof/>
    </w:rPr>
  </w:style>
  <w:style w:type="paragraph" w:customStyle="1" w:styleId="Seznamodrky">
    <w:name w:val="Seznam odrážky"/>
    <w:basedOn w:val="Normln"/>
    <w:link w:val="SeznamodrkyChar"/>
    <w:uiPriority w:val="99"/>
    <w:rsid w:val="00C751CB"/>
    <w:pPr>
      <w:suppressAutoHyphens w:val="0"/>
      <w:spacing w:before="0"/>
      <w:ind w:left="510" w:hanging="340"/>
    </w:pPr>
    <w:rPr>
      <w:noProof/>
      <w:sz w:val="20"/>
      <w:szCs w:val="20"/>
      <w:lang w:eastAsia="cs-CZ"/>
    </w:rPr>
  </w:style>
  <w:style w:type="paragraph" w:customStyle="1" w:styleId="Char2">
    <w:name w:val="Char2"/>
    <w:basedOn w:val="Normln"/>
    <w:uiPriority w:val="99"/>
    <w:rsid w:val="00612F37"/>
    <w:pPr>
      <w:suppressAutoHyphens w:val="0"/>
      <w:spacing w:before="0" w:after="160" w:line="240" w:lineRule="exact"/>
      <w:jc w:val="left"/>
    </w:pPr>
    <w:rPr>
      <w:rFonts w:ascii="Tahoma" w:hAnsi="Tahoma" w:cs="Tahoma"/>
      <w:sz w:val="20"/>
      <w:szCs w:val="20"/>
      <w:lang w:val="en-US" w:eastAsia="en-US"/>
    </w:rPr>
  </w:style>
  <w:style w:type="character" w:customStyle="1" w:styleId="OdstavecseseznamemChar">
    <w:name w:val="Odstavec se seznamem Char"/>
    <w:link w:val="Odstavecseseznamem"/>
    <w:uiPriority w:val="99"/>
    <w:locked/>
    <w:rsid w:val="00256872"/>
    <w:rPr>
      <w:rFonts w:ascii="Arial" w:hAnsi="Arial" w:cs="Arial"/>
      <w:sz w:val="22"/>
      <w:szCs w:val="22"/>
      <w:lang w:eastAsia="en-US"/>
    </w:rPr>
  </w:style>
  <w:style w:type="table" w:customStyle="1" w:styleId="Mkatabulky1">
    <w:name w:val="Mřížka tabulky1"/>
    <w:uiPriority w:val="99"/>
    <w:rsid w:val="009266D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vzor">
    <w:name w:val="Normální vzor"/>
    <w:basedOn w:val="Normln"/>
    <w:uiPriority w:val="99"/>
    <w:rsid w:val="009266D1"/>
    <w:pPr>
      <w:suppressAutoHyphens w:val="0"/>
      <w:spacing w:before="0" w:after="0" w:line="240" w:lineRule="auto"/>
      <w:ind w:firstLine="454"/>
    </w:pPr>
    <w:rPr>
      <w:sz w:val="20"/>
      <w:szCs w:val="20"/>
      <w:lang w:eastAsia="en-US"/>
    </w:rPr>
  </w:style>
  <w:style w:type="paragraph" w:customStyle="1" w:styleId="Styl115bZarovnatdobloku">
    <w:name w:val="Styl 115 b. Zarovnat do bloku"/>
    <w:basedOn w:val="Normln"/>
    <w:uiPriority w:val="99"/>
    <w:rsid w:val="009266D1"/>
    <w:pPr>
      <w:suppressAutoHyphens w:val="0"/>
      <w:autoSpaceDE w:val="0"/>
      <w:autoSpaceDN w:val="0"/>
      <w:spacing w:before="0" w:after="0" w:line="240" w:lineRule="auto"/>
      <w:jc w:val="left"/>
    </w:pPr>
    <w:rPr>
      <w:sz w:val="24"/>
      <w:szCs w:val="24"/>
      <w:lang w:eastAsia="cs-CZ"/>
    </w:rPr>
  </w:style>
  <w:style w:type="paragraph" w:customStyle="1" w:styleId="Styl115bPodtrenZarovnatdobloku">
    <w:name w:val="Styl 115 b. Podtržení Zarovnat do bloku"/>
    <w:basedOn w:val="Normln"/>
    <w:uiPriority w:val="99"/>
    <w:rsid w:val="009266D1"/>
    <w:pPr>
      <w:suppressAutoHyphens w:val="0"/>
      <w:autoSpaceDE w:val="0"/>
      <w:autoSpaceDN w:val="0"/>
      <w:spacing w:before="0" w:after="0" w:line="240" w:lineRule="auto"/>
      <w:jc w:val="left"/>
    </w:pPr>
    <w:rPr>
      <w:sz w:val="24"/>
      <w:szCs w:val="24"/>
      <w:u w:val="single"/>
      <w:lang w:eastAsia="cs-CZ"/>
    </w:rPr>
  </w:style>
  <w:style w:type="paragraph" w:customStyle="1" w:styleId="Texttabulky">
    <w:name w:val="Text tabulky"/>
    <w:basedOn w:val="Normln"/>
    <w:uiPriority w:val="99"/>
    <w:rsid w:val="009266D1"/>
    <w:pPr>
      <w:suppressAutoHyphens w:val="0"/>
      <w:spacing w:before="40" w:after="0" w:line="200" w:lineRule="atLeast"/>
      <w:jc w:val="left"/>
    </w:pPr>
    <w:rPr>
      <w:spacing w:val="-5"/>
      <w:sz w:val="16"/>
      <w:szCs w:val="16"/>
      <w:lang w:eastAsia="cs-CZ"/>
    </w:rPr>
  </w:style>
  <w:style w:type="table" w:customStyle="1" w:styleId="Mkatabulky2">
    <w:name w:val="Mřížka tabulky2"/>
    <w:uiPriority w:val="99"/>
    <w:rsid w:val="009266D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0">
    <w:name w:val="_Normální"/>
    <w:basedOn w:val="Zkladntext"/>
    <w:link w:val="NormlnChar"/>
    <w:uiPriority w:val="99"/>
    <w:rsid w:val="00770ED3"/>
    <w:pPr>
      <w:suppressAutoHyphens w:val="0"/>
      <w:overflowPunct w:val="0"/>
      <w:autoSpaceDE w:val="0"/>
      <w:autoSpaceDN w:val="0"/>
      <w:adjustRightInd w:val="0"/>
      <w:spacing w:before="60" w:after="120" w:line="240" w:lineRule="auto"/>
      <w:ind w:firstLine="426"/>
      <w:jc w:val="both"/>
      <w:textAlignment w:val="baseline"/>
    </w:pPr>
    <w:rPr>
      <w:rFonts w:ascii="Calibri" w:hAnsi="Calibri" w:cs="Calibri"/>
      <w:b w:val="0"/>
      <w:bCs w:val="0"/>
      <w:sz w:val="22"/>
      <w:szCs w:val="22"/>
      <w:lang w:eastAsia="cs-CZ"/>
    </w:rPr>
  </w:style>
  <w:style w:type="character" w:customStyle="1" w:styleId="NormlnChar">
    <w:name w:val="_Normální Char"/>
    <w:link w:val="Normln0"/>
    <w:uiPriority w:val="99"/>
    <w:locked/>
    <w:rsid w:val="00770ED3"/>
    <w:rPr>
      <w:rFonts w:ascii="Calibri" w:hAnsi="Calibri" w:cs="Calibri"/>
      <w:sz w:val="22"/>
      <w:szCs w:val="22"/>
    </w:rPr>
  </w:style>
  <w:style w:type="paragraph" w:styleId="Textvysvtlivek">
    <w:name w:val="endnote text"/>
    <w:basedOn w:val="Normln"/>
    <w:link w:val="TextvysvtlivekChar"/>
    <w:uiPriority w:val="99"/>
    <w:semiHidden/>
    <w:rsid w:val="00AE5172"/>
    <w:pPr>
      <w:spacing w:before="0" w:after="0" w:line="240" w:lineRule="auto"/>
    </w:pPr>
    <w:rPr>
      <w:sz w:val="20"/>
      <w:szCs w:val="20"/>
    </w:rPr>
  </w:style>
  <w:style w:type="character" w:customStyle="1" w:styleId="TextvysvtlivekChar">
    <w:name w:val="Text vysvětlivek Char"/>
    <w:link w:val="Textvysvtlivek"/>
    <w:uiPriority w:val="99"/>
    <w:semiHidden/>
    <w:locked/>
    <w:rsid w:val="00AE5172"/>
    <w:rPr>
      <w:rFonts w:ascii="Arial" w:hAnsi="Arial" w:cs="Arial"/>
      <w:lang w:eastAsia="ar-SA" w:bidi="ar-SA"/>
    </w:rPr>
  </w:style>
  <w:style w:type="character" w:styleId="Odkaznavysvtlivky">
    <w:name w:val="endnote reference"/>
    <w:uiPriority w:val="99"/>
    <w:semiHidden/>
    <w:rsid w:val="00AE5172"/>
    <w:rPr>
      <w:rFonts w:cs="Times New Roman"/>
      <w:vertAlign w:val="superscript"/>
    </w:rPr>
  </w:style>
  <w:style w:type="character" w:customStyle="1" w:styleId="Nadpis3Char1">
    <w:name w:val="Nadpis 3 Char1"/>
    <w:aliases w:val="Nadpis 3a Char1,Podpodkapitola Char1,adpis 3 Char1,Ctrl+3 Char1,- zpráva 3 Char1,Ctrl+31 Char1,- zpráva 31 Char1,Ctrl+32 Char1,- zpráva 32 Char1,Ctrl+33 Char1,- zpráva 33 Char1,Ctrl+34 Char1,- zpráva 34 Char1,Ctrl+35 Char1,Ctrl+36 Char1"/>
    <w:link w:val="Nadpis3"/>
    <w:uiPriority w:val="99"/>
    <w:locked/>
    <w:rsid w:val="00EA7E8A"/>
    <w:rPr>
      <w:rFonts w:ascii="Arial" w:hAnsi="Arial" w:cs="Arial"/>
      <w:b/>
      <w:bCs/>
      <w:i/>
      <w:iCs/>
      <w:sz w:val="22"/>
      <w:szCs w:val="22"/>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3864B2"/>
    <w:pPr>
      <w:suppressAutoHyphens/>
      <w:spacing w:before="120" w:after="120" w:line="288" w:lineRule="auto"/>
      <w:jc w:val="both"/>
    </w:pPr>
    <w:rPr>
      <w:rFonts w:ascii="Arial" w:hAnsi="Arial" w:cs="Arial"/>
      <w:sz w:val="22"/>
      <w:szCs w:val="22"/>
      <w:lang w:eastAsia="ar-SA"/>
    </w:rPr>
  </w:style>
  <w:style w:type="paragraph" w:styleId="Nadpis1">
    <w:name w:val="heading 1"/>
    <w:aliases w:val="adpis 1,kapitola,Ctrl+1,- zpráva 1,Ctrl+11,- zpráva 11,Ctrl+12,- zpráva 12,Ctrl+13,- zpráva 13,Ctrl+14,- zpráva 14,Ctrl+15,- zpráva 15,Ctrl+16,- zpráva 16,Ctrl+111,- zpráva 111,Ctrl+121,- zpráva 121,Ctrl+131,- zpráva 131,Ctrl+17,- zpráva 17"/>
    <w:basedOn w:val="Normln"/>
    <w:next w:val="Normln"/>
    <w:link w:val="Nadpis1Char1"/>
    <w:autoRedefine/>
    <w:qFormat/>
    <w:rsid w:val="006B2CF9"/>
    <w:pPr>
      <w:keepNext/>
      <w:numPr>
        <w:numId w:val="5"/>
      </w:numPr>
      <w:tabs>
        <w:tab w:val="left" w:pos="709"/>
      </w:tabs>
      <w:spacing w:before="200" w:after="200" w:line="240" w:lineRule="auto"/>
      <w:jc w:val="left"/>
      <w:outlineLvl w:val="0"/>
    </w:pPr>
    <w:rPr>
      <w:b/>
      <w:bCs/>
      <w:sz w:val="26"/>
      <w:szCs w:val="26"/>
    </w:rPr>
  </w:style>
  <w:style w:type="paragraph" w:styleId="Nadpis2">
    <w:name w:val="heading 2"/>
    <w:aliases w:val="Nadpis_2,adpis 2,2,1,Ctrl+2,- zpráva 2,Nadpis1,21,11,Ctrl+21,- zpráva 21,Nadpis2,22,12,Ctrl+22,- zpráva 22,Nadpis3,23,13,Ctrl+23,- zpráva 23,Nadpis4,24,14,Ctrl+24,- zpráva 24,Nadpis5,25,15,Ctrl+25,- zpráva 25,Nadpis6,26,16,Ctrl+26,27"/>
    <w:basedOn w:val="Normln"/>
    <w:next w:val="Normln"/>
    <w:link w:val="Nadpis2Char1"/>
    <w:autoRedefine/>
    <w:qFormat/>
    <w:rsid w:val="00385D06"/>
    <w:pPr>
      <w:keepNext/>
      <w:numPr>
        <w:ilvl w:val="1"/>
        <w:numId w:val="5"/>
      </w:numPr>
      <w:tabs>
        <w:tab w:val="left" w:pos="902"/>
      </w:tabs>
      <w:spacing w:before="240" w:after="200" w:line="240" w:lineRule="auto"/>
      <w:outlineLvl w:val="1"/>
    </w:pPr>
    <w:rPr>
      <w:b/>
      <w:bCs/>
      <w:sz w:val="24"/>
      <w:szCs w:val="24"/>
    </w:rPr>
  </w:style>
  <w:style w:type="paragraph" w:styleId="Nadpis3">
    <w:name w:val="heading 3"/>
    <w:aliases w:val="Nadpis 3a,Podpodkapitola,adpis 3,Ctrl+3,- zpráva 3,Ctrl+31,- zpráva 31,Ctrl+32,- zpráva 32,Ctrl+33,- zpráva 33,Ctrl+34,- zpráva 34,Ctrl+35,- zpráva 35,Ctrl+36,- zpráva 36,Ctrl+311,- zpráva 311,Ctrl+321,- zpráva 321,Ctrl+331,Ctrl+37"/>
    <w:basedOn w:val="Normln"/>
    <w:next w:val="Normln"/>
    <w:link w:val="Nadpis3Char1"/>
    <w:autoRedefine/>
    <w:qFormat/>
    <w:rsid w:val="00BC5E80"/>
    <w:pPr>
      <w:keepNext/>
      <w:tabs>
        <w:tab w:val="left" w:pos="902"/>
      </w:tabs>
      <w:spacing w:before="240" w:after="60"/>
      <w:outlineLvl w:val="2"/>
    </w:pPr>
    <w:rPr>
      <w:b/>
      <w:bCs/>
      <w:i/>
      <w:iCs/>
    </w:rPr>
  </w:style>
  <w:style w:type="paragraph" w:styleId="Nadpis4">
    <w:name w:val="heading 4"/>
    <w:aliases w:val="Fourth level,T4 Char,T4,Nadpis 4 Char,Fourth level Char,Titul2,Titul21,Titul22,Titul23,Titul24,Titul25,Titul26,Titul211,Titul221,Titul231,Titul27,Titul212,Titul222,Titul232,Titul28,Titul213,Titul223,Titul233,Titul29,Titul214,Titul224,Titul234"/>
    <w:basedOn w:val="Normln"/>
    <w:next w:val="Normln"/>
    <w:link w:val="Nadpis4Char1"/>
    <w:autoRedefine/>
    <w:qFormat/>
    <w:rsid w:val="00E334DF"/>
    <w:pPr>
      <w:keepNext/>
      <w:numPr>
        <w:ilvl w:val="3"/>
      </w:numPr>
      <w:suppressAutoHyphens w:val="0"/>
      <w:spacing w:after="60" w:line="240" w:lineRule="auto"/>
      <w:jc w:val="center"/>
      <w:outlineLvl w:val="3"/>
    </w:pPr>
    <w:rPr>
      <w:b/>
      <w:bCs/>
    </w:rPr>
  </w:style>
  <w:style w:type="paragraph" w:styleId="Nadpis5">
    <w:name w:val="heading 5"/>
    <w:basedOn w:val="Normln"/>
    <w:next w:val="Normln"/>
    <w:link w:val="Nadpis5Char1"/>
    <w:qFormat/>
    <w:rsid w:val="00EB419B"/>
    <w:pPr>
      <w:keepNext/>
      <w:spacing w:before="0" w:after="0"/>
      <w:outlineLvl w:val="4"/>
    </w:pPr>
    <w:rPr>
      <w:b/>
      <w:bCs/>
    </w:rPr>
  </w:style>
  <w:style w:type="paragraph" w:styleId="Nadpis6">
    <w:name w:val="heading 6"/>
    <w:basedOn w:val="Normln"/>
    <w:next w:val="Normln"/>
    <w:link w:val="Nadpis6Char1"/>
    <w:qFormat/>
    <w:rsid w:val="002429F9"/>
    <w:pPr>
      <w:keepNext/>
      <w:outlineLvl w:val="5"/>
    </w:pPr>
    <w:rPr>
      <w:b/>
      <w:bCs/>
      <w:u w:val="single"/>
    </w:rPr>
  </w:style>
  <w:style w:type="paragraph" w:styleId="Nadpis7">
    <w:name w:val="heading 7"/>
    <w:basedOn w:val="Normln"/>
    <w:next w:val="Normln"/>
    <w:link w:val="Nadpis7Char1"/>
    <w:qFormat/>
    <w:rsid w:val="002429F9"/>
    <w:pPr>
      <w:keepNext/>
      <w:outlineLvl w:val="6"/>
    </w:pPr>
    <w:rPr>
      <w:b/>
      <w:bCs/>
      <w:i/>
      <w:iCs/>
    </w:rPr>
  </w:style>
  <w:style w:type="paragraph" w:styleId="Nadpis8">
    <w:name w:val="heading 8"/>
    <w:basedOn w:val="Normln"/>
    <w:next w:val="Normln"/>
    <w:link w:val="Nadpis8Char1"/>
    <w:qFormat/>
    <w:rsid w:val="002429F9"/>
    <w:pPr>
      <w:keepNext/>
      <w:spacing w:before="0" w:after="0"/>
      <w:outlineLvl w:val="7"/>
    </w:pPr>
    <w:rPr>
      <w:b/>
      <w:bCs/>
      <w:sz w:val="32"/>
      <w:szCs w:val="32"/>
    </w:rPr>
  </w:style>
  <w:style w:type="paragraph" w:styleId="Nadpis9">
    <w:name w:val="heading 9"/>
    <w:basedOn w:val="Normln"/>
    <w:next w:val="Normln"/>
    <w:link w:val="Nadpis9Char1"/>
    <w:qFormat/>
    <w:rsid w:val="002429F9"/>
    <w:pPr>
      <w:keepNext/>
      <w:jc w:val="center"/>
      <w:outlineLvl w:val="8"/>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adpis 1 Char,kapitola Char,Ctrl+1 Char,- zpráva 1 Char,Ctrl+11 Char,- zpráva 11 Char,Ctrl+12 Char,- zpráva 12 Char,Ctrl+13 Char,- zpráva 13 Char,Ctrl+14 Char,- zpráva 14 Char,Ctrl+15 Char,- zpráva 15 Char,Ctrl+16 Char,- zpráva 16 Char"/>
    <w:link w:val="Nadpis1"/>
    <w:uiPriority w:val="99"/>
    <w:locked/>
    <w:rPr>
      <w:rFonts w:ascii="Arial" w:hAnsi="Arial" w:cs="Arial"/>
      <w:b/>
      <w:bCs/>
      <w:sz w:val="26"/>
      <w:szCs w:val="26"/>
      <w:lang w:eastAsia="ar-SA"/>
    </w:rPr>
  </w:style>
  <w:style w:type="character" w:customStyle="1" w:styleId="Nadpis2Char1">
    <w:name w:val="Nadpis 2 Char1"/>
    <w:aliases w:val="Nadpis_2 Char,adpis 2 Char,2 Char,1 Char,Ctrl+2 Char,- zpráva 2 Char,Nadpis1 Char,21 Char,11 Char,Ctrl+21 Char,- zpráva 21 Char,Nadpis2 Char,22 Char,12 Char,Ctrl+22 Char,- zpráva 22 Char,Nadpis3 Char,23 Char,13 Char,Ctrl+23 Char,24 Char"/>
    <w:link w:val="Nadpis2"/>
    <w:locked/>
    <w:rsid w:val="00385D06"/>
    <w:rPr>
      <w:rFonts w:ascii="Arial" w:hAnsi="Arial" w:cs="Arial"/>
      <w:b/>
      <w:bCs/>
      <w:sz w:val="24"/>
      <w:szCs w:val="24"/>
      <w:lang w:eastAsia="ar-SA"/>
    </w:rPr>
  </w:style>
  <w:style w:type="character" w:customStyle="1" w:styleId="Heading3Char">
    <w:name w:val="Heading 3 Char"/>
    <w:aliases w:val="Nadpis 3a Char,Podpodkapitola Char,adpis 3 Char,Ctrl+3 Char,- zpráva 3 Char,Ctrl+31 Char,- zpráva 31 Char,Ctrl+32 Char,- zpráva 32 Char,Ctrl+33 Char,- zpráva 33 Char,Ctrl+34 Char,- zpráva 34 Char,Ctrl+35 Char,- zpráva 35 Char,Ctrl+36 Char"/>
    <w:uiPriority w:val="9"/>
    <w:semiHidden/>
    <w:rsid w:val="00651148"/>
    <w:rPr>
      <w:rFonts w:ascii="Cambria" w:eastAsia="Times New Roman" w:hAnsi="Cambria" w:cs="Times New Roman"/>
      <w:b/>
      <w:bCs/>
      <w:sz w:val="26"/>
      <w:szCs w:val="26"/>
      <w:lang w:eastAsia="ar-SA"/>
    </w:rPr>
  </w:style>
  <w:style w:type="character" w:customStyle="1" w:styleId="Nadpis4Char1">
    <w:name w:val="Nadpis 4 Char1"/>
    <w:aliases w:val="Fourth level Char1,T4 Char Char,T4 Char1,Nadpis 4 Char Char,Fourth level Char Char,Titul2 Char,Titul21 Char,Titul22 Char,Titul23 Char,Titul24 Char,Titul25 Char,Titul26 Char,Titul211 Char,Titul221 Char,Titul231 Char,Titul27 Char"/>
    <w:link w:val="Nadpis4"/>
    <w:uiPriority w:val="99"/>
    <w:locked/>
    <w:rsid w:val="00EA7E8A"/>
    <w:rPr>
      <w:rFonts w:ascii="Arial" w:hAnsi="Arial" w:cs="Arial"/>
      <w:b/>
      <w:bCs/>
      <w:sz w:val="28"/>
      <w:szCs w:val="28"/>
      <w:lang w:eastAsia="ar-SA" w:bidi="ar-SA"/>
    </w:rPr>
  </w:style>
  <w:style w:type="character" w:customStyle="1" w:styleId="Nadpis5Char1">
    <w:name w:val="Nadpis 5 Char1"/>
    <w:link w:val="Nadpis5"/>
    <w:uiPriority w:val="99"/>
    <w:locked/>
    <w:rsid w:val="00EA7E8A"/>
    <w:rPr>
      <w:rFonts w:ascii="Arial" w:hAnsi="Arial" w:cs="Arial"/>
      <w:b/>
      <w:bCs/>
      <w:sz w:val="24"/>
      <w:szCs w:val="24"/>
      <w:lang w:eastAsia="ar-SA" w:bidi="ar-SA"/>
    </w:rPr>
  </w:style>
  <w:style w:type="character" w:customStyle="1" w:styleId="Nadpis6Char1">
    <w:name w:val="Nadpis 6 Char1"/>
    <w:link w:val="Nadpis6"/>
    <w:uiPriority w:val="99"/>
    <w:locked/>
    <w:rsid w:val="00EA7E8A"/>
    <w:rPr>
      <w:rFonts w:ascii="Arial" w:hAnsi="Arial" w:cs="Arial"/>
      <w:b/>
      <w:bCs/>
      <w:sz w:val="24"/>
      <w:szCs w:val="24"/>
      <w:u w:val="single"/>
      <w:lang w:eastAsia="ar-SA" w:bidi="ar-SA"/>
    </w:rPr>
  </w:style>
  <w:style w:type="character" w:customStyle="1" w:styleId="Nadpis7Char1">
    <w:name w:val="Nadpis 7 Char1"/>
    <w:link w:val="Nadpis7"/>
    <w:uiPriority w:val="99"/>
    <w:locked/>
    <w:rsid w:val="00EA7E8A"/>
    <w:rPr>
      <w:rFonts w:ascii="Arial" w:hAnsi="Arial" w:cs="Arial"/>
      <w:b/>
      <w:bCs/>
      <w:i/>
      <w:iCs/>
      <w:sz w:val="24"/>
      <w:szCs w:val="24"/>
      <w:lang w:eastAsia="ar-SA" w:bidi="ar-SA"/>
    </w:rPr>
  </w:style>
  <w:style w:type="character" w:customStyle="1" w:styleId="Nadpis8Char1">
    <w:name w:val="Nadpis 8 Char1"/>
    <w:link w:val="Nadpis8"/>
    <w:uiPriority w:val="99"/>
    <w:locked/>
    <w:rsid w:val="00EA7E8A"/>
    <w:rPr>
      <w:rFonts w:ascii="Arial" w:hAnsi="Arial" w:cs="Arial"/>
      <w:b/>
      <w:bCs/>
      <w:sz w:val="24"/>
      <w:szCs w:val="24"/>
      <w:lang w:eastAsia="ar-SA" w:bidi="ar-SA"/>
    </w:rPr>
  </w:style>
  <w:style w:type="character" w:customStyle="1" w:styleId="Nadpis9Char1">
    <w:name w:val="Nadpis 9 Char1"/>
    <w:link w:val="Nadpis9"/>
    <w:uiPriority w:val="99"/>
    <w:locked/>
    <w:rsid w:val="00EA7E8A"/>
    <w:rPr>
      <w:rFonts w:ascii="Arial" w:hAnsi="Arial" w:cs="Arial"/>
      <w:i/>
      <w:iCs/>
      <w:sz w:val="24"/>
      <w:szCs w:val="24"/>
      <w:lang w:eastAsia="ar-SA" w:bidi="ar-SA"/>
    </w:rPr>
  </w:style>
  <w:style w:type="character" w:customStyle="1" w:styleId="Heading3Char3">
    <w:name w:val="Heading 3 Char3"/>
    <w:aliases w:val="Nadpis 3a Char3,Podpodkapitola Char3,adpis 3 Char3,Ctrl+3 Char3,- zpráva 3 Char3,Ctrl+31 Char3,- zpráva 31 Char3,Ctrl+32 Char3,- zpráva 32 Char3,Ctrl+33 Char3,- zpráva 33 Char3,Ctrl+34 Char3,- zpráva 34 Char3,Ctrl+35 Char3,Ctrl+36 Cha"/>
    <w:uiPriority w:val="99"/>
    <w:semiHidden/>
    <w:locked/>
    <w:rPr>
      <w:rFonts w:ascii="Cambria" w:hAnsi="Cambria" w:cs="Cambria"/>
      <w:b/>
      <w:bCs/>
      <w:sz w:val="26"/>
      <w:szCs w:val="26"/>
      <w:lang w:eastAsia="ar-SA" w:bidi="ar-SA"/>
    </w:rPr>
  </w:style>
  <w:style w:type="character" w:customStyle="1" w:styleId="WW8Num1z0">
    <w:name w:val="WW8Num1z0"/>
    <w:uiPriority w:val="99"/>
    <w:rsid w:val="002429F9"/>
    <w:rPr>
      <w:rFonts w:ascii="Symbol" w:hAnsi="Symbol" w:cs="Symbol"/>
    </w:rPr>
  </w:style>
  <w:style w:type="character" w:customStyle="1" w:styleId="WW8Num2z0">
    <w:name w:val="WW8Num2z0"/>
    <w:uiPriority w:val="99"/>
    <w:rsid w:val="002429F9"/>
    <w:rPr>
      <w:rFonts w:cs="Times New Roman"/>
      <w:b/>
      <w:bCs/>
    </w:rPr>
  </w:style>
  <w:style w:type="character" w:customStyle="1" w:styleId="WW8Num6z0">
    <w:name w:val="WW8Num6z0"/>
    <w:uiPriority w:val="99"/>
    <w:rsid w:val="002429F9"/>
    <w:rPr>
      <w:rFonts w:ascii="Symbol" w:hAnsi="Symbol" w:cs="Symbol"/>
    </w:rPr>
  </w:style>
  <w:style w:type="character" w:customStyle="1" w:styleId="WW8Num7z0">
    <w:name w:val="WW8Num7z0"/>
    <w:uiPriority w:val="99"/>
    <w:rsid w:val="002429F9"/>
    <w:rPr>
      <w:rFonts w:ascii="Wingdings" w:hAnsi="Wingdings" w:cs="Wingdings"/>
    </w:rPr>
  </w:style>
  <w:style w:type="character" w:customStyle="1" w:styleId="WW8Num8z0">
    <w:name w:val="WW8Num8z0"/>
    <w:uiPriority w:val="99"/>
    <w:rsid w:val="002429F9"/>
    <w:rPr>
      <w:rFonts w:ascii="Symbol" w:hAnsi="Symbol" w:cs="Symbol"/>
    </w:rPr>
  </w:style>
  <w:style w:type="character" w:customStyle="1" w:styleId="WW8Num9z0">
    <w:name w:val="WW8Num9z0"/>
    <w:uiPriority w:val="99"/>
    <w:rsid w:val="002429F9"/>
    <w:rPr>
      <w:rFonts w:ascii="Times New Roman" w:hAnsi="Times New Roman" w:cs="Times New Roman"/>
    </w:rPr>
  </w:style>
  <w:style w:type="character" w:customStyle="1" w:styleId="WW8Num11z0">
    <w:name w:val="WW8Num11z0"/>
    <w:uiPriority w:val="99"/>
    <w:rsid w:val="002429F9"/>
    <w:rPr>
      <w:rFonts w:cs="Times New Roman"/>
      <w:sz w:val="24"/>
      <w:szCs w:val="24"/>
    </w:rPr>
  </w:style>
  <w:style w:type="character" w:customStyle="1" w:styleId="WW8Num12z0">
    <w:name w:val="WW8Num12z0"/>
    <w:uiPriority w:val="99"/>
    <w:rsid w:val="002429F9"/>
    <w:rPr>
      <w:rFonts w:ascii="Wingdings" w:hAnsi="Wingdings" w:cs="Wingdings"/>
    </w:rPr>
  </w:style>
  <w:style w:type="character" w:customStyle="1" w:styleId="WW8Num13z0">
    <w:name w:val="WW8Num13z0"/>
    <w:uiPriority w:val="99"/>
    <w:rsid w:val="002429F9"/>
    <w:rPr>
      <w:rFonts w:ascii="Symbol" w:hAnsi="Symbol" w:cs="Symbol"/>
    </w:rPr>
  </w:style>
  <w:style w:type="character" w:customStyle="1" w:styleId="WW8Num14z0">
    <w:name w:val="WW8Num14z0"/>
    <w:uiPriority w:val="99"/>
    <w:rsid w:val="002429F9"/>
    <w:rPr>
      <w:rFonts w:cs="Times New Roman"/>
      <w:u w:val="single"/>
    </w:rPr>
  </w:style>
  <w:style w:type="character" w:customStyle="1" w:styleId="WW8Num15z0">
    <w:name w:val="WW8Num15z0"/>
    <w:uiPriority w:val="99"/>
    <w:rsid w:val="002429F9"/>
    <w:rPr>
      <w:rFonts w:ascii="Times New Roman" w:hAnsi="Times New Roman" w:cs="Times New Roman"/>
    </w:rPr>
  </w:style>
  <w:style w:type="character" w:customStyle="1" w:styleId="WW8Num15z1">
    <w:name w:val="WW8Num15z1"/>
    <w:uiPriority w:val="99"/>
    <w:rsid w:val="002429F9"/>
    <w:rPr>
      <w:rFonts w:ascii="Courier New" w:hAnsi="Courier New" w:cs="Courier New"/>
    </w:rPr>
  </w:style>
  <w:style w:type="character" w:customStyle="1" w:styleId="WW8Num15z2">
    <w:name w:val="WW8Num15z2"/>
    <w:uiPriority w:val="99"/>
    <w:rsid w:val="002429F9"/>
    <w:rPr>
      <w:rFonts w:ascii="Wingdings" w:hAnsi="Wingdings" w:cs="Wingdings"/>
    </w:rPr>
  </w:style>
  <w:style w:type="character" w:customStyle="1" w:styleId="WW8Num15z3">
    <w:name w:val="WW8Num15z3"/>
    <w:uiPriority w:val="99"/>
    <w:rsid w:val="002429F9"/>
    <w:rPr>
      <w:rFonts w:ascii="Symbol" w:hAnsi="Symbol" w:cs="Symbol"/>
    </w:rPr>
  </w:style>
  <w:style w:type="character" w:customStyle="1" w:styleId="WW8Num16z0">
    <w:name w:val="WW8Num16z0"/>
    <w:uiPriority w:val="99"/>
    <w:rsid w:val="002429F9"/>
    <w:rPr>
      <w:rFonts w:ascii="Symbol" w:hAnsi="Symbol" w:cs="Symbol"/>
    </w:rPr>
  </w:style>
  <w:style w:type="character" w:customStyle="1" w:styleId="WW8Num17z0">
    <w:name w:val="WW8Num17z0"/>
    <w:uiPriority w:val="99"/>
    <w:rsid w:val="002429F9"/>
    <w:rPr>
      <w:rFonts w:ascii="Symbol" w:hAnsi="Symbol" w:cs="Symbol"/>
      <w:color w:val="auto"/>
      <w:sz w:val="16"/>
      <w:szCs w:val="16"/>
    </w:rPr>
  </w:style>
  <w:style w:type="character" w:customStyle="1" w:styleId="WW8Num17z1">
    <w:name w:val="WW8Num17z1"/>
    <w:uiPriority w:val="99"/>
    <w:rsid w:val="002429F9"/>
    <w:rPr>
      <w:rFonts w:ascii="Courier New" w:hAnsi="Courier New" w:cs="Courier New"/>
    </w:rPr>
  </w:style>
  <w:style w:type="character" w:customStyle="1" w:styleId="WW8Num17z2">
    <w:name w:val="WW8Num17z2"/>
    <w:uiPriority w:val="99"/>
    <w:rsid w:val="002429F9"/>
    <w:rPr>
      <w:rFonts w:ascii="Wingdings" w:hAnsi="Wingdings" w:cs="Wingdings"/>
    </w:rPr>
  </w:style>
  <w:style w:type="character" w:customStyle="1" w:styleId="WW8Num17z3">
    <w:name w:val="WW8Num17z3"/>
    <w:uiPriority w:val="99"/>
    <w:rsid w:val="002429F9"/>
    <w:rPr>
      <w:rFonts w:ascii="Symbol" w:hAnsi="Symbol" w:cs="Symbol"/>
    </w:rPr>
  </w:style>
  <w:style w:type="character" w:customStyle="1" w:styleId="WW8Num18z0">
    <w:name w:val="WW8Num18z0"/>
    <w:uiPriority w:val="99"/>
    <w:rsid w:val="002429F9"/>
    <w:rPr>
      <w:rFonts w:ascii="Symbol" w:hAnsi="Symbol" w:cs="Symbol"/>
      <w:sz w:val="10"/>
      <w:szCs w:val="10"/>
    </w:rPr>
  </w:style>
  <w:style w:type="character" w:customStyle="1" w:styleId="WW8Num18z1">
    <w:name w:val="WW8Num18z1"/>
    <w:uiPriority w:val="99"/>
    <w:rsid w:val="002429F9"/>
    <w:rPr>
      <w:rFonts w:ascii="Wingdings" w:hAnsi="Wingdings" w:cs="Wingdings"/>
    </w:rPr>
  </w:style>
  <w:style w:type="character" w:customStyle="1" w:styleId="WW8Num18z3">
    <w:name w:val="WW8Num18z3"/>
    <w:uiPriority w:val="99"/>
    <w:rsid w:val="002429F9"/>
    <w:rPr>
      <w:rFonts w:ascii="Symbol" w:hAnsi="Symbol" w:cs="Symbol"/>
    </w:rPr>
  </w:style>
  <w:style w:type="character" w:customStyle="1" w:styleId="WW8Num18z4">
    <w:name w:val="WW8Num18z4"/>
    <w:uiPriority w:val="99"/>
    <w:rsid w:val="002429F9"/>
    <w:rPr>
      <w:rFonts w:ascii="Courier New" w:hAnsi="Courier New" w:cs="Courier New"/>
    </w:rPr>
  </w:style>
  <w:style w:type="character" w:customStyle="1" w:styleId="WW8Num19z0">
    <w:name w:val="WW8Num19z0"/>
    <w:uiPriority w:val="99"/>
    <w:rsid w:val="002429F9"/>
    <w:rPr>
      <w:rFonts w:ascii="Symbol" w:hAnsi="Symbol" w:cs="Symbol"/>
    </w:rPr>
  </w:style>
  <w:style w:type="character" w:customStyle="1" w:styleId="WW8Num21z0">
    <w:name w:val="WW8Num21z0"/>
    <w:uiPriority w:val="99"/>
    <w:rsid w:val="002429F9"/>
    <w:rPr>
      <w:rFonts w:ascii="Arial" w:hAnsi="Arial" w:cs="Arial"/>
    </w:rPr>
  </w:style>
  <w:style w:type="character" w:customStyle="1" w:styleId="WW8Num22z0">
    <w:name w:val="WW8Num22z0"/>
    <w:uiPriority w:val="99"/>
    <w:rsid w:val="002429F9"/>
    <w:rPr>
      <w:rFonts w:ascii="Symbol" w:hAnsi="Symbol" w:cs="Symbol"/>
    </w:rPr>
  </w:style>
  <w:style w:type="character" w:customStyle="1" w:styleId="WW8Num23z0">
    <w:name w:val="WW8Num23z0"/>
    <w:uiPriority w:val="99"/>
    <w:rsid w:val="002429F9"/>
    <w:rPr>
      <w:rFonts w:ascii="Symbol" w:hAnsi="Symbol" w:cs="Symbol"/>
      <w:color w:val="auto"/>
    </w:rPr>
  </w:style>
  <w:style w:type="character" w:customStyle="1" w:styleId="WW8Num24z0">
    <w:name w:val="WW8Num24z0"/>
    <w:uiPriority w:val="99"/>
    <w:rsid w:val="002429F9"/>
    <w:rPr>
      <w:rFonts w:ascii="Symbol" w:hAnsi="Symbol" w:cs="Symbol"/>
    </w:rPr>
  </w:style>
  <w:style w:type="character" w:customStyle="1" w:styleId="WW8Num26z0">
    <w:name w:val="WW8Num26z0"/>
    <w:uiPriority w:val="99"/>
    <w:rsid w:val="002429F9"/>
    <w:rPr>
      <w:rFonts w:ascii="Wingdings" w:hAnsi="Wingdings" w:cs="Wingdings"/>
    </w:rPr>
  </w:style>
  <w:style w:type="character" w:customStyle="1" w:styleId="WW8Num28z0">
    <w:name w:val="WW8Num28z0"/>
    <w:uiPriority w:val="99"/>
    <w:rsid w:val="002429F9"/>
    <w:rPr>
      <w:rFonts w:ascii="Wingdings" w:hAnsi="Wingdings" w:cs="Wingdings"/>
    </w:rPr>
  </w:style>
  <w:style w:type="character" w:customStyle="1" w:styleId="WW8Num29z0">
    <w:name w:val="WW8Num29z0"/>
    <w:uiPriority w:val="99"/>
    <w:rsid w:val="002429F9"/>
    <w:rPr>
      <w:rFonts w:ascii="Wingdings" w:hAnsi="Wingdings" w:cs="Wingdings"/>
    </w:rPr>
  </w:style>
  <w:style w:type="character" w:customStyle="1" w:styleId="WW8Num30z0">
    <w:name w:val="WW8Num30z0"/>
    <w:uiPriority w:val="99"/>
    <w:rsid w:val="002429F9"/>
    <w:rPr>
      <w:rFonts w:ascii="Symbol" w:hAnsi="Symbol" w:cs="Symbol"/>
      <w:color w:val="auto"/>
      <w:sz w:val="16"/>
      <w:szCs w:val="16"/>
    </w:rPr>
  </w:style>
  <w:style w:type="character" w:customStyle="1" w:styleId="WW8Num30z1">
    <w:name w:val="WW8Num30z1"/>
    <w:uiPriority w:val="99"/>
    <w:rsid w:val="002429F9"/>
    <w:rPr>
      <w:rFonts w:ascii="Courier New" w:hAnsi="Courier New" w:cs="Courier New"/>
    </w:rPr>
  </w:style>
  <w:style w:type="character" w:customStyle="1" w:styleId="WW8Num30z2">
    <w:name w:val="WW8Num30z2"/>
    <w:uiPriority w:val="99"/>
    <w:rsid w:val="002429F9"/>
    <w:rPr>
      <w:rFonts w:ascii="Wingdings" w:hAnsi="Wingdings" w:cs="Wingdings"/>
    </w:rPr>
  </w:style>
  <w:style w:type="character" w:customStyle="1" w:styleId="WW8Num30z3">
    <w:name w:val="WW8Num30z3"/>
    <w:uiPriority w:val="99"/>
    <w:rsid w:val="002429F9"/>
    <w:rPr>
      <w:rFonts w:ascii="Symbol" w:hAnsi="Symbol" w:cs="Symbol"/>
    </w:rPr>
  </w:style>
  <w:style w:type="character" w:customStyle="1" w:styleId="WW8Num31z0">
    <w:name w:val="WW8Num31z0"/>
    <w:uiPriority w:val="99"/>
    <w:rsid w:val="002429F9"/>
    <w:rPr>
      <w:rFonts w:ascii="Times New Roman" w:hAnsi="Times New Roman" w:cs="Times New Roman"/>
    </w:rPr>
  </w:style>
  <w:style w:type="character" w:customStyle="1" w:styleId="WW8Num32z0">
    <w:name w:val="WW8Num32z0"/>
    <w:uiPriority w:val="99"/>
    <w:rsid w:val="002429F9"/>
    <w:rPr>
      <w:rFonts w:ascii="Symbol" w:hAnsi="Symbol" w:cs="Symbol"/>
    </w:rPr>
  </w:style>
  <w:style w:type="character" w:customStyle="1" w:styleId="WW8Num32z1">
    <w:name w:val="WW8Num32z1"/>
    <w:uiPriority w:val="99"/>
    <w:rsid w:val="002429F9"/>
    <w:rPr>
      <w:rFonts w:ascii="Courier New" w:hAnsi="Courier New" w:cs="Courier New"/>
    </w:rPr>
  </w:style>
  <w:style w:type="character" w:customStyle="1" w:styleId="WW8Num32z2">
    <w:name w:val="WW8Num32z2"/>
    <w:uiPriority w:val="99"/>
    <w:rsid w:val="002429F9"/>
    <w:rPr>
      <w:rFonts w:ascii="Wingdings" w:hAnsi="Wingdings" w:cs="Wingdings"/>
    </w:rPr>
  </w:style>
  <w:style w:type="character" w:customStyle="1" w:styleId="WW8Num33z0">
    <w:name w:val="WW8Num33z0"/>
    <w:uiPriority w:val="99"/>
    <w:rsid w:val="002429F9"/>
    <w:rPr>
      <w:rFonts w:ascii="Times New Roman" w:hAnsi="Times New Roman" w:cs="Times New Roman"/>
    </w:rPr>
  </w:style>
  <w:style w:type="character" w:customStyle="1" w:styleId="WW8Num34z0">
    <w:name w:val="WW8Num34z0"/>
    <w:uiPriority w:val="99"/>
    <w:rsid w:val="002429F9"/>
    <w:rPr>
      <w:rFonts w:ascii="Monotype Sorts" w:hAnsi="Monotype Sorts" w:cs="Monotype Sorts"/>
    </w:rPr>
  </w:style>
  <w:style w:type="character" w:customStyle="1" w:styleId="WW8Num35z0">
    <w:name w:val="WW8Num35z0"/>
    <w:uiPriority w:val="99"/>
    <w:rsid w:val="002429F9"/>
    <w:rPr>
      <w:rFonts w:ascii="Wingdings" w:hAnsi="Wingdings" w:cs="Wingdings"/>
    </w:rPr>
  </w:style>
  <w:style w:type="character" w:customStyle="1" w:styleId="WW8Num36z0">
    <w:name w:val="WW8Num36z0"/>
    <w:uiPriority w:val="99"/>
    <w:rsid w:val="002429F9"/>
    <w:rPr>
      <w:rFonts w:ascii="Symbol" w:hAnsi="Symbol" w:cs="Symbol"/>
    </w:rPr>
  </w:style>
  <w:style w:type="character" w:customStyle="1" w:styleId="WW8Num37z0">
    <w:name w:val="WW8Num37z0"/>
    <w:uiPriority w:val="99"/>
    <w:rsid w:val="002429F9"/>
    <w:rPr>
      <w:rFonts w:ascii="Symbol" w:hAnsi="Symbol" w:cs="Symbol"/>
      <w:color w:val="auto"/>
      <w:sz w:val="16"/>
      <w:szCs w:val="16"/>
    </w:rPr>
  </w:style>
  <w:style w:type="character" w:customStyle="1" w:styleId="WW8Num37z1">
    <w:name w:val="WW8Num37z1"/>
    <w:uiPriority w:val="99"/>
    <w:rsid w:val="002429F9"/>
    <w:rPr>
      <w:rFonts w:ascii="Courier New" w:hAnsi="Courier New" w:cs="Courier New"/>
    </w:rPr>
  </w:style>
  <w:style w:type="character" w:customStyle="1" w:styleId="WW8Num37z2">
    <w:name w:val="WW8Num37z2"/>
    <w:uiPriority w:val="99"/>
    <w:rsid w:val="002429F9"/>
    <w:rPr>
      <w:rFonts w:ascii="Wingdings" w:hAnsi="Wingdings" w:cs="Wingdings"/>
    </w:rPr>
  </w:style>
  <w:style w:type="character" w:customStyle="1" w:styleId="WW8Num37z3">
    <w:name w:val="WW8Num37z3"/>
    <w:uiPriority w:val="99"/>
    <w:rsid w:val="002429F9"/>
    <w:rPr>
      <w:rFonts w:ascii="Symbol" w:hAnsi="Symbol" w:cs="Symbol"/>
    </w:rPr>
  </w:style>
  <w:style w:type="character" w:customStyle="1" w:styleId="WW8Num38z0">
    <w:name w:val="WW8Num38z0"/>
    <w:uiPriority w:val="99"/>
    <w:rsid w:val="002429F9"/>
    <w:rPr>
      <w:rFonts w:ascii="Symbol" w:hAnsi="Symbol" w:cs="Symbol"/>
      <w:sz w:val="20"/>
      <w:szCs w:val="20"/>
    </w:rPr>
  </w:style>
  <w:style w:type="character" w:customStyle="1" w:styleId="WW8Num38z1">
    <w:name w:val="WW8Num38z1"/>
    <w:uiPriority w:val="99"/>
    <w:rsid w:val="002429F9"/>
    <w:rPr>
      <w:rFonts w:ascii="Courier New" w:hAnsi="Courier New" w:cs="Courier New"/>
    </w:rPr>
  </w:style>
  <w:style w:type="character" w:customStyle="1" w:styleId="WW8Num38z2">
    <w:name w:val="WW8Num38z2"/>
    <w:uiPriority w:val="99"/>
    <w:rsid w:val="002429F9"/>
    <w:rPr>
      <w:rFonts w:ascii="Wingdings" w:hAnsi="Wingdings" w:cs="Wingdings"/>
    </w:rPr>
  </w:style>
  <w:style w:type="character" w:customStyle="1" w:styleId="WW8Num38z3">
    <w:name w:val="WW8Num38z3"/>
    <w:uiPriority w:val="99"/>
    <w:rsid w:val="002429F9"/>
    <w:rPr>
      <w:rFonts w:ascii="Symbol" w:hAnsi="Symbol" w:cs="Symbol"/>
    </w:rPr>
  </w:style>
  <w:style w:type="character" w:customStyle="1" w:styleId="WW8Num40z0">
    <w:name w:val="WW8Num40z0"/>
    <w:uiPriority w:val="99"/>
    <w:rsid w:val="002429F9"/>
    <w:rPr>
      <w:rFonts w:ascii="Symbol" w:hAnsi="Symbol" w:cs="Symbol"/>
      <w:color w:val="auto"/>
      <w:sz w:val="16"/>
      <w:szCs w:val="16"/>
    </w:rPr>
  </w:style>
  <w:style w:type="character" w:customStyle="1" w:styleId="WW8Num40z1">
    <w:name w:val="WW8Num40z1"/>
    <w:uiPriority w:val="99"/>
    <w:rsid w:val="002429F9"/>
    <w:rPr>
      <w:rFonts w:ascii="Courier New" w:hAnsi="Courier New" w:cs="Courier New"/>
    </w:rPr>
  </w:style>
  <w:style w:type="character" w:customStyle="1" w:styleId="WW8Num40z2">
    <w:name w:val="WW8Num40z2"/>
    <w:uiPriority w:val="99"/>
    <w:rsid w:val="002429F9"/>
    <w:rPr>
      <w:rFonts w:ascii="Wingdings" w:hAnsi="Wingdings" w:cs="Wingdings"/>
    </w:rPr>
  </w:style>
  <w:style w:type="character" w:customStyle="1" w:styleId="WW8Num40z3">
    <w:name w:val="WW8Num40z3"/>
    <w:uiPriority w:val="99"/>
    <w:rsid w:val="002429F9"/>
    <w:rPr>
      <w:rFonts w:ascii="Symbol" w:hAnsi="Symbol" w:cs="Symbol"/>
    </w:rPr>
  </w:style>
  <w:style w:type="character" w:customStyle="1" w:styleId="WW8Num41z0">
    <w:name w:val="WW8Num41z0"/>
    <w:uiPriority w:val="99"/>
    <w:rsid w:val="002429F9"/>
    <w:rPr>
      <w:rFonts w:ascii="Symbol" w:hAnsi="Symbol" w:cs="Symbol"/>
    </w:rPr>
  </w:style>
  <w:style w:type="character" w:customStyle="1" w:styleId="WW8Num42z0">
    <w:name w:val="WW8Num42z0"/>
    <w:uiPriority w:val="99"/>
    <w:rsid w:val="002429F9"/>
    <w:rPr>
      <w:rFonts w:ascii="Times New Roman" w:hAnsi="Times New Roman" w:cs="Times New Roman"/>
      <w:color w:val="auto"/>
    </w:rPr>
  </w:style>
  <w:style w:type="character" w:customStyle="1" w:styleId="WW8Num43z0">
    <w:name w:val="WW8Num43z0"/>
    <w:uiPriority w:val="99"/>
    <w:rsid w:val="002429F9"/>
    <w:rPr>
      <w:rFonts w:ascii="Symbol" w:hAnsi="Symbol" w:cs="Symbol"/>
    </w:rPr>
  </w:style>
  <w:style w:type="character" w:customStyle="1" w:styleId="WW8Num45z0">
    <w:name w:val="WW8Num45z0"/>
    <w:uiPriority w:val="99"/>
    <w:rsid w:val="002429F9"/>
    <w:rPr>
      <w:rFonts w:ascii="Times New Roman" w:hAnsi="Times New Roman" w:cs="Times New Roman"/>
      <w:sz w:val="24"/>
      <w:szCs w:val="24"/>
      <w:u w:val="none"/>
    </w:rPr>
  </w:style>
  <w:style w:type="character" w:customStyle="1" w:styleId="WW8Num46z0">
    <w:name w:val="WW8Num46z0"/>
    <w:uiPriority w:val="99"/>
    <w:rsid w:val="002429F9"/>
    <w:rPr>
      <w:rFonts w:ascii="Times New Roman" w:hAnsi="Times New Roman" w:cs="Times New Roman"/>
    </w:rPr>
  </w:style>
  <w:style w:type="character" w:customStyle="1" w:styleId="WW8Num47z0">
    <w:name w:val="WW8Num47z0"/>
    <w:uiPriority w:val="99"/>
    <w:rsid w:val="002429F9"/>
    <w:rPr>
      <w:rFonts w:ascii="Times New Roman" w:hAnsi="Times New Roman" w:cs="Times New Roman"/>
    </w:rPr>
  </w:style>
  <w:style w:type="character" w:customStyle="1" w:styleId="WW8Num48z0">
    <w:name w:val="WW8Num48z0"/>
    <w:uiPriority w:val="99"/>
    <w:rsid w:val="002429F9"/>
    <w:rPr>
      <w:rFonts w:ascii="Symbol" w:hAnsi="Symbol" w:cs="Symbol"/>
      <w:sz w:val="18"/>
      <w:szCs w:val="18"/>
    </w:rPr>
  </w:style>
  <w:style w:type="character" w:customStyle="1" w:styleId="WW8Num48z1">
    <w:name w:val="WW8Num48z1"/>
    <w:uiPriority w:val="99"/>
    <w:rsid w:val="002429F9"/>
    <w:rPr>
      <w:rFonts w:ascii="Courier New" w:hAnsi="Courier New" w:cs="Courier New"/>
    </w:rPr>
  </w:style>
  <w:style w:type="character" w:customStyle="1" w:styleId="WW8Num48z2">
    <w:name w:val="WW8Num48z2"/>
    <w:uiPriority w:val="99"/>
    <w:rsid w:val="002429F9"/>
    <w:rPr>
      <w:rFonts w:ascii="Wingdings" w:hAnsi="Wingdings" w:cs="Wingdings"/>
    </w:rPr>
  </w:style>
  <w:style w:type="character" w:customStyle="1" w:styleId="WW8Num48z3">
    <w:name w:val="WW8Num48z3"/>
    <w:uiPriority w:val="99"/>
    <w:rsid w:val="002429F9"/>
    <w:rPr>
      <w:rFonts w:ascii="Symbol" w:hAnsi="Symbol" w:cs="Symbol"/>
    </w:rPr>
  </w:style>
  <w:style w:type="character" w:customStyle="1" w:styleId="WW8Num49z0">
    <w:name w:val="WW8Num49z0"/>
    <w:uiPriority w:val="99"/>
    <w:rsid w:val="002429F9"/>
    <w:rPr>
      <w:rFonts w:ascii="Wingdings" w:hAnsi="Wingdings" w:cs="Wingdings"/>
    </w:rPr>
  </w:style>
  <w:style w:type="character" w:customStyle="1" w:styleId="WW8Num50z2">
    <w:name w:val="WW8Num50z2"/>
    <w:uiPriority w:val="99"/>
    <w:rsid w:val="002429F9"/>
    <w:rPr>
      <w:rFonts w:ascii="Times New Roman" w:hAnsi="Times New Roman" w:cs="Times New Roman"/>
    </w:rPr>
  </w:style>
  <w:style w:type="character" w:customStyle="1" w:styleId="WW8Num51z0">
    <w:name w:val="WW8Num51z0"/>
    <w:uiPriority w:val="99"/>
    <w:rsid w:val="002429F9"/>
    <w:rPr>
      <w:rFonts w:ascii="Symbol" w:hAnsi="Symbol" w:cs="Symbol"/>
    </w:rPr>
  </w:style>
  <w:style w:type="character" w:customStyle="1" w:styleId="WW8Num52z0">
    <w:name w:val="WW8Num52z0"/>
    <w:uiPriority w:val="99"/>
    <w:rsid w:val="002429F9"/>
    <w:rPr>
      <w:rFonts w:ascii="Symbol" w:hAnsi="Symbol" w:cs="Symbol"/>
      <w:sz w:val="20"/>
      <w:szCs w:val="20"/>
    </w:rPr>
  </w:style>
  <w:style w:type="character" w:customStyle="1" w:styleId="WW8Num52z1">
    <w:name w:val="WW8Num52z1"/>
    <w:uiPriority w:val="99"/>
    <w:rsid w:val="002429F9"/>
    <w:rPr>
      <w:rFonts w:ascii="Courier New" w:hAnsi="Courier New" w:cs="Courier New"/>
    </w:rPr>
  </w:style>
  <w:style w:type="character" w:customStyle="1" w:styleId="WW8Num52z2">
    <w:name w:val="WW8Num52z2"/>
    <w:uiPriority w:val="99"/>
    <w:rsid w:val="002429F9"/>
    <w:rPr>
      <w:rFonts w:ascii="Wingdings" w:hAnsi="Wingdings" w:cs="Wingdings"/>
    </w:rPr>
  </w:style>
  <w:style w:type="character" w:customStyle="1" w:styleId="WW8Num52z3">
    <w:name w:val="WW8Num52z3"/>
    <w:uiPriority w:val="99"/>
    <w:rsid w:val="002429F9"/>
    <w:rPr>
      <w:rFonts w:ascii="Symbol" w:hAnsi="Symbol" w:cs="Symbol"/>
    </w:rPr>
  </w:style>
  <w:style w:type="character" w:customStyle="1" w:styleId="WW8Num54z0">
    <w:name w:val="WW8Num54z0"/>
    <w:uiPriority w:val="99"/>
    <w:rsid w:val="002429F9"/>
    <w:rPr>
      <w:rFonts w:ascii="Symbol" w:hAnsi="Symbol" w:cs="Symbol"/>
      <w:color w:val="auto"/>
      <w:sz w:val="16"/>
      <w:szCs w:val="16"/>
    </w:rPr>
  </w:style>
  <w:style w:type="character" w:customStyle="1" w:styleId="WW8Num54z1">
    <w:name w:val="WW8Num54z1"/>
    <w:uiPriority w:val="99"/>
    <w:rsid w:val="002429F9"/>
    <w:rPr>
      <w:rFonts w:ascii="Courier New" w:hAnsi="Courier New" w:cs="Courier New"/>
    </w:rPr>
  </w:style>
  <w:style w:type="character" w:customStyle="1" w:styleId="WW8Num54z2">
    <w:name w:val="WW8Num54z2"/>
    <w:uiPriority w:val="99"/>
    <w:rsid w:val="002429F9"/>
    <w:rPr>
      <w:rFonts w:ascii="Wingdings" w:hAnsi="Wingdings" w:cs="Wingdings"/>
    </w:rPr>
  </w:style>
  <w:style w:type="character" w:customStyle="1" w:styleId="WW8Num54z3">
    <w:name w:val="WW8Num54z3"/>
    <w:uiPriority w:val="99"/>
    <w:rsid w:val="002429F9"/>
    <w:rPr>
      <w:rFonts w:ascii="Symbol" w:hAnsi="Symbol" w:cs="Symbol"/>
    </w:rPr>
  </w:style>
  <w:style w:type="character" w:customStyle="1" w:styleId="WW8Num56z0">
    <w:name w:val="WW8Num56z0"/>
    <w:uiPriority w:val="99"/>
    <w:rsid w:val="002429F9"/>
    <w:rPr>
      <w:rFonts w:ascii="Symbol" w:hAnsi="Symbol" w:cs="Symbol"/>
    </w:rPr>
  </w:style>
  <w:style w:type="character" w:customStyle="1" w:styleId="WW8Num56z1">
    <w:name w:val="WW8Num56z1"/>
    <w:uiPriority w:val="99"/>
    <w:rsid w:val="002429F9"/>
    <w:rPr>
      <w:rFonts w:ascii="Courier New" w:hAnsi="Courier New" w:cs="Courier New"/>
    </w:rPr>
  </w:style>
  <w:style w:type="character" w:customStyle="1" w:styleId="WW8Num56z2">
    <w:name w:val="WW8Num56z2"/>
    <w:uiPriority w:val="99"/>
    <w:rsid w:val="002429F9"/>
    <w:rPr>
      <w:rFonts w:ascii="Wingdings" w:hAnsi="Wingdings" w:cs="Wingdings"/>
    </w:rPr>
  </w:style>
  <w:style w:type="character" w:customStyle="1" w:styleId="WW8Num57z0">
    <w:name w:val="WW8Num57z0"/>
    <w:uiPriority w:val="99"/>
    <w:rsid w:val="002429F9"/>
    <w:rPr>
      <w:rFonts w:ascii="Wingdings" w:hAnsi="Wingdings" w:cs="Wingdings"/>
    </w:rPr>
  </w:style>
  <w:style w:type="character" w:customStyle="1" w:styleId="WW8Num60z2">
    <w:name w:val="WW8Num60z2"/>
    <w:uiPriority w:val="99"/>
    <w:rsid w:val="002429F9"/>
    <w:rPr>
      <w:rFonts w:ascii="Arial" w:hAnsi="Arial" w:cs="Arial"/>
      <w:b/>
      <w:bCs/>
      <w:sz w:val="24"/>
      <w:szCs w:val="24"/>
    </w:rPr>
  </w:style>
  <w:style w:type="character" w:customStyle="1" w:styleId="WW8Num62z0">
    <w:name w:val="WW8Num62z0"/>
    <w:uiPriority w:val="99"/>
    <w:rsid w:val="002429F9"/>
    <w:rPr>
      <w:rFonts w:ascii="Symbol" w:hAnsi="Symbol" w:cs="Symbol"/>
    </w:rPr>
  </w:style>
  <w:style w:type="character" w:customStyle="1" w:styleId="WW8Num63z0">
    <w:name w:val="WW8Num63z0"/>
    <w:uiPriority w:val="99"/>
    <w:rsid w:val="002429F9"/>
    <w:rPr>
      <w:rFonts w:ascii="Symbol" w:hAnsi="Symbol" w:cs="Symbol"/>
      <w:color w:val="auto"/>
    </w:rPr>
  </w:style>
  <w:style w:type="character" w:customStyle="1" w:styleId="WW8Num63z1">
    <w:name w:val="WW8Num63z1"/>
    <w:uiPriority w:val="99"/>
    <w:rsid w:val="002429F9"/>
    <w:rPr>
      <w:rFonts w:ascii="Courier New" w:hAnsi="Courier New" w:cs="Courier New"/>
    </w:rPr>
  </w:style>
  <w:style w:type="character" w:customStyle="1" w:styleId="WW8Num63z2">
    <w:name w:val="WW8Num63z2"/>
    <w:uiPriority w:val="99"/>
    <w:rsid w:val="002429F9"/>
    <w:rPr>
      <w:rFonts w:ascii="Wingdings" w:hAnsi="Wingdings" w:cs="Wingdings"/>
    </w:rPr>
  </w:style>
  <w:style w:type="character" w:customStyle="1" w:styleId="WW8Num63z3">
    <w:name w:val="WW8Num63z3"/>
    <w:uiPriority w:val="99"/>
    <w:rsid w:val="002429F9"/>
    <w:rPr>
      <w:rFonts w:ascii="Symbol" w:hAnsi="Symbol" w:cs="Symbol"/>
    </w:rPr>
  </w:style>
  <w:style w:type="character" w:customStyle="1" w:styleId="WW8Num64z0">
    <w:name w:val="WW8Num64z0"/>
    <w:uiPriority w:val="99"/>
    <w:rsid w:val="002429F9"/>
    <w:rPr>
      <w:rFonts w:ascii="Symbol" w:hAnsi="Symbol" w:cs="Symbol"/>
      <w:color w:val="auto"/>
      <w:sz w:val="16"/>
      <w:szCs w:val="16"/>
    </w:rPr>
  </w:style>
  <w:style w:type="character" w:customStyle="1" w:styleId="WW8Num64z1">
    <w:name w:val="WW8Num64z1"/>
    <w:uiPriority w:val="99"/>
    <w:rsid w:val="002429F9"/>
    <w:rPr>
      <w:rFonts w:ascii="Courier New" w:hAnsi="Courier New" w:cs="Courier New"/>
    </w:rPr>
  </w:style>
  <w:style w:type="character" w:customStyle="1" w:styleId="WW8Num64z2">
    <w:name w:val="WW8Num64z2"/>
    <w:uiPriority w:val="99"/>
    <w:rsid w:val="002429F9"/>
    <w:rPr>
      <w:rFonts w:ascii="Wingdings" w:hAnsi="Wingdings" w:cs="Wingdings"/>
    </w:rPr>
  </w:style>
  <w:style w:type="character" w:customStyle="1" w:styleId="WW8Num64z3">
    <w:name w:val="WW8Num64z3"/>
    <w:uiPriority w:val="99"/>
    <w:rsid w:val="002429F9"/>
    <w:rPr>
      <w:rFonts w:ascii="Symbol" w:hAnsi="Symbol" w:cs="Symbol"/>
    </w:rPr>
  </w:style>
  <w:style w:type="character" w:customStyle="1" w:styleId="WW8Num65z0">
    <w:name w:val="WW8Num65z0"/>
    <w:uiPriority w:val="99"/>
    <w:rsid w:val="002429F9"/>
    <w:rPr>
      <w:rFonts w:ascii="Symbol" w:hAnsi="Symbol" w:cs="Symbol"/>
    </w:rPr>
  </w:style>
  <w:style w:type="character" w:customStyle="1" w:styleId="WW8Num66z0">
    <w:name w:val="WW8Num66z0"/>
    <w:uiPriority w:val="99"/>
    <w:rsid w:val="002429F9"/>
    <w:rPr>
      <w:rFonts w:ascii="Symbol" w:hAnsi="Symbol" w:cs="Symbol"/>
      <w:color w:val="auto"/>
      <w:sz w:val="16"/>
      <w:szCs w:val="16"/>
    </w:rPr>
  </w:style>
  <w:style w:type="character" w:customStyle="1" w:styleId="WW8Num66z1">
    <w:name w:val="WW8Num66z1"/>
    <w:uiPriority w:val="99"/>
    <w:rsid w:val="002429F9"/>
    <w:rPr>
      <w:rFonts w:ascii="Courier New" w:hAnsi="Courier New" w:cs="Courier New"/>
    </w:rPr>
  </w:style>
  <w:style w:type="character" w:customStyle="1" w:styleId="WW8Num66z2">
    <w:name w:val="WW8Num66z2"/>
    <w:uiPriority w:val="99"/>
    <w:rsid w:val="002429F9"/>
    <w:rPr>
      <w:rFonts w:ascii="Wingdings" w:hAnsi="Wingdings" w:cs="Wingdings"/>
    </w:rPr>
  </w:style>
  <w:style w:type="character" w:customStyle="1" w:styleId="WW8Num66z3">
    <w:name w:val="WW8Num66z3"/>
    <w:uiPriority w:val="99"/>
    <w:rsid w:val="002429F9"/>
    <w:rPr>
      <w:rFonts w:ascii="Symbol" w:hAnsi="Symbol" w:cs="Symbol"/>
    </w:rPr>
  </w:style>
  <w:style w:type="character" w:customStyle="1" w:styleId="WW8Num67z0">
    <w:name w:val="WW8Num67z0"/>
    <w:uiPriority w:val="99"/>
    <w:rsid w:val="002429F9"/>
    <w:rPr>
      <w:rFonts w:ascii="Times New Roman" w:hAnsi="Times New Roman" w:cs="Times New Roman"/>
    </w:rPr>
  </w:style>
  <w:style w:type="character" w:customStyle="1" w:styleId="WW8Num70z0">
    <w:name w:val="WW8Num70z0"/>
    <w:uiPriority w:val="99"/>
    <w:rsid w:val="002429F9"/>
    <w:rPr>
      <w:rFonts w:ascii="Symbol" w:hAnsi="Symbol" w:cs="Symbol"/>
    </w:rPr>
  </w:style>
  <w:style w:type="character" w:customStyle="1" w:styleId="WW8Num72z0">
    <w:name w:val="WW8Num72z0"/>
    <w:uiPriority w:val="99"/>
    <w:rsid w:val="002429F9"/>
    <w:rPr>
      <w:rFonts w:ascii="Symbol" w:hAnsi="Symbol" w:cs="Symbol"/>
      <w:color w:val="auto"/>
      <w:sz w:val="16"/>
      <w:szCs w:val="16"/>
    </w:rPr>
  </w:style>
  <w:style w:type="character" w:customStyle="1" w:styleId="WW8Num72z1">
    <w:name w:val="WW8Num72z1"/>
    <w:uiPriority w:val="99"/>
    <w:rsid w:val="002429F9"/>
    <w:rPr>
      <w:rFonts w:ascii="Courier New" w:hAnsi="Courier New" w:cs="Courier New"/>
    </w:rPr>
  </w:style>
  <w:style w:type="character" w:customStyle="1" w:styleId="WW8Num72z2">
    <w:name w:val="WW8Num72z2"/>
    <w:uiPriority w:val="99"/>
    <w:rsid w:val="002429F9"/>
    <w:rPr>
      <w:rFonts w:ascii="Wingdings" w:hAnsi="Wingdings" w:cs="Wingdings"/>
    </w:rPr>
  </w:style>
  <w:style w:type="character" w:customStyle="1" w:styleId="WW8Num72z3">
    <w:name w:val="WW8Num72z3"/>
    <w:uiPriority w:val="99"/>
    <w:rsid w:val="002429F9"/>
    <w:rPr>
      <w:rFonts w:ascii="Symbol" w:hAnsi="Symbol" w:cs="Symbol"/>
    </w:rPr>
  </w:style>
  <w:style w:type="character" w:customStyle="1" w:styleId="WW8Num74z0">
    <w:name w:val="WW8Num74z0"/>
    <w:uiPriority w:val="99"/>
    <w:rsid w:val="002429F9"/>
    <w:rPr>
      <w:rFonts w:ascii="Wingdings" w:hAnsi="Wingdings" w:cs="Wingdings"/>
    </w:rPr>
  </w:style>
  <w:style w:type="character" w:customStyle="1" w:styleId="WW8Num75z0">
    <w:name w:val="WW8Num75z0"/>
    <w:uiPriority w:val="99"/>
    <w:rsid w:val="002429F9"/>
    <w:rPr>
      <w:rFonts w:ascii="Symbol" w:hAnsi="Symbol" w:cs="Symbol"/>
    </w:rPr>
  </w:style>
  <w:style w:type="character" w:customStyle="1" w:styleId="WW8Num76z0">
    <w:name w:val="WW8Num76z0"/>
    <w:uiPriority w:val="99"/>
    <w:rsid w:val="002429F9"/>
    <w:rPr>
      <w:rFonts w:ascii="Symbol" w:hAnsi="Symbol" w:cs="Symbol"/>
    </w:rPr>
  </w:style>
  <w:style w:type="character" w:customStyle="1" w:styleId="WW8Num77z0">
    <w:name w:val="WW8Num77z0"/>
    <w:uiPriority w:val="99"/>
    <w:rsid w:val="002429F9"/>
    <w:rPr>
      <w:rFonts w:ascii="Symbol" w:hAnsi="Symbol" w:cs="Symbol"/>
    </w:rPr>
  </w:style>
  <w:style w:type="character" w:customStyle="1" w:styleId="WW8Num78z0">
    <w:name w:val="WW8Num78z0"/>
    <w:uiPriority w:val="99"/>
    <w:rsid w:val="002429F9"/>
    <w:rPr>
      <w:rFonts w:ascii="Times New Roman" w:hAnsi="Times New Roman" w:cs="Times New Roman"/>
      <w:b/>
      <w:bCs/>
      <w:sz w:val="28"/>
      <w:szCs w:val="28"/>
      <w:u w:val="none"/>
    </w:rPr>
  </w:style>
  <w:style w:type="character" w:customStyle="1" w:styleId="WW8Num79z0">
    <w:name w:val="WW8Num79z0"/>
    <w:uiPriority w:val="99"/>
    <w:rsid w:val="002429F9"/>
    <w:rPr>
      <w:rFonts w:ascii="Wingdings" w:hAnsi="Wingdings" w:cs="Wingdings"/>
    </w:rPr>
  </w:style>
  <w:style w:type="character" w:customStyle="1" w:styleId="WW8Num82z0">
    <w:name w:val="WW8Num82z0"/>
    <w:uiPriority w:val="99"/>
    <w:rsid w:val="002429F9"/>
    <w:rPr>
      <w:rFonts w:ascii="Symbol" w:hAnsi="Symbol" w:cs="Symbol"/>
    </w:rPr>
  </w:style>
  <w:style w:type="character" w:customStyle="1" w:styleId="WW8Num82z1">
    <w:name w:val="WW8Num82z1"/>
    <w:uiPriority w:val="99"/>
    <w:rsid w:val="002429F9"/>
    <w:rPr>
      <w:rFonts w:ascii="Courier New" w:hAnsi="Courier New" w:cs="Courier New"/>
    </w:rPr>
  </w:style>
  <w:style w:type="character" w:customStyle="1" w:styleId="WW8Num82z2">
    <w:name w:val="WW8Num82z2"/>
    <w:uiPriority w:val="99"/>
    <w:rsid w:val="002429F9"/>
    <w:rPr>
      <w:rFonts w:ascii="Wingdings" w:hAnsi="Wingdings" w:cs="Wingdings"/>
    </w:rPr>
  </w:style>
  <w:style w:type="character" w:customStyle="1" w:styleId="WW8Num85z0">
    <w:name w:val="WW8Num85z0"/>
    <w:uiPriority w:val="99"/>
    <w:rsid w:val="002429F9"/>
    <w:rPr>
      <w:rFonts w:ascii="Times New Roman" w:hAnsi="Times New Roman" w:cs="Times New Roman"/>
    </w:rPr>
  </w:style>
  <w:style w:type="character" w:customStyle="1" w:styleId="WW8Num86z0">
    <w:name w:val="WW8Num86z0"/>
    <w:uiPriority w:val="99"/>
    <w:rsid w:val="002429F9"/>
    <w:rPr>
      <w:rFonts w:ascii="Symbol" w:hAnsi="Symbol" w:cs="Symbol"/>
    </w:rPr>
  </w:style>
  <w:style w:type="character" w:customStyle="1" w:styleId="WW8Num87z0">
    <w:name w:val="WW8Num87z0"/>
    <w:uiPriority w:val="99"/>
    <w:rsid w:val="002429F9"/>
    <w:rPr>
      <w:rFonts w:ascii="Symbol" w:hAnsi="Symbol" w:cs="Symbol"/>
      <w:color w:val="auto"/>
      <w:sz w:val="16"/>
      <w:szCs w:val="16"/>
    </w:rPr>
  </w:style>
  <w:style w:type="character" w:customStyle="1" w:styleId="WW8Num87z1">
    <w:name w:val="WW8Num87z1"/>
    <w:uiPriority w:val="99"/>
    <w:rsid w:val="002429F9"/>
    <w:rPr>
      <w:rFonts w:ascii="Arial" w:hAnsi="Arial" w:cs="Arial"/>
    </w:rPr>
  </w:style>
  <w:style w:type="character" w:customStyle="1" w:styleId="WW8Num89z0">
    <w:name w:val="WW8Num89z0"/>
    <w:uiPriority w:val="99"/>
    <w:rsid w:val="002429F9"/>
    <w:rPr>
      <w:rFonts w:ascii="Times New Roman" w:hAnsi="Times New Roman" w:cs="Times New Roman"/>
    </w:rPr>
  </w:style>
  <w:style w:type="character" w:customStyle="1" w:styleId="WW8Num90z0">
    <w:name w:val="WW8Num90z0"/>
    <w:uiPriority w:val="99"/>
    <w:rsid w:val="002429F9"/>
    <w:rPr>
      <w:rFonts w:ascii="Wingdings" w:hAnsi="Wingdings" w:cs="Wingdings"/>
      <w:sz w:val="16"/>
      <w:szCs w:val="16"/>
    </w:rPr>
  </w:style>
  <w:style w:type="character" w:customStyle="1" w:styleId="WW8Num92z0">
    <w:name w:val="WW8Num92z0"/>
    <w:uiPriority w:val="99"/>
    <w:rsid w:val="002429F9"/>
    <w:rPr>
      <w:rFonts w:ascii="Wingdings" w:hAnsi="Wingdings" w:cs="Wingdings"/>
    </w:rPr>
  </w:style>
  <w:style w:type="character" w:customStyle="1" w:styleId="WW8Num92z1">
    <w:name w:val="WW8Num92z1"/>
    <w:uiPriority w:val="99"/>
    <w:rsid w:val="002429F9"/>
    <w:rPr>
      <w:rFonts w:ascii="Courier New" w:hAnsi="Courier New" w:cs="Courier New"/>
    </w:rPr>
  </w:style>
  <w:style w:type="character" w:customStyle="1" w:styleId="WW8Num92z3">
    <w:name w:val="WW8Num92z3"/>
    <w:uiPriority w:val="99"/>
    <w:rsid w:val="002429F9"/>
    <w:rPr>
      <w:rFonts w:ascii="Symbol" w:hAnsi="Symbol" w:cs="Symbol"/>
    </w:rPr>
  </w:style>
  <w:style w:type="character" w:customStyle="1" w:styleId="WW8Num93z0">
    <w:name w:val="WW8Num93z0"/>
    <w:uiPriority w:val="99"/>
    <w:rsid w:val="002429F9"/>
    <w:rPr>
      <w:rFonts w:ascii="Wingdings" w:hAnsi="Wingdings" w:cs="Wingdings"/>
      <w:sz w:val="16"/>
      <w:szCs w:val="16"/>
    </w:rPr>
  </w:style>
  <w:style w:type="character" w:customStyle="1" w:styleId="WW8Num93z1">
    <w:name w:val="WW8Num93z1"/>
    <w:uiPriority w:val="99"/>
    <w:rsid w:val="002429F9"/>
    <w:rPr>
      <w:rFonts w:ascii="Courier New" w:hAnsi="Courier New" w:cs="Courier New"/>
    </w:rPr>
  </w:style>
  <w:style w:type="character" w:customStyle="1" w:styleId="WW8Num93z2">
    <w:name w:val="WW8Num93z2"/>
    <w:uiPriority w:val="99"/>
    <w:rsid w:val="002429F9"/>
    <w:rPr>
      <w:rFonts w:ascii="Wingdings" w:hAnsi="Wingdings" w:cs="Wingdings"/>
    </w:rPr>
  </w:style>
  <w:style w:type="character" w:customStyle="1" w:styleId="WW8Num93z3">
    <w:name w:val="WW8Num93z3"/>
    <w:uiPriority w:val="99"/>
    <w:rsid w:val="002429F9"/>
    <w:rPr>
      <w:rFonts w:ascii="Symbol" w:hAnsi="Symbol" w:cs="Symbol"/>
    </w:rPr>
  </w:style>
  <w:style w:type="character" w:customStyle="1" w:styleId="WW8Num94z0">
    <w:name w:val="WW8Num94z0"/>
    <w:uiPriority w:val="99"/>
    <w:rsid w:val="002429F9"/>
    <w:rPr>
      <w:rFonts w:ascii="Symbol" w:hAnsi="Symbol" w:cs="Symbol"/>
    </w:rPr>
  </w:style>
  <w:style w:type="character" w:customStyle="1" w:styleId="WW8Num97z0">
    <w:name w:val="WW8Num97z0"/>
    <w:uiPriority w:val="99"/>
    <w:rsid w:val="002429F9"/>
    <w:rPr>
      <w:rFonts w:ascii="Symbol" w:hAnsi="Symbol" w:cs="Symbol"/>
      <w:color w:val="auto"/>
      <w:sz w:val="16"/>
      <w:szCs w:val="16"/>
    </w:rPr>
  </w:style>
  <w:style w:type="character" w:customStyle="1" w:styleId="WW8Num97z1">
    <w:name w:val="WW8Num97z1"/>
    <w:uiPriority w:val="99"/>
    <w:rsid w:val="002429F9"/>
    <w:rPr>
      <w:rFonts w:ascii="Courier New" w:hAnsi="Courier New" w:cs="Courier New"/>
    </w:rPr>
  </w:style>
  <w:style w:type="character" w:customStyle="1" w:styleId="WW8Num97z2">
    <w:name w:val="WW8Num97z2"/>
    <w:uiPriority w:val="99"/>
    <w:rsid w:val="002429F9"/>
    <w:rPr>
      <w:rFonts w:ascii="Wingdings" w:hAnsi="Wingdings" w:cs="Wingdings"/>
    </w:rPr>
  </w:style>
  <w:style w:type="character" w:customStyle="1" w:styleId="WW8Num97z3">
    <w:name w:val="WW8Num97z3"/>
    <w:uiPriority w:val="99"/>
    <w:rsid w:val="002429F9"/>
    <w:rPr>
      <w:rFonts w:ascii="Symbol" w:hAnsi="Symbol" w:cs="Symbol"/>
    </w:rPr>
  </w:style>
  <w:style w:type="character" w:customStyle="1" w:styleId="WW8Num100z0">
    <w:name w:val="WW8Num100z0"/>
    <w:uiPriority w:val="99"/>
    <w:rsid w:val="002429F9"/>
    <w:rPr>
      <w:rFonts w:ascii="Wingdings" w:hAnsi="Wingdings" w:cs="Wingdings"/>
      <w:sz w:val="16"/>
      <w:szCs w:val="16"/>
    </w:rPr>
  </w:style>
  <w:style w:type="character" w:customStyle="1" w:styleId="WW8Num101z0">
    <w:name w:val="WW8Num101z0"/>
    <w:uiPriority w:val="99"/>
    <w:rsid w:val="002429F9"/>
    <w:rPr>
      <w:rFonts w:ascii="Times New Roman" w:hAnsi="Times New Roman" w:cs="Times New Roman"/>
    </w:rPr>
  </w:style>
  <w:style w:type="character" w:customStyle="1" w:styleId="WW8Num101z1">
    <w:name w:val="WW8Num101z1"/>
    <w:uiPriority w:val="99"/>
    <w:rsid w:val="002429F9"/>
    <w:rPr>
      <w:rFonts w:ascii="Courier New" w:hAnsi="Courier New" w:cs="Courier New"/>
    </w:rPr>
  </w:style>
  <w:style w:type="character" w:customStyle="1" w:styleId="WW8Num101z2">
    <w:name w:val="WW8Num101z2"/>
    <w:uiPriority w:val="99"/>
    <w:rsid w:val="002429F9"/>
    <w:rPr>
      <w:rFonts w:ascii="Wingdings" w:hAnsi="Wingdings" w:cs="Wingdings"/>
    </w:rPr>
  </w:style>
  <w:style w:type="character" w:customStyle="1" w:styleId="WW8Num101z3">
    <w:name w:val="WW8Num101z3"/>
    <w:uiPriority w:val="99"/>
    <w:rsid w:val="002429F9"/>
    <w:rPr>
      <w:rFonts w:ascii="Symbol" w:hAnsi="Symbol" w:cs="Symbol"/>
    </w:rPr>
  </w:style>
  <w:style w:type="character" w:customStyle="1" w:styleId="WW8Num102z0">
    <w:name w:val="WW8Num102z0"/>
    <w:uiPriority w:val="99"/>
    <w:rsid w:val="002429F9"/>
    <w:rPr>
      <w:rFonts w:ascii="Symbol" w:hAnsi="Symbol" w:cs="Symbol"/>
    </w:rPr>
  </w:style>
  <w:style w:type="character" w:customStyle="1" w:styleId="WW8Num103z0">
    <w:name w:val="WW8Num103z0"/>
    <w:uiPriority w:val="99"/>
    <w:rsid w:val="002429F9"/>
    <w:rPr>
      <w:rFonts w:cs="Times New Roman"/>
      <w:u w:val="none"/>
    </w:rPr>
  </w:style>
  <w:style w:type="character" w:customStyle="1" w:styleId="WW8Num104z0">
    <w:name w:val="WW8Num104z0"/>
    <w:uiPriority w:val="99"/>
    <w:rsid w:val="002429F9"/>
    <w:rPr>
      <w:rFonts w:ascii="Symbol" w:hAnsi="Symbol" w:cs="Symbol"/>
    </w:rPr>
  </w:style>
  <w:style w:type="character" w:customStyle="1" w:styleId="WW8Num105z0">
    <w:name w:val="WW8Num105z0"/>
    <w:uiPriority w:val="99"/>
    <w:rsid w:val="002429F9"/>
    <w:rPr>
      <w:rFonts w:ascii="Times New Roman" w:hAnsi="Times New Roman" w:cs="Times New Roman"/>
    </w:rPr>
  </w:style>
  <w:style w:type="character" w:customStyle="1" w:styleId="WW8Num106z0">
    <w:name w:val="WW8Num106z0"/>
    <w:uiPriority w:val="99"/>
    <w:rsid w:val="002429F9"/>
    <w:rPr>
      <w:rFonts w:ascii="Times New Roman" w:hAnsi="Times New Roman" w:cs="Times New Roman"/>
      <w:b/>
      <w:bCs/>
      <w:sz w:val="28"/>
      <w:szCs w:val="28"/>
      <w:u w:val="none"/>
    </w:rPr>
  </w:style>
  <w:style w:type="character" w:customStyle="1" w:styleId="WW8Num108z0">
    <w:name w:val="WW8Num108z0"/>
    <w:uiPriority w:val="99"/>
    <w:rsid w:val="002429F9"/>
    <w:rPr>
      <w:rFonts w:ascii="Symbol" w:hAnsi="Symbol" w:cs="Symbol"/>
    </w:rPr>
  </w:style>
  <w:style w:type="character" w:customStyle="1" w:styleId="WW8Num109z0">
    <w:name w:val="WW8Num109z0"/>
    <w:uiPriority w:val="99"/>
    <w:rsid w:val="002429F9"/>
    <w:rPr>
      <w:rFonts w:ascii="Times New Roman" w:hAnsi="Times New Roman" w:cs="Times New Roman"/>
    </w:rPr>
  </w:style>
  <w:style w:type="character" w:customStyle="1" w:styleId="WW8Num109z1">
    <w:name w:val="WW8Num109z1"/>
    <w:uiPriority w:val="99"/>
    <w:rsid w:val="002429F9"/>
    <w:rPr>
      <w:rFonts w:ascii="Courier New" w:hAnsi="Courier New" w:cs="Courier New"/>
    </w:rPr>
  </w:style>
  <w:style w:type="character" w:customStyle="1" w:styleId="WW8Num109z2">
    <w:name w:val="WW8Num109z2"/>
    <w:uiPriority w:val="99"/>
    <w:rsid w:val="002429F9"/>
    <w:rPr>
      <w:rFonts w:ascii="Wingdings" w:hAnsi="Wingdings" w:cs="Wingdings"/>
    </w:rPr>
  </w:style>
  <w:style w:type="character" w:customStyle="1" w:styleId="WW8Num109z3">
    <w:name w:val="WW8Num109z3"/>
    <w:uiPriority w:val="99"/>
    <w:rsid w:val="002429F9"/>
    <w:rPr>
      <w:rFonts w:ascii="Symbol" w:hAnsi="Symbol" w:cs="Symbol"/>
    </w:rPr>
  </w:style>
  <w:style w:type="character" w:customStyle="1" w:styleId="WW8Num110z0">
    <w:name w:val="WW8Num110z0"/>
    <w:uiPriority w:val="99"/>
    <w:rsid w:val="002429F9"/>
    <w:rPr>
      <w:rFonts w:ascii="Monotype Sorts" w:hAnsi="Monotype Sorts" w:cs="Monotype Sorts"/>
    </w:rPr>
  </w:style>
  <w:style w:type="character" w:customStyle="1" w:styleId="WW8Num111z0">
    <w:name w:val="WW8Num111z0"/>
    <w:uiPriority w:val="99"/>
    <w:rsid w:val="002429F9"/>
    <w:rPr>
      <w:rFonts w:ascii="Symbol" w:hAnsi="Symbol" w:cs="Symbol"/>
    </w:rPr>
  </w:style>
  <w:style w:type="character" w:customStyle="1" w:styleId="WW8Num112z0">
    <w:name w:val="WW8Num112z0"/>
    <w:uiPriority w:val="99"/>
    <w:rsid w:val="002429F9"/>
    <w:rPr>
      <w:rFonts w:ascii="Symbol" w:hAnsi="Symbol" w:cs="Symbol"/>
      <w:color w:val="auto"/>
      <w:sz w:val="16"/>
      <w:szCs w:val="16"/>
    </w:rPr>
  </w:style>
  <w:style w:type="character" w:customStyle="1" w:styleId="WW8Num112z1">
    <w:name w:val="WW8Num112z1"/>
    <w:uiPriority w:val="99"/>
    <w:rsid w:val="002429F9"/>
    <w:rPr>
      <w:rFonts w:ascii="Courier New" w:hAnsi="Courier New" w:cs="Courier New"/>
    </w:rPr>
  </w:style>
  <w:style w:type="character" w:customStyle="1" w:styleId="WW8Num112z2">
    <w:name w:val="WW8Num112z2"/>
    <w:uiPriority w:val="99"/>
    <w:rsid w:val="002429F9"/>
    <w:rPr>
      <w:rFonts w:ascii="Wingdings" w:hAnsi="Wingdings" w:cs="Wingdings"/>
    </w:rPr>
  </w:style>
  <w:style w:type="character" w:customStyle="1" w:styleId="WW8Num112z3">
    <w:name w:val="WW8Num112z3"/>
    <w:uiPriority w:val="99"/>
    <w:rsid w:val="002429F9"/>
    <w:rPr>
      <w:rFonts w:ascii="Symbol" w:hAnsi="Symbol" w:cs="Symbol"/>
    </w:rPr>
  </w:style>
  <w:style w:type="character" w:customStyle="1" w:styleId="WW8Num113z0">
    <w:name w:val="WW8Num113z0"/>
    <w:uiPriority w:val="99"/>
    <w:rsid w:val="002429F9"/>
    <w:rPr>
      <w:rFonts w:ascii="Symbol" w:hAnsi="Symbol" w:cs="Symbol"/>
    </w:rPr>
  </w:style>
  <w:style w:type="character" w:customStyle="1" w:styleId="WW8Num118z0">
    <w:name w:val="WW8Num118z0"/>
    <w:uiPriority w:val="99"/>
    <w:rsid w:val="002429F9"/>
    <w:rPr>
      <w:rFonts w:ascii="Symbol" w:hAnsi="Symbol" w:cs="Symbol"/>
    </w:rPr>
  </w:style>
  <w:style w:type="character" w:customStyle="1" w:styleId="WW8Num122z0">
    <w:name w:val="WW8Num122z0"/>
    <w:uiPriority w:val="99"/>
    <w:rsid w:val="002429F9"/>
    <w:rPr>
      <w:rFonts w:ascii="Times New Roman" w:hAnsi="Times New Roman" w:cs="Times New Roman"/>
      <w:color w:val="auto"/>
    </w:rPr>
  </w:style>
  <w:style w:type="character" w:customStyle="1" w:styleId="WW8Num123z0">
    <w:name w:val="WW8Num123z0"/>
    <w:uiPriority w:val="99"/>
    <w:rsid w:val="002429F9"/>
    <w:rPr>
      <w:rFonts w:ascii="Arial" w:hAnsi="Arial" w:cs="Arial"/>
      <w:b/>
      <w:bCs/>
      <w:sz w:val="20"/>
      <w:szCs w:val="20"/>
      <w:u w:val="none"/>
    </w:rPr>
  </w:style>
  <w:style w:type="character" w:customStyle="1" w:styleId="WW8Num124z0">
    <w:name w:val="WW8Num124z0"/>
    <w:uiPriority w:val="99"/>
    <w:rsid w:val="002429F9"/>
    <w:rPr>
      <w:rFonts w:ascii="Symbol" w:hAnsi="Symbol" w:cs="Symbol"/>
    </w:rPr>
  </w:style>
  <w:style w:type="character" w:customStyle="1" w:styleId="WW8Num125z0">
    <w:name w:val="WW8Num125z0"/>
    <w:uiPriority w:val="99"/>
    <w:rsid w:val="002429F9"/>
    <w:rPr>
      <w:rFonts w:ascii="Wingdings" w:hAnsi="Wingdings" w:cs="Wingdings"/>
    </w:rPr>
  </w:style>
  <w:style w:type="character" w:customStyle="1" w:styleId="WW8Num126z0">
    <w:name w:val="WW8Num126z0"/>
    <w:uiPriority w:val="99"/>
    <w:rsid w:val="002429F9"/>
    <w:rPr>
      <w:rFonts w:ascii="Symbol" w:hAnsi="Symbol" w:cs="Symbol"/>
    </w:rPr>
  </w:style>
  <w:style w:type="character" w:customStyle="1" w:styleId="WW8Num128z0">
    <w:name w:val="WW8Num128z0"/>
    <w:uiPriority w:val="99"/>
    <w:rsid w:val="002429F9"/>
    <w:rPr>
      <w:rFonts w:ascii="Wingdings" w:hAnsi="Wingdings" w:cs="Wingdings"/>
    </w:rPr>
  </w:style>
  <w:style w:type="character" w:customStyle="1" w:styleId="WW8Num128z1">
    <w:name w:val="WW8Num128z1"/>
    <w:uiPriority w:val="99"/>
    <w:rsid w:val="002429F9"/>
    <w:rPr>
      <w:rFonts w:ascii="Courier New" w:hAnsi="Courier New" w:cs="Courier New"/>
    </w:rPr>
  </w:style>
  <w:style w:type="character" w:customStyle="1" w:styleId="WW8Num128z3">
    <w:name w:val="WW8Num128z3"/>
    <w:uiPriority w:val="99"/>
    <w:rsid w:val="002429F9"/>
    <w:rPr>
      <w:rFonts w:ascii="Symbol" w:hAnsi="Symbol" w:cs="Symbol"/>
    </w:rPr>
  </w:style>
  <w:style w:type="character" w:customStyle="1" w:styleId="WW8Num130z0">
    <w:name w:val="WW8Num130z0"/>
    <w:uiPriority w:val="99"/>
    <w:rsid w:val="002429F9"/>
    <w:rPr>
      <w:rFonts w:ascii="Times New Roman" w:hAnsi="Times New Roman" w:cs="Times New Roman"/>
      <w:sz w:val="24"/>
      <w:szCs w:val="24"/>
      <w:u w:val="none"/>
    </w:rPr>
  </w:style>
  <w:style w:type="character" w:customStyle="1" w:styleId="WW8Num131z0">
    <w:name w:val="WW8Num131z0"/>
    <w:uiPriority w:val="99"/>
    <w:rsid w:val="002429F9"/>
    <w:rPr>
      <w:rFonts w:cs="Times New Roman"/>
      <w:u w:val="none"/>
    </w:rPr>
  </w:style>
  <w:style w:type="character" w:customStyle="1" w:styleId="WW8Num133z0">
    <w:name w:val="WW8Num133z0"/>
    <w:uiPriority w:val="99"/>
    <w:rsid w:val="002429F9"/>
    <w:rPr>
      <w:rFonts w:ascii="Symbol" w:hAnsi="Symbol" w:cs="Symbol"/>
      <w:color w:val="auto"/>
      <w:sz w:val="16"/>
      <w:szCs w:val="16"/>
    </w:rPr>
  </w:style>
  <w:style w:type="character" w:customStyle="1" w:styleId="WW8Num133z1">
    <w:name w:val="WW8Num133z1"/>
    <w:uiPriority w:val="99"/>
    <w:rsid w:val="002429F9"/>
    <w:rPr>
      <w:rFonts w:ascii="Courier New" w:hAnsi="Courier New" w:cs="Courier New"/>
    </w:rPr>
  </w:style>
  <w:style w:type="character" w:customStyle="1" w:styleId="WW8Num133z2">
    <w:name w:val="WW8Num133z2"/>
    <w:uiPriority w:val="99"/>
    <w:rsid w:val="002429F9"/>
    <w:rPr>
      <w:rFonts w:ascii="Wingdings" w:hAnsi="Wingdings" w:cs="Wingdings"/>
    </w:rPr>
  </w:style>
  <w:style w:type="character" w:customStyle="1" w:styleId="WW8Num133z3">
    <w:name w:val="WW8Num133z3"/>
    <w:uiPriority w:val="99"/>
    <w:rsid w:val="002429F9"/>
    <w:rPr>
      <w:rFonts w:ascii="Symbol" w:hAnsi="Symbol" w:cs="Symbol"/>
    </w:rPr>
  </w:style>
  <w:style w:type="character" w:customStyle="1" w:styleId="WW8Num134z0">
    <w:name w:val="WW8Num134z0"/>
    <w:uiPriority w:val="99"/>
    <w:rsid w:val="002429F9"/>
    <w:rPr>
      <w:rFonts w:ascii="Arial" w:hAnsi="Arial" w:cs="Arial"/>
    </w:rPr>
  </w:style>
  <w:style w:type="character" w:customStyle="1" w:styleId="WW8Num135z0">
    <w:name w:val="WW8Num135z0"/>
    <w:uiPriority w:val="99"/>
    <w:rsid w:val="002429F9"/>
    <w:rPr>
      <w:rFonts w:ascii="Symbol" w:hAnsi="Symbol" w:cs="Symbol"/>
      <w:color w:val="auto"/>
      <w:sz w:val="16"/>
      <w:szCs w:val="16"/>
    </w:rPr>
  </w:style>
  <w:style w:type="character" w:customStyle="1" w:styleId="WW8Num135z1">
    <w:name w:val="WW8Num135z1"/>
    <w:uiPriority w:val="99"/>
    <w:rsid w:val="002429F9"/>
    <w:rPr>
      <w:rFonts w:ascii="Courier New" w:hAnsi="Courier New" w:cs="Courier New"/>
    </w:rPr>
  </w:style>
  <w:style w:type="character" w:customStyle="1" w:styleId="WW8Num135z2">
    <w:name w:val="WW8Num135z2"/>
    <w:uiPriority w:val="99"/>
    <w:rsid w:val="002429F9"/>
    <w:rPr>
      <w:rFonts w:ascii="Wingdings" w:hAnsi="Wingdings" w:cs="Wingdings"/>
    </w:rPr>
  </w:style>
  <w:style w:type="character" w:customStyle="1" w:styleId="WW8Num135z3">
    <w:name w:val="WW8Num135z3"/>
    <w:uiPriority w:val="99"/>
    <w:rsid w:val="002429F9"/>
    <w:rPr>
      <w:rFonts w:ascii="Symbol" w:hAnsi="Symbol" w:cs="Symbol"/>
    </w:rPr>
  </w:style>
  <w:style w:type="character" w:customStyle="1" w:styleId="WW8Num136z0">
    <w:name w:val="WW8Num136z0"/>
    <w:uiPriority w:val="99"/>
    <w:rsid w:val="002429F9"/>
    <w:rPr>
      <w:rFonts w:ascii="Symbol" w:hAnsi="Symbol" w:cs="Symbol"/>
      <w:color w:val="auto"/>
      <w:sz w:val="16"/>
      <w:szCs w:val="16"/>
    </w:rPr>
  </w:style>
  <w:style w:type="character" w:customStyle="1" w:styleId="WW8Num136z1">
    <w:name w:val="WW8Num136z1"/>
    <w:uiPriority w:val="99"/>
    <w:rsid w:val="002429F9"/>
    <w:rPr>
      <w:rFonts w:ascii="Courier New" w:hAnsi="Courier New" w:cs="Courier New"/>
    </w:rPr>
  </w:style>
  <w:style w:type="character" w:customStyle="1" w:styleId="WW8Num136z2">
    <w:name w:val="WW8Num136z2"/>
    <w:uiPriority w:val="99"/>
    <w:rsid w:val="002429F9"/>
    <w:rPr>
      <w:rFonts w:ascii="Wingdings" w:hAnsi="Wingdings" w:cs="Wingdings"/>
    </w:rPr>
  </w:style>
  <w:style w:type="character" w:customStyle="1" w:styleId="WW8Num136z3">
    <w:name w:val="WW8Num136z3"/>
    <w:uiPriority w:val="99"/>
    <w:rsid w:val="002429F9"/>
    <w:rPr>
      <w:rFonts w:ascii="Symbol" w:hAnsi="Symbol" w:cs="Symbol"/>
    </w:rPr>
  </w:style>
  <w:style w:type="character" w:customStyle="1" w:styleId="WW8Num138z0">
    <w:name w:val="WW8Num138z0"/>
    <w:uiPriority w:val="99"/>
    <w:rsid w:val="002429F9"/>
    <w:rPr>
      <w:rFonts w:ascii="Symbol" w:hAnsi="Symbol" w:cs="Symbol"/>
    </w:rPr>
  </w:style>
  <w:style w:type="character" w:customStyle="1" w:styleId="WW8Num139z0">
    <w:name w:val="WW8Num139z0"/>
    <w:uiPriority w:val="99"/>
    <w:rsid w:val="002429F9"/>
    <w:rPr>
      <w:rFonts w:ascii="Symbol" w:hAnsi="Symbol" w:cs="Symbol"/>
      <w:color w:val="auto"/>
      <w:sz w:val="16"/>
      <w:szCs w:val="16"/>
    </w:rPr>
  </w:style>
  <w:style w:type="character" w:customStyle="1" w:styleId="WW8Num139z1">
    <w:name w:val="WW8Num139z1"/>
    <w:uiPriority w:val="99"/>
    <w:rsid w:val="002429F9"/>
    <w:rPr>
      <w:rFonts w:ascii="Courier New" w:hAnsi="Courier New" w:cs="Courier New"/>
    </w:rPr>
  </w:style>
  <w:style w:type="character" w:customStyle="1" w:styleId="WW8Num139z2">
    <w:name w:val="WW8Num139z2"/>
    <w:uiPriority w:val="99"/>
    <w:rsid w:val="002429F9"/>
    <w:rPr>
      <w:rFonts w:ascii="Wingdings" w:hAnsi="Wingdings" w:cs="Wingdings"/>
    </w:rPr>
  </w:style>
  <w:style w:type="character" w:customStyle="1" w:styleId="WW8Num139z3">
    <w:name w:val="WW8Num139z3"/>
    <w:uiPriority w:val="99"/>
    <w:rsid w:val="002429F9"/>
    <w:rPr>
      <w:rFonts w:ascii="Symbol" w:hAnsi="Symbol" w:cs="Symbol"/>
    </w:rPr>
  </w:style>
  <w:style w:type="character" w:customStyle="1" w:styleId="WW8Num140z0">
    <w:name w:val="WW8Num140z0"/>
    <w:uiPriority w:val="99"/>
    <w:rsid w:val="002429F9"/>
    <w:rPr>
      <w:rFonts w:ascii="Monotype Sorts" w:hAnsi="Monotype Sorts" w:cs="Monotype Sorts"/>
    </w:rPr>
  </w:style>
  <w:style w:type="character" w:customStyle="1" w:styleId="WW8Num141z0">
    <w:name w:val="WW8Num141z0"/>
    <w:uiPriority w:val="99"/>
    <w:rsid w:val="002429F9"/>
    <w:rPr>
      <w:rFonts w:ascii="Wingdings" w:hAnsi="Wingdings" w:cs="Wingdings"/>
    </w:rPr>
  </w:style>
  <w:style w:type="character" w:customStyle="1" w:styleId="WW8Num142z0">
    <w:name w:val="WW8Num142z0"/>
    <w:uiPriority w:val="99"/>
    <w:rsid w:val="002429F9"/>
    <w:rPr>
      <w:rFonts w:cs="Times New Roman"/>
      <w:u w:val="none"/>
    </w:rPr>
  </w:style>
  <w:style w:type="character" w:customStyle="1" w:styleId="WW8Num144z0">
    <w:name w:val="WW8Num144z0"/>
    <w:uiPriority w:val="99"/>
    <w:rsid w:val="002429F9"/>
    <w:rPr>
      <w:rFonts w:ascii="Symbol" w:hAnsi="Symbol" w:cs="Symbol"/>
    </w:rPr>
  </w:style>
  <w:style w:type="character" w:customStyle="1" w:styleId="WW8Num145z0">
    <w:name w:val="WW8Num145z0"/>
    <w:uiPriority w:val="99"/>
    <w:rsid w:val="002429F9"/>
    <w:rPr>
      <w:rFonts w:ascii="Symbol" w:hAnsi="Symbol" w:cs="Symbol"/>
      <w:color w:val="auto"/>
      <w:sz w:val="16"/>
      <w:szCs w:val="16"/>
    </w:rPr>
  </w:style>
  <w:style w:type="character" w:customStyle="1" w:styleId="WW8Num145z1">
    <w:name w:val="WW8Num145z1"/>
    <w:uiPriority w:val="99"/>
    <w:rsid w:val="002429F9"/>
    <w:rPr>
      <w:rFonts w:ascii="Courier New" w:hAnsi="Courier New" w:cs="Courier New"/>
    </w:rPr>
  </w:style>
  <w:style w:type="character" w:customStyle="1" w:styleId="WW8Num145z2">
    <w:name w:val="WW8Num145z2"/>
    <w:uiPriority w:val="99"/>
    <w:rsid w:val="002429F9"/>
    <w:rPr>
      <w:rFonts w:ascii="Wingdings" w:hAnsi="Wingdings" w:cs="Wingdings"/>
    </w:rPr>
  </w:style>
  <w:style w:type="character" w:customStyle="1" w:styleId="WW8Num145z3">
    <w:name w:val="WW8Num145z3"/>
    <w:uiPriority w:val="99"/>
    <w:rsid w:val="002429F9"/>
    <w:rPr>
      <w:rFonts w:ascii="Symbol" w:hAnsi="Symbol" w:cs="Symbol"/>
    </w:rPr>
  </w:style>
  <w:style w:type="character" w:customStyle="1" w:styleId="WW8Num146z0">
    <w:name w:val="WW8Num146z0"/>
    <w:uiPriority w:val="99"/>
    <w:rsid w:val="002429F9"/>
    <w:rPr>
      <w:rFonts w:ascii="Symbol" w:hAnsi="Symbol" w:cs="Symbol"/>
    </w:rPr>
  </w:style>
  <w:style w:type="character" w:customStyle="1" w:styleId="WW8Num148z0">
    <w:name w:val="WW8Num148z0"/>
    <w:uiPriority w:val="99"/>
    <w:rsid w:val="002429F9"/>
    <w:rPr>
      <w:rFonts w:ascii="Symbol" w:hAnsi="Symbol" w:cs="Symbol"/>
    </w:rPr>
  </w:style>
  <w:style w:type="character" w:customStyle="1" w:styleId="WW8Num150z0">
    <w:name w:val="WW8Num150z0"/>
    <w:uiPriority w:val="99"/>
    <w:rsid w:val="002429F9"/>
    <w:rPr>
      <w:rFonts w:ascii="Symbol" w:hAnsi="Symbol" w:cs="Symbol"/>
      <w:color w:val="auto"/>
      <w:sz w:val="16"/>
      <w:szCs w:val="16"/>
    </w:rPr>
  </w:style>
  <w:style w:type="character" w:customStyle="1" w:styleId="WW8Num150z1">
    <w:name w:val="WW8Num150z1"/>
    <w:uiPriority w:val="99"/>
    <w:rsid w:val="002429F9"/>
    <w:rPr>
      <w:rFonts w:ascii="Times New Roman" w:hAnsi="Times New Roman" w:cs="Times New Roman"/>
    </w:rPr>
  </w:style>
  <w:style w:type="character" w:customStyle="1" w:styleId="WW8Num150z2">
    <w:name w:val="WW8Num150z2"/>
    <w:uiPriority w:val="99"/>
    <w:rsid w:val="002429F9"/>
    <w:rPr>
      <w:rFonts w:ascii="Wingdings" w:hAnsi="Wingdings" w:cs="Wingdings"/>
    </w:rPr>
  </w:style>
  <w:style w:type="character" w:customStyle="1" w:styleId="WW8Num150z3">
    <w:name w:val="WW8Num150z3"/>
    <w:uiPriority w:val="99"/>
    <w:rsid w:val="002429F9"/>
    <w:rPr>
      <w:rFonts w:ascii="Symbol" w:hAnsi="Symbol" w:cs="Symbol"/>
    </w:rPr>
  </w:style>
  <w:style w:type="character" w:customStyle="1" w:styleId="WW8Num150z4">
    <w:name w:val="WW8Num150z4"/>
    <w:uiPriority w:val="99"/>
    <w:rsid w:val="002429F9"/>
    <w:rPr>
      <w:rFonts w:ascii="Courier New" w:hAnsi="Courier New" w:cs="Courier New"/>
    </w:rPr>
  </w:style>
  <w:style w:type="character" w:customStyle="1" w:styleId="WW8Num151z0">
    <w:name w:val="WW8Num151z0"/>
    <w:uiPriority w:val="99"/>
    <w:rsid w:val="002429F9"/>
    <w:rPr>
      <w:rFonts w:ascii="Times New Roman" w:hAnsi="Times New Roman" w:cs="Times New Roman"/>
    </w:rPr>
  </w:style>
  <w:style w:type="character" w:customStyle="1" w:styleId="WW8Num151z1">
    <w:name w:val="WW8Num151z1"/>
    <w:uiPriority w:val="99"/>
    <w:rsid w:val="002429F9"/>
    <w:rPr>
      <w:rFonts w:ascii="Courier New" w:hAnsi="Courier New" w:cs="Courier New"/>
    </w:rPr>
  </w:style>
  <w:style w:type="character" w:customStyle="1" w:styleId="WW8Num151z2">
    <w:name w:val="WW8Num151z2"/>
    <w:uiPriority w:val="99"/>
    <w:rsid w:val="002429F9"/>
    <w:rPr>
      <w:rFonts w:ascii="Wingdings" w:hAnsi="Wingdings" w:cs="Wingdings"/>
    </w:rPr>
  </w:style>
  <w:style w:type="character" w:customStyle="1" w:styleId="WW8Num151z3">
    <w:name w:val="WW8Num151z3"/>
    <w:uiPriority w:val="99"/>
    <w:rsid w:val="002429F9"/>
    <w:rPr>
      <w:rFonts w:ascii="Symbol" w:hAnsi="Symbol" w:cs="Symbol"/>
    </w:rPr>
  </w:style>
  <w:style w:type="character" w:customStyle="1" w:styleId="WW8Num152z0">
    <w:name w:val="WW8Num152z0"/>
    <w:uiPriority w:val="99"/>
    <w:rsid w:val="002429F9"/>
    <w:rPr>
      <w:rFonts w:ascii="Wingdings" w:hAnsi="Wingdings" w:cs="Wingdings"/>
    </w:rPr>
  </w:style>
  <w:style w:type="character" w:customStyle="1" w:styleId="WW8Num153z0">
    <w:name w:val="WW8Num153z0"/>
    <w:uiPriority w:val="99"/>
    <w:rsid w:val="002429F9"/>
    <w:rPr>
      <w:rFonts w:ascii="Times New Roman" w:hAnsi="Times New Roman" w:cs="Times New Roman"/>
      <w:color w:val="auto"/>
    </w:rPr>
  </w:style>
  <w:style w:type="character" w:customStyle="1" w:styleId="WW8Num154z0">
    <w:name w:val="WW8Num154z0"/>
    <w:uiPriority w:val="99"/>
    <w:rsid w:val="002429F9"/>
    <w:rPr>
      <w:rFonts w:ascii="Symbol" w:hAnsi="Symbol" w:cs="Symbol"/>
    </w:rPr>
  </w:style>
  <w:style w:type="character" w:customStyle="1" w:styleId="WW8Num155z0">
    <w:name w:val="WW8Num155z0"/>
    <w:uiPriority w:val="99"/>
    <w:rsid w:val="002429F9"/>
    <w:rPr>
      <w:rFonts w:cs="Times New Roman"/>
      <w:u w:val="none"/>
    </w:rPr>
  </w:style>
  <w:style w:type="character" w:customStyle="1" w:styleId="WW8Num156z0">
    <w:name w:val="WW8Num156z0"/>
    <w:uiPriority w:val="99"/>
    <w:rsid w:val="002429F9"/>
    <w:rPr>
      <w:rFonts w:ascii="Times New Roman" w:hAnsi="Times New Roman" w:cs="Times New Roman"/>
    </w:rPr>
  </w:style>
  <w:style w:type="character" w:customStyle="1" w:styleId="WW8Num157z0">
    <w:name w:val="WW8Num157z0"/>
    <w:uiPriority w:val="99"/>
    <w:rsid w:val="002429F9"/>
    <w:rPr>
      <w:rFonts w:ascii="Times New Roman" w:hAnsi="Times New Roman" w:cs="Times New Roman"/>
    </w:rPr>
  </w:style>
  <w:style w:type="character" w:customStyle="1" w:styleId="WW8Num158z0">
    <w:name w:val="WW8Num158z0"/>
    <w:uiPriority w:val="99"/>
    <w:rsid w:val="002429F9"/>
    <w:rPr>
      <w:rFonts w:ascii="Times New Roman" w:hAnsi="Times New Roman" w:cs="Times New Roman"/>
      <w:color w:val="auto"/>
    </w:rPr>
  </w:style>
  <w:style w:type="character" w:customStyle="1" w:styleId="WW8Num159z0">
    <w:name w:val="WW8Num159z0"/>
    <w:uiPriority w:val="99"/>
    <w:rsid w:val="002429F9"/>
    <w:rPr>
      <w:rFonts w:ascii="Symbol" w:hAnsi="Symbol" w:cs="Symbol"/>
    </w:rPr>
  </w:style>
  <w:style w:type="character" w:customStyle="1" w:styleId="WW8Num160z0">
    <w:name w:val="WW8Num160z0"/>
    <w:uiPriority w:val="99"/>
    <w:rsid w:val="002429F9"/>
    <w:rPr>
      <w:rFonts w:ascii="Symbol" w:hAnsi="Symbol" w:cs="Symbol"/>
      <w:color w:val="auto"/>
      <w:sz w:val="16"/>
      <w:szCs w:val="16"/>
    </w:rPr>
  </w:style>
  <w:style w:type="character" w:customStyle="1" w:styleId="WW8Num160z1">
    <w:name w:val="WW8Num160z1"/>
    <w:uiPriority w:val="99"/>
    <w:rsid w:val="002429F9"/>
    <w:rPr>
      <w:rFonts w:ascii="Courier New" w:hAnsi="Courier New" w:cs="Courier New"/>
    </w:rPr>
  </w:style>
  <w:style w:type="character" w:customStyle="1" w:styleId="WW8Num160z2">
    <w:name w:val="WW8Num160z2"/>
    <w:uiPriority w:val="99"/>
    <w:rsid w:val="002429F9"/>
    <w:rPr>
      <w:rFonts w:ascii="Wingdings" w:hAnsi="Wingdings" w:cs="Wingdings"/>
    </w:rPr>
  </w:style>
  <w:style w:type="character" w:customStyle="1" w:styleId="WW8Num160z3">
    <w:name w:val="WW8Num160z3"/>
    <w:uiPriority w:val="99"/>
    <w:rsid w:val="002429F9"/>
    <w:rPr>
      <w:rFonts w:ascii="Symbol" w:hAnsi="Symbol" w:cs="Symbol"/>
    </w:rPr>
  </w:style>
  <w:style w:type="character" w:customStyle="1" w:styleId="WW8Num161z0">
    <w:name w:val="WW8Num161z0"/>
    <w:uiPriority w:val="99"/>
    <w:rsid w:val="002429F9"/>
    <w:rPr>
      <w:rFonts w:ascii="Arial" w:hAnsi="Arial" w:cs="Arial"/>
      <w:b/>
      <w:bCs/>
      <w:sz w:val="20"/>
      <w:szCs w:val="20"/>
      <w:u w:val="single"/>
    </w:rPr>
  </w:style>
  <w:style w:type="character" w:customStyle="1" w:styleId="WW8Num162z0">
    <w:name w:val="WW8Num162z0"/>
    <w:uiPriority w:val="99"/>
    <w:rsid w:val="002429F9"/>
    <w:rPr>
      <w:rFonts w:ascii="Arial" w:hAnsi="Arial" w:cs="Arial"/>
      <w:sz w:val="22"/>
      <w:szCs w:val="22"/>
      <w:u w:val="none"/>
    </w:rPr>
  </w:style>
  <w:style w:type="character" w:customStyle="1" w:styleId="WW8Num163z0">
    <w:name w:val="WW8Num163z0"/>
    <w:uiPriority w:val="99"/>
    <w:rsid w:val="002429F9"/>
    <w:rPr>
      <w:rFonts w:ascii="Symbol" w:hAnsi="Symbol" w:cs="Symbol"/>
    </w:rPr>
  </w:style>
  <w:style w:type="character" w:customStyle="1" w:styleId="WW8Num164z0">
    <w:name w:val="WW8Num164z0"/>
    <w:uiPriority w:val="99"/>
    <w:rsid w:val="002429F9"/>
    <w:rPr>
      <w:rFonts w:ascii="Wingdings" w:hAnsi="Wingdings" w:cs="Wingdings"/>
    </w:rPr>
  </w:style>
  <w:style w:type="character" w:customStyle="1" w:styleId="WW8Num165z0">
    <w:name w:val="WW8Num165z0"/>
    <w:uiPriority w:val="99"/>
    <w:rsid w:val="002429F9"/>
    <w:rPr>
      <w:rFonts w:cs="Times New Roman"/>
      <w:u w:val="single"/>
    </w:rPr>
  </w:style>
  <w:style w:type="character" w:customStyle="1" w:styleId="WW8Num166z0">
    <w:name w:val="WW8Num166z0"/>
    <w:uiPriority w:val="99"/>
    <w:rsid w:val="002429F9"/>
    <w:rPr>
      <w:rFonts w:ascii="Symbol" w:hAnsi="Symbol" w:cs="Symbol"/>
    </w:rPr>
  </w:style>
  <w:style w:type="character" w:customStyle="1" w:styleId="WW8Num167z0">
    <w:name w:val="WW8Num167z0"/>
    <w:uiPriority w:val="99"/>
    <w:rsid w:val="002429F9"/>
    <w:rPr>
      <w:rFonts w:ascii="Wingdings" w:hAnsi="Wingdings" w:cs="Wingdings"/>
    </w:rPr>
  </w:style>
  <w:style w:type="character" w:customStyle="1" w:styleId="WW8Num168z0">
    <w:name w:val="WW8Num168z0"/>
    <w:uiPriority w:val="99"/>
    <w:rsid w:val="002429F9"/>
    <w:rPr>
      <w:rFonts w:ascii="Symbol" w:hAnsi="Symbol" w:cs="Symbol"/>
    </w:rPr>
  </w:style>
  <w:style w:type="character" w:customStyle="1" w:styleId="WW8Num169z0">
    <w:name w:val="WW8Num169z0"/>
    <w:uiPriority w:val="99"/>
    <w:rsid w:val="002429F9"/>
    <w:rPr>
      <w:rFonts w:ascii="Times New Roman" w:hAnsi="Times New Roman" w:cs="Times New Roman"/>
      <w:color w:val="auto"/>
    </w:rPr>
  </w:style>
  <w:style w:type="character" w:customStyle="1" w:styleId="WW8Num170z0">
    <w:name w:val="WW8Num170z0"/>
    <w:uiPriority w:val="99"/>
    <w:rsid w:val="002429F9"/>
    <w:rPr>
      <w:rFonts w:ascii="Symbol" w:hAnsi="Symbol" w:cs="Symbol"/>
    </w:rPr>
  </w:style>
  <w:style w:type="character" w:customStyle="1" w:styleId="WW8Num171z0">
    <w:name w:val="WW8Num171z0"/>
    <w:uiPriority w:val="99"/>
    <w:rsid w:val="002429F9"/>
    <w:rPr>
      <w:rFonts w:ascii="Wingdings" w:hAnsi="Wingdings" w:cs="Wingdings"/>
    </w:rPr>
  </w:style>
  <w:style w:type="character" w:customStyle="1" w:styleId="WW8Num172z0">
    <w:name w:val="WW8Num172z0"/>
    <w:uiPriority w:val="99"/>
    <w:rsid w:val="002429F9"/>
    <w:rPr>
      <w:rFonts w:ascii="Symbol" w:hAnsi="Symbol" w:cs="Symbol"/>
    </w:rPr>
  </w:style>
  <w:style w:type="character" w:customStyle="1" w:styleId="WW8Num173z0">
    <w:name w:val="WW8Num173z0"/>
    <w:uiPriority w:val="99"/>
    <w:rsid w:val="002429F9"/>
    <w:rPr>
      <w:rFonts w:ascii="Times New Roman" w:hAnsi="Times New Roman" w:cs="Times New Roman"/>
    </w:rPr>
  </w:style>
  <w:style w:type="character" w:customStyle="1" w:styleId="WW8Num173z1">
    <w:name w:val="WW8Num173z1"/>
    <w:uiPriority w:val="99"/>
    <w:rsid w:val="002429F9"/>
    <w:rPr>
      <w:rFonts w:ascii="Courier New" w:hAnsi="Courier New" w:cs="Courier New"/>
    </w:rPr>
  </w:style>
  <w:style w:type="character" w:customStyle="1" w:styleId="WW8Num173z2">
    <w:name w:val="WW8Num173z2"/>
    <w:uiPriority w:val="99"/>
    <w:rsid w:val="002429F9"/>
    <w:rPr>
      <w:rFonts w:ascii="Wingdings" w:hAnsi="Wingdings" w:cs="Wingdings"/>
    </w:rPr>
  </w:style>
  <w:style w:type="character" w:customStyle="1" w:styleId="WW8Num173z3">
    <w:name w:val="WW8Num173z3"/>
    <w:uiPriority w:val="99"/>
    <w:rsid w:val="002429F9"/>
    <w:rPr>
      <w:rFonts w:ascii="Symbol" w:hAnsi="Symbol" w:cs="Symbol"/>
    </w:rPr>
  </w:style>
  <w:style w:type="character" w:customStyle="1" w:styleId="WW8Num174z0">
    <w:name w:val="WW8Num174z0"/>
    <w:uiPriority w:val="99"/>
    <w:rsid w:val="002429F9"/>
    <w:rPr>
      <w:rFonts w:ascii="Wingdings" w:hAnsi="Wingdings" w:cs="Wingdings"/>
      <w:sz w:val="16"/>
      <w:szCs w:val="16"/>
    </w:rPr>
  </w:style>
  <w:style w:type="character" w:customStyle="1" w:styleId="WW8Num175z0">
    <w:name w:val="WW8Num175z0"/>
    <w:uiPriority w:val="99"/>
    <w:rsid w:val="002429F9"/>
    <w:rPr>
      <w:rFonts w:ascii="Symbol" w:hAnsi="Symbol" w:cs="Symbol"/>
    </w:rPr>
  </w:style>
  <w:style w:type="character" w:customStyle="1" w:styleId="WW8Num177z0">
    <w:name w:val="WW8Num177z0"/>
    <w:uiPriority w:val="99"/>
    <w:rsid w:val="002429F9"/>
    <w:rPr>
      <w:rFonts w:ascii="Wingdings" w:hAnsi="Wingdings" w:cs="Wingdings"/>
    </w:rPr>
  </w:style>
  <w:style w:type="character" w:customStyle="1" w:styleId="WW8Num178z0">
    <w:name w:val="WW8Num178z0"/>
    <w:uiPriority w:val="99"/>
    <w:rsid w:val="002429F9"/>
    <w:rPr>
      <w:rFonts w:ascii="Symbol" w:hAnsi="Symbol" w:cs="Symbol"/>
    </w:rPr>
  </w:style>
  <w:style w:type="character" w:customStyle="1" w:styleId="WW8Num180z0">
    <w:name w:val="WW8Num180z0"/>
    <w:uiPriority w:val="99"/>
    <w:rsid w:val="002429F9"/>
    <w:rPr>
      <w:rFonts w:ascii="Symbol" w:hAnsi="Symbol" w:cs="Symbol"/>
    </w:rPr>
  </w:style>
  <w:style w:type="character" w:customStyle="1" w:styleId="WW8Num181z0">
    <w:name w:val="WW8Num181z0"/>
    <w:uiPriority w:val="99"/>
    <w:rsid w:val="002429F9"/>
    <w:rPr>
      <w:rFonts w:ascii="Times New Roman" w:hAnsi="Times New Roman" w:cs="Times New Roman"/>
      <w:sz w:val="24"/>
      <w:szCs w:val="24"/>
      <w:u w:val="none"/>
    </w:rPr>
  </w:style>
  <w:style w:type="character" w:customStyle="1" w:styleId="WW8Num183z0">
    <w:name w:val="WW8Num183z0"/>
    <w:uiPriority w:val="99"/>
    <w:rsid w:val="002429F9"/>
    <w:rPr>
      <w:rFonts w:ascii="Wingdings" w:hAnsi="Wingdings" w:cs="Wingdings"/>
    </w:rPr>
  </w:style>
  <w:style w:type="character" w:customStyle="1" w:styleId="WW8Num183z1">
    <w:name w:val="WW8Num183z1"/>
    <w:uiPriority w:val="99"/>
    <w:rsid w:val="002429F9"/>
    <w:rPr>
      <w:rFonts w:ascii="Courier New" w:hAnsi="Courier New" w:cs="Courier New"/>
    </w:rPr>
  </w:style>
  <w:style w:type="character" w:customStyle="1" w:styleId="WW8Num183z3">
    <w:name w:val="WW8Num183z3"/>
    <w:uiPriority w:val="99"/>
    <w:rsid w:val="002429F9"/>
    <w:rPr>
      <w:rFonts w:ascii="Symbol" w:hAnsi="Symbol" w:cs="Symbol"/>
    </w:rPr>
  </w:style>
  <w:style w:type="character" w:customStyle="1" w:styleId="WW8Num186z0">
    <w:name w:val="WW8Num186z0"/>
    <w:uiPriority w:val="99"/>
    <w:rsid w:val="002429F9"/>
    <w:rPr>
      <w:rFonts w:ascii="Times New Roman" w:hAnsi="Times New Roman" w:cs="Times New Roman"/>
      <w:color w:val="auto"/>
    </w:rPr>
  </w:style>
  <w:style w:type="character" w:customStyle="1" w:styleId="WW8Num190z0">
    <w:name w:val="WW8Num190z0"/>
    <w:uiPriority w:val="99"/>
    <w:rsid w:val="002429F9"/>
    <w:rPr>
      <w:rFonts w:ascii="Times New Roman" w:hAnsi="Times New Roman" w:cs="Times New Roman"/>
      <w:color w:val="auto"/>
    </w:rPr>
  </w:style>
  <w:style w:type="character" w:customStyle="1" w:styleId="WW8Num191z0">
    <w:name w:val="WW8Num191z0"/>
    <w:uiPriority w:val="99"/>
    <w:rsid w:val="002429F9"/>
    <w:rPr>
      <w:rFonts w:ascii="Symbol" w:hAnsi="Symbol" w:cs="Symbol"/>
      <w:color w:val="auto"/>
      <w:sz w:val="16"/>
      <w:szCs w:val="16"/>
    </w:rPr>
  </w:style>
  <w:style w:type="character" w:customStyle="1" w:styleId="WW8Num191z1">
    <w:name w:val="WW8Num191z1"/>
    <w:uiPriority w:val="99"/>
    <w:rsid w:val="002429F9"/>
    <w:rPr>
      <w:rFonts w:ascii="Courier New" w:hAnsi="Courier New" w:cs="Courier New"/>
    </w:rPr>
  </w:style>
  <w:style w:type="character" w:customStyle="1" w:styleId="WW8Num191z2">
    <w:name w:val="WW8Num191z2"/>
    <w:uiPriority w:val="99"/>
    <w:rsid w:val="002429F9"/>
    <w:rPr>
      <w:rFonts w:ascii="Wingdings" w:hAnsi="Wingdings" w:cs="Wingdings"/>
    </w:rPr>
  </w:style>
  <w:style w:type="character" w:customStyle="1" w:styleId="WW8Num191z3">
    <w:name w:val="WW8Num191z3"/>
    <w:uiPriority w:val="99"/>
    <w:rsid w:val="002429F9"/>
    <w:rPr>
      <w:rFonts w:ascii="Symbol" w:hAnsi="Symbol" w:cs="Symbol"/>
    </w:rPr>
  </w:style>
  <w:style w:type="character" w:customStyle="1" w:styleId="WW8Num192z0">
    <w:name w:val="WW8Num192z0"/>
    <w:uiPriority w:val="99"/>
    <w:rsid w:val="002429F9"/>
    <w:rPr>
      <w:rFonts w:ascii="Symbol" w:hAnsi="Symbol" w:cs="Symbol"/>
      <w:sz w:val="20"/>
      <w:szCs w:val="20"/>
    </w:rPr>
  </w:style>
  <w:style w:type="character" w:customStyle="1" w:styleId="WW8Num193z0">
    <w:name w:val="WW8Num193z0"/>
    <w:uiPriority w:val="99"/>
    <w:rsid w:val="002429F9"/>
    <w:rPr>
      <w:rFonts w:ascii="Symbol" w:hAnsi="Symbol" w:cs="Symbol"/>
      <w:color w:val="auto"/>
      <w:sz w:val="16"/>
      <w:szCs w:val="16"/>
    </w:rPr>
  </w:style>
  <w:style w:type="character" w:customStyle="1" w:styleId="WW8Num193z1">
    <w:name w:val="WW8Num193z1"/>
    <w:uiPriority w:val="99"/>
    <w:rsid w:val="002429F9"/>
    <w:rPr>
      <w:rFonts w:ascii="Courier New" w:hAnsi="Courier New" w:cs="Courier New"/>
    </w:rPr>
  </w:style>
  <w:style w:type="character" w:customStyle="1" w:styleId="WW8Num193z2">
    <w:name w:val="WW8Num193z2"/>
    <w:uiPriority w:val="99"/>
    <w:rsid w:val="002429F9"/>
    <w:rPr>
      <w:rFonts w:ascii="Wingdings" w:hAnsi="Wingdings" w:cs="Wingdings"/>
    </w:rPr>
  </w:style>
  <w:style w:type="character" w:customStyle="1" w:styleId="WW8Num193z3">
    <w:name w:val="WW8Num193z3"/>
    <w:uiPriority w:val="99"/>
    <w:rsid w:val="002429F9"/>
    <w:rPr>
      <w:rFonts w:ascii="Symbol" w:hAnsi="Symbol" w:cs="Symbol"/>
    </w:rPr>
  </w:style>
  <w:style w:type="character" w:customStyle="1" w:styleId="WW8Num195z0">
    <w:name w:val="WW8Num195z0"/>
    <w:uiPriority w:val="99"/>
    <w:rsid w:val="002429F9"/>
    <w:rPr>
      <w:rFonts w:ascii="Symbol" w:hAnsi="Symbol" w:cs="Symbol"/>
    </w:rPr>
  </w:style>
  <w:style w:type="character" w:customStyle="1" w:styleId="WW8Num197z0">
    <w:name w:val="WW8Num197z0"/>
    <w:uiPriority w:val="99"/>
    <w:rsid w:val="002429F9"/>
    <w:rPr>
      <w:rFonts w:ascii="Symbol" w:hAnsi="Symbol" w:cs="Symbol"/>
    </w:rPr>
  </w:style>
  <w:style w:type="character" w:customStyle="1" w:styleId="WW8Num197z1">
    <w:name w:val="WW8Num197z1"/>
    <w:uiPriority w:val="99"/>
    <w:rsid w:val="002429F9"/>
    <w:rPr>
      <w:rFonts w:ascii="Courier New" w:hAnsi="Courier New" w:cs="Courier New"/>
    </w:rPr>
  </w:style>
  <w:style w:type="character" w:customStyle="1" w:styleId="WW8Num197z2">
    <w:name w:val="WW8Num197z2"/>
    <w:uiPriority w:val="99"/>
    <w:rsid w:val="002429F9"/>
    <w:rPr>
      <w:rFonts w:ascii="Wingdings" w:hAnsi="Wingdings" w:cs="Wingdings"/>
    </w:rPr>
  </w:style>
  <w:style w:type="character" w:customStyle="1" w:styleId="WW8Num198z0">
    <w:name w:val="WW8Num198z0"/>
    <w:uiPriority w:val="99"/>
    <w:rsid w:val="002429F9"/>
    <w:rPr>
      <w:rFonts w:ascii="Symbol" w:hAnsi="Symbol" w:cs="Symbol"/>
    </w:rPr>
  </w:style>
  <w:style w:type="character" w:customStyle="1" w:styleId="WW8Num200z0">
    <w:name w:val="WW8Num200z0"/>
    <w:uiPriority w:val="99"/>
    <w:rsid w:val="002429F9"/>
    <w:rPr>
      <w:rFonts w:ascii="Symbol" w:hAnsi="Symbol" w:cs="Symbol"/>
    </w:rPr>
  </w:style>
  <w:style w:type="character" w:customStyle="1" w:styleId="WW8Num201z0">
    <w:name w:val="WW8Num201z0"/>
    <w:uiPriority w:val="99"/>
    <w:rsid w:val="002429F9"/>
    <w:rPr>
      <w:rFonts w:ascii="Symbol" w:hAnsi="Symbol" w:cs="Symbol"/>
    </w:rPr>
  </w:style>
  <w:style w:type="character" w:customStyle="1" w:styleId="WW8Num203z0">
    <w:name w:val="WW8Num203z0"/>
    <w:uiPriority w:val="99"/>
    <w:rsid w:val="002429F9"/>
    <w:rPr>
      <w:rFonts w:ascii="Times New Roman" w:hAnsi="Times New Roman" w:cs="Times New Roman"/>
    </w:rPr>
  </w:style>
  <w:style w:type="character" w:customStyle="1" w:styleId="WW8Num204z0">
    <w:name w:val="WW8Num204z0"/>
    <w:uiPriority w:val="99"/>
    <w:rsid w:val="002429F9"/>
    <w:rPr>
      <w:rFonts w:ascii="Symbol" w:hAnsi="Symbol" w:cs="Symbol"/>
      <w:color w:val="auto"/>
      <w:sz w:val="16"/>
      <w:szCs w:val="16"/>
    </w:rPr>
  </w:style>
  <w:style w:type="character" w:customStyle="1" w:styleId="WW8Num204z1">
    <w:name w:val="WW8Num204z1"/>
    <w:uiPriority w:val="99"/>
    <w:rsid w:val="002429F9"/>
    <w:rPr>
      <w:rFonts w:ascii="Courier New" w:hAnsi="Courier New" w:cs="Courier New"/>
    </w:rPr>
  </w:style>
  <w:style w:type="character" w:customStyle="1" w:styleId="WW8Num204z2">
    <w:name w:val="WW8Num204z2"/>
    <w:uiPriority w:val="99"/>
    <w:rsid w:val="002429F9"/>
    <w:rPr>
      <w:rFonts w:ascii="Wingdings" w:hAnsi="Wingdings" w:cs="Wingdings"/>
    </w:rPr>
  </w:style>
  <w:style w:type="character" w:customStyle="1" w:styleId="WW8Num204z3">
    <w:name w:val="WW8Num204z3"/>
    <w:uiPriority w:val="99"/>
    <w:rsid w:val="002429F9"/>
    <w:rPr>
      <w:rFonts w:ascii="Symbol" w:hAnsi="Symbol" w:cs="Symbol"/>
    </w:rPr>
  </w:style>
  <w:style w:type="character" w:customStyle="1" w:styleId="WW8Num205z0">
    <w:name w:val="WW8Num205z0"/>
    <w:uiPriority w:val="99"/>
    <w:rsid w:val="002429F9"/>
    <w:rPr>
      <w:rFonts w:ascii="Symbol" w:hAnsi="Symbol" w:cs="Symbol"/>
    </w:rPr>
  </w:style>
  <w:style w:type="character" w:customStyle="1" w:styleId="WW8Num205z1">
    <w:name w:val="WW8Num205z1"/>
    <w:uiPriority w:val="99"/>
    <w:rsid w:val="002429F9"/>
    <w:rPr>
      <w:rFonts w:ascii="Courier New" w:hAnsi="Courier New" w:cs="Courier New"/>
    </w:rPr>
  </w:style>
  <w:style w:type="character" w:customStyle="1" w:styleId="WW8Num205z2">
    <w:name w:val="WW8Num205z2"/>
    <w:uiPriority w:val="99"/>
    <w:rsid w:val="002429F9"/>
    <w:rPr>
      <w:rFonts w:ascii="Wingdings" w:hAnsi="Wingdings" w:cs="Wingdings"/>
    </w:rPr>
  </w:style>
  <w:style w:type="character" w:customStyle="1" w:styleId="WW8Num206z0">
    <w:name w:val="WW8Num206z0"/>
    <w:uiPriority w:val="99"/>
    <w:rsid w:val="002429F9"/>
    <w:rPr>
      <w:rFonts w:ascii="Times New Roman" w:hAnsi="Times New Roman" w:cs="Times New Roman"/>
    </w:rPr>
  </w:style>
  <w:style w:type="character" w:customStyle="1" w:styleId="WW8Num207z0">
    <w:name w:val="WW8Num207z0"/>
    <w:uiPriority w:val="99"/>
    <w:rsid w:val="002429F9"/>
    <w:rPr>
      <w:rFonts w:ascii="Wingdings" w:hAnsi="Wingdings" w:cs="Wingdings"/>
    </w:rPr>
  </w:style>
  <w:style w:type="character" w:customStyle="1" w:styleId="WW8Num207z1">
    <w:name w:val="WW8Num207z1"/>
    <w:uiPriority w:val="99"/>
    <w:rsid w:val="002429F9"/>
    <w:rPr>
      <w:rFonts w:ascii="Courier New" w:hAnsi="Courier New" w:cs="Courier New"/>
    </w:rPr>
  </w:style>
  <w:style w:type="character" w:customStyle="1" w:styleId="WW8Num207z3">
    <w:name w:val="WW8Num207z3"/>
    <w:uiPriority w:val="99"/>
    <w:rsid w:val="002429F9"/>
    <w:rPr>
      <w:rFonts w:ascii="Symbol" w:hAnsi="Symbol" w:cs="Symbol"/>
    </w:rPr>
  </w:style>
  <w:style w:type="character" w:customStyle="1" w:styleId="WW8Num208z0">
    <w:name w:val="WW8Num208z0"/>
    <w:uiPriority w:val="99"/>
    <w:rsid w:val="002429F9"/>
    <w:rPr>
      <w:rFonts w:ascii="Symbol" w:hAnsi="Symbol" w:cs="Symbol"/>
    </w:rPr>
  </w:style>
  <w:style w:type="character" w:customStyle="1" w:styleId="WW8Num210z0">
    <w:name w:val="WW8Num210z0"/>
    <w:uiPriority w:val="99"/>
    <w:rsid w:val="002429F9"/>
    <w:rPr>
      <w:rFonts w:ascii="Wingdings" w:hAnsi="Wingdings" w:cs="Wingdings"/>
    </w:rPr>
  </w:style>
  <w:style w:type="character" w:customStyle="1" w:styleId="WW8Num212z0">
    <w:name w:val="WW8Num212z0"/>
    <w:uiPriority w:val="99"/>
    <w:rsid w:val="002429F9"/>
    <w:rPr>
      <w:rFonts w:ascii="Wingdings" w:hAnsi="Wingdings" w:cs="Wingdings"/>
    </w:rPr>
  </w:style>
  <w:style w:type="character" w:customStyle="1" w:styleId="WW8Num213z0">
    <w:name w:val="WW8Num213z0"/>
    <w:uiPriority w:val="99"/>
    <w:rsid w:val="002429F9"/>
    <w:rPr>
      <w:rFonts w:ascii="Times New Roman" w:hAnsi="Times New Roman" w:cs="Times New Roman"/>
      <w:color w:val="auto"/>
    </w:rPr>
  </w:style>
  <w:style w:type="character" w:customStyle="1" w:styleId="WW8Num214z0">
    <w:name w:val="WW8Num214z0"/>
    <w:uiPriority w:val="99"/>
    <w:rsid w:val="002429F9"/>
    <w:rPr>
      <w:rFonts w:ascii="Times New Roman" w:hAnsi="Times New Roman" w:cs="Times New Roman"/>
      <w:color w:val="auto"/>
    </w:rPr>
  </w:style>
  <w:style w:type="character" w:customStyle="1" w:styleId="WW8Num216z0">
    <w:name w:val="WW8Num216z0"/>
    <w:uiPriority w:val="99"/>
    <w:rsid w:val="002429F9"/>
    <w:rPr>
      <w:rFonts w:ascii="Symbol" w:hAnsi="Symbol" w:cs="Symbol"/>
      <w:color w:val="auto"/>
      <w:sz w:val="16"/>
      <w:szCs w:val="16"/>
    </w:rPr>
  </w:style>
  <w:style w:type="character" w:customStyle="1" w:styleId="WW8Num216z1">
    <w:name w:val="WW8Num216z1"/>
    <w:uiPriority w:val="99"/>
    <w:rsid w:val="002429F9"/>
    <w:rPr>
      <w:rFonts w:ascii="Courier New" w:hAnsi="Courier New" w:cs="Courier New"/>
    </w:rPr>
  </w:style>
  <w:style w:type="character" w:customStyle="1" w:styleId="WW8Num216z2">
    <w:name w:val="WW8Num216z2"/>
    <w:uiPriority w:val="99"/>
    <w:rsid w:val="002429F9"/>
    <w:rPr>
      <w:rFonts w:ascii="Wingdings" w:hAnsi="Wingdings" w:cs="Wingdings"/>
    </w:rPr>
  </w:style>
  <w:style w:type="character" w:customStyle="1" w:styleId="WW8Num216z3">
    <w:name w:val="WW8Num216z3"/>
    <w:uiPriority w:val="99"/>
    <w:rsid w:val="002429F9"/>
    <w:rPr>
      <w:rFonts w:ascii="Symbol" w:hAnsi="Symbol" w:cs="Symbol"/>
    </w:rPr>
  </w:style>
  <w:style w:type="character" w:customStyle="1" w:styleId="WW8Num217z0">
    <w:name w:val="WW8Num217z0"/>
    <w:uiPriority w:val="99"/>
    <w:rsid w:val="002429F9"/>
    <w:rPr>
      <w:rFonts w:ascii="Symbol" w:hAnsi="Symbol" w:cs="Symbol"/>
      <w:color w:val="auto"/>
      <w:sz w:val="16"/>
      <w:szCs w:val="16"/>
    </w:rPr>
  </w:style>
  <w:style w:type="character" w:customStyle="1" w:styleId="WW8Num217z1">
    <w:name w:val="WW8Num217z1"/>
    <w:uiPriority w:val="99"/>
    <w:rsid w:val="002429F9"/>
    <w:rPr>
      <w:rFonts w:ascii="Courier New" w:hAnsi="Courier New" w:cs="Courier New"/>
    </w:rPr>
  </w:style>
  <w:style w:type="character" w:customStyle="1" w:styleId="WW8Num217z2">
    <w:name w:val="WW8Num217z2"/>
    <w:uiPriority w:val="99"/>
    <w:rsid w:val="002429F9"/>
    <w:rPr>
      <w:rFonts w:ascii="Wingdings" w:hAnsi="Wingdings" w:cs="Wingdings"/>
    </w:rPr>
  </w:style>
  <w:style w:type="character" w:customStyle="1" w:styleId="WW8Num217z3">
    <w:name w:val="WW8Num217z3"/>
    <w:uiPriority w:val="99"/>
    <w:rsid w:val="002429F9"/>
    <w:rPr>
      <w:rFonts w:ascii="Symbol" w:hAnsi="Symbol" w:cs="Symbol"/>
    </w:rPr>
  </w:style>
  <w:style w:type="character" w:customStyle="1" w:styleId="WW8Num218z0">
    <w:name w:val="WW8Num218z0"/>
    <w:uiPriority w:val="99"/>
    <w:rsid w:val="002429F9"/>
    <w:rPr>
      <w:rFonts w:ascii="Symbol" w:hAnsi="Symbol" w:cs="Symbol"/>
    </w:rPr>
  </w:style>
  <w:style w:type="character" w:customStyle="1" w:styleId="WW8Num220z0">
    <w:name w:val="WW8Num220z0"/>
    <w:uiPriority w:val="99"/>
    <w:rsid w:val="002429F9"/>
    <w:rPr>
      <w:rFonts w:ascii="Symbol" w:hAnsi="Symbol" w:cs="Symbol"/>
      <w:color w:val="auto"/>
    </w:rPr>
  </w:style>
  <w:style w:type="character" w:customStyle="1" w:styleId="WW8Num221z0">
    <w:name w:val="WW8Num221z0"/>
    <w:uiPriority w:val="99"/>
    <w:rsid w:val="002429F9"/>
    <w:rPr>
      <w:rFonts w:ascii="Symbol" w:hAnsi="Symbol" w:cs="Symbol"/>
    </w:rPr>
  </w:style>
  <w:style w:type="character" w:customStyle="1" w:styleId="WW8Num222z0">
    <w:name w:val="WW8Num222z0"/>
    <w:uiPriority w:val="99"/>
    <w:rsid w:val="002429F9"/>
    <w:rPr>
      <w:rFonts w:ascii="Times New Roman" w:hAnsi="Times New Roman" w:cs="Times New Roman"/>
      <w:color w:val="auto"/>
    </w:rPr>
  </w:style>
  <w:style w:type="character" w:customStyle="1" w:styleId="WW8Num223z0">
    <w:name w:val="WW8Num223z0"/>
    <w:uiPriority w:val="99"/>
    <w:rsid w:val="002429F9"/>
    <w:rPr>
      <w:rFonts w:ascii="Symbol" w:hAnsi="Symbol" w:cs="Symbol"/>
    </w:rPr>
  </w:style>
  <w:style w:type="character" w:customStyle="1" w:styleId="WW8Num224z0">
    <w:name w:val="WW8Num224z0"/>
    <w:uiPriority w:val="99"/>
    <w:rsid w:val="002429F9"/>
    <w:rPr>
      <w:rFonts w:ascii="Times New Roman" w:hAnsi="Times New Roman" w:cs="Times New Roman"/>
      <w:b/>
      <w:bCs/>
      <w:sz w:val="28"/>
      <w:szCs w:val="28"/>
      <w:u w:val="none"/>
    </w:rPr>
  </w:style>
  <w:style w:type="character" w:customStyle="1" w:styleId="WW8Num226z0">
    <w:name w:val="WW8Num226z0"/>
    <w:uiPriority w:val="99"/>
    <w:rsid w:val="002429F9"/>
    <w:rPr>
      <w:rFonts w:ascii="Arial" w:hAnsi="Arial" w:cs="Arial"/>
      <w:b/>
      <w:bCs/>
    </w:rPr>
  </w:style>
  <w:style w:type="character" w:customStyle="1" w:styleId="WW8Num229z0">
    <w:name w:val="WW8Num229z0"/>
    <w:uiPriority w:val="99"/>
    <w:rsid w:val="002429F9"/>
    <w:rPr>
      <w:rFonts w:ascii="Arial" w:hAnsi="Arial" w:cs="Arial"/>
      <w:sz w:val="20"/>
      <w:szCs w:val="20"/>
      <w:u w:val="none"/>
    </w:rPr>
  </w:style>
  <w:style w:type="character" w:customStyle="1" w:styleId="WW8Num231z0">
    <w:name w:val="WW8Num231z0"/>
    <w:uiPriority w:val="99"/>
    <w:rsid w:val="002429F9"/>
    <w:rPr>
      <w:rFonts w:cs="Times New Roman"/>
      <w:u w:val="none"/>
    </w:rPr>
  </w:style>
  <w:style w:type="character" w:customStyle="1" w:styleId="WW8Num232z0">
    <w:name w:val="WW8Num232z0"/>
    <w:uiPriority w:val="99"/>
    <w:rsid w:val="002429F9"/>
    <w:rPr>
      <w:rFonts w:ascii="Wingdings" w:hAnsi="Wingdings" w:cs="Wingdings"/>
    </w:rPr>
  </w:style>
  <w:style w:type="character" w:customStyle="1" w:styleId="WW8Num233z0">
    <w:name w:val="WW8Num233z0"/>
    <w:uiPriority w:val="99"/>
    <w:rsid w:val="002429F9"/>
    <w:rPr>
      <w:rFonts w:ascii="Wingdings" w:hAnsi="Wingdings" w:cs="Wingdings"/>
    </w:rPr>
  </w:style>
  <w:style w:type="character" w:customStyle="1" w:styleId="WW8Num236z0">
    <w:name w:val="WW8Num236z0"/>
    <w:uiPriority w:val="99"/>
    <w:rsid w:val="002429F9"/>
    <w:rPr>
      <w:rFonts w:ascii="Symbol" w:hAnsi="Symbol" w:cs="Symbol"/>
      <w:color w:val="auto"/>
      <w:sz w:val="16"/>
      <w:szCs w:val="16"/>
    </w:rPr>
  </w:style>
  <w:style w:type="character" w:customStyle="1" w:styleId="WW8Num236z1">
    <w:name w:val="WW8Num236z1"/>
    <w:uiPriority w:val="99"/>
    <w:rsid w:val="002429F9"/>
    <w:rPr>
      <w:rFonts w:ascii="Courier New" w:hAnsi="Courier New" w:cs="Courier New"/>
    </w:rPr>
  </w:style>
  <w:style w:type="character" w:customStyle="1" w:styleId="WW8Num236z2">
    <w:name w:val="WW8Num236z2"/>
    <w:uiPriority w:val="99"/>
    <w:rsid w:val="002429F9"/>
    <w:rPr>
      <w:rFonts w:ascii="Wingdings" w:hAnsi="Wingdings" w:cs="Wingdings"/>
    </w:rPr>
  </w:style>
  <w:style w:type="character" w:customStyle="1" w:styleId="WW8Num236z3">
    <w:name w:val="WW8Num236z3"/>
    <w:uiPriority w:val="99"/>
    <w:rsid w:val="002429F9"/>
    <w:rPr>
      <w:rFonts w:ascii="Symbol" w:hAnsi="Symbol" w:cs="Symbol"/>
    </w:rPr>
  </w:style>
  <w:style w:type="character" w:customStyle="1" w:styleId="WW8Num237z0">
    <w:name w:val="WW8Num237z0"/>
    <w:uiPriority w:val="99"/>
    <w:rsid w:val="002429F9"/>
    <w:rPr>
      <w:rFonts w:ascii="Symbol" w:hAnsi="Symbol" w:cs="Symbol"/>
    </w:rPr>
  </w:style>
  <w:style w:type="character" w:customStyle="1" w:styleId="WW8Num238z0">
    <w:name w:val="WW8Num238z0"/>
    <w:uiPriority w:val="99"/>
    <w:rsid w:val="002429F9"/>
    <w:rPr>
      <w:rFonts w:ascii="Symbol" w:hAnsi="Symbol" w:cs="Symbol"/>
    </w:rPr>
  </w:style>
  <w:style w:type="character" w:customStyle="1" w:styleId="WW8Num239z0">
    <w:name w:val="WW8Num239z0"/>
    <w:uiPriority w:val="99"/>
    <w:rsid w:val="002429F9"/>
    <w:rPr>
      <w:rFonts w:ascii="Wingdings" w:hAnsi="Wingdings" w:cs="Wingdings"/>
    </w:rPr>
  </w:style>
  <w:style w:type="character" w:customStyle="1" w:styleId="WW8Num243z0">
    <w:name w:val="WW8Num243z0"/>
    <w:uiPriority w:val="99"/>
    <w:rsid w:val="002429F9"/>
    <w:rPr>
      <w:rFonts w:ascii="Symbol" w:hAnsi="Symbol" w:cs="Symbol"/>
    </w:rPr>
  </w:style>
  <w:style w:type="character" w:customStyle="1" w:styleId="WW8Num244z0">
    <w:name w:val="WW8Num244z0"/>
    <w:uiPriority w:val="99"/>
    <w:rsid w:val="002429F9"/>
    <w:rPr>
      <w:rFonts w:ascii="Symbol" w:hAnsi="Symbol" w:cs="Symbol"/>
      <w:color w:val="auto"/>
      <w:sz w:val="16"/>
      <w:szCs w:val="16"/>
    </w:rPr>
  </w:style>
  <w:style w:type="character" w:customStyle="1" w:styleId="WW8Num244z1">
    <w:name w:val="WW8Num244z1"/>
    <w:uiPriority w:val="99"/>
    <w:rsid w:val="002429F9"/>
    <w:rPr>
      <w:rFonts w:ascii="Courier New" w:hAnsi="Courier New" w:cs="Courier New"/>
    </w:rPr>
  </w:style>
  <w:style w:type="character" w:customStyle="1" w:styleId="WW8Num244z2">
    <w:name w:val="WW8Num244z2"/>
    <w:uiPriority w:val="99"/>
    <w:rsid w:val="002429F9"/>
    <w:rPr>
      <w:rFonts w:ascii="Wingdings" w:hAnsi="Wingdings" w:cs="Wingdings"/>
    </w:rPr>
  </w:style>
  <w:style w:type="character" w:customStyle="1" w:styleId="WW8Num244z3">
    <w:name w:val="WW8Num244z3"/>
    <w:uiPriority w:val="99"/>
    <w:rsid w:val="002429F9"/>
    <w:rPr>
      <w:rFonts w:ascii="Symbol" w:hAnsi="Symbol" w:cs="Symbol"/>
    </w:rPr>
  </w:style>
  <w:style w:type="character" w:customStyle="1" w:styleId="WW8Num245z0">
    <w:name w:val="WW8Num245z0"/>
    <w:uiPriority w:val="99"/>
    <w:rsid w:val="002429F9"/>
    <w:rPr>
      <w:rFonts w:ascii="Symbol" w:hAnsi="Symbol" w:cs="Symbol"/>
    </w:rPr>
  </w:style>
  <w:style w:type="character" w:customStyle="1" w:styleId="WW8Num246z0">
    <w:name w:val="WW8Num246z0"/>
    <w:uiPriority w:val="99"/>
    <w:rsid w:val="002429F9"/>
    <w:rPr>
      <w:rFonts w:ascii="Arial" w:hAnsi="Arial" w:cs="Arial"/>
      <w:b/>
      <w:bCs/>
      <w:sz w:val="24"/>
      <w:szCs w:val="24"/>
      <w:u w:val="none"/>
    </w:rPr>
  </w:style>
  <w:style w:type="character" w:customStyle="1" w:styleId="WW8Num247z0">
    <w:name w:val="WW8Num247z0"/>
    <w:uiPriority w:val="99"/>
    <w:rsid w:val="002429F9"/>
    <w:rPr>
      <w:rFonts w:ascii="Symbol" w:hAnsi="Symbol" w:cs="Symbol"/>
      <w:color w:val="auto"/>
      <w:sz w:val="16"/>
      <w:szCs w:val="16"/>
    </w:rPr>
  </w:style>
  <w:style w:type="character" w:customStyle="1" w:styleId="WW8Num247z1">
    <w:name w:val="WW8Num247z1"/>
    <w:uiPriority w:val="99"/>
    <w:rsid w:val="002429F9"/>
    <w:rPr>
      <w:rFonts w:ascii="Courier New" w:hAnsi="Courier New" w:cs="Courier New"/>
    </w:rPr>
  </w:style>
  <w:style w:type="character" w:customStyle="1" w:styleId="WW8Num247z2">
    <w:name w:val="WW8Num247z2"/>
    <w:uiPriority w:val="99"/>
    <w:rsid w:val="002429F9"/>
    <w:rPr>
      <w:rFonts w:ascii="Wingdings" w:hAnsi="Wingdings" w:cs="Wingdings"/>
    </w:rPr>
  </w:style>
  <w:style w:type="character" w:customStyle="1" w:styleId="WW8Num247z3">
    <w:name w:val="WW8Num247z3"/>
    <w:uiPriority w:val="99"/>
    <w:rsid w:val="002429F9"/>
    <w:rPr>
      <w:rFonts w:ascii="Symbol" w:hAnsi="Symbol" w:cs="Symbol"/>
    </w:rPr>
  </w:style>
  <w:style w:type="character" w:customStyle="1" w:styleId="WW8Num248z0">
    <w:name w:val="WW8Num248z0"/>
    <w:uiPriority w:val="99"/>
    <w:rsid w:val="002429F9"/>
    <w:rPr>
      <w:rFonts w:ascii="Monotype Sorts" w:hAnsi="Monotype Sorts" w:cs="Monotype Sorts"/>
    </w:rPr>
  </w:style>
  <w:style w:type="character" w:customStyle="1" w:styleId="WW8Num249z0">
    <w:name w:val="WW8Num249z0"/>
    <w:uiPriority w:val="99"/>
    <w:rsid w:val="002429F9"/>
    <w:rPr>
      <w:rFonts w:ascii="Times New Roman" w:hAnsi="Times New Roman" w:cs="Times New Roman"/>
    </w:rPr>
  </w:style>
  <w:style w:type="character" w:customStyle="1" w:styleId="WW8Num250z0">
    <w:name w:val="WW8Num250z0"/>
    <w:uiPriority w:val="99"/>
    <w:rsid w:val="002429F9"/>
    <w:rPr>
      <w:rFonts w:ascii="Symbol" w:hAnsi="Symbol" w:cs="Symbol"/>
    </w:rPr>
  </w:style>
  <w:style w:type="character" w:customStyle="1" w:styleId="WW8Num251z1">
    <w:name w:val="WW8Num251z1"/>
    <w:uiPriority w:val="99"/>
    <w:rsid w:val="002429F9"/>
    <w:rPr>
      <w:rFonts w:ascii="Courier New" w:hAnsi="Courier New" w:cs="Courier New"/>
    </w:rPr>
  </w:style>
  <w:style w:type="character" w:customStyle="1" w:styleId="WW8Num251z2">
    <w:name w:val="WW8Num251z2"/>
    <w:uiPriority w:val="99"/>
    <w:rsid w:val="002429F9"/>
    <w:rPr>
      <w:rFonts w:ascii="Wingdings" w:hAnsi="Wingdings" w:cs="Wingdings"/>
    </w:rPr>
  </w:style>
  <w:style w:type="character" w:customStyle="1" w:styleId="WW8Num251z3">
    <w:name w:val="WW8Num251z3"/>
    <w:uiPriority w:val="99"/>
    <w:rsid w:val="002429F9"/>
    <w:rPr>
      <w:rFonts w:ascii="Symbol" w:hAnsi="Symbol" w:cs="Symbol"/>
    </w:rPr>
  </w:style>
  <w:style w:type="character" w:customStyle="1" w:styleId="WW8Num252z0">
    <w:name w:val="WW8Num252z0"/>
    <w:uiPriority w:val="99"/>
    <w:rsid w:val="002429F9"/>
    <w:rPr>
      <w:rFonts w:ascii="Times New Roman" w:hAnsi="Times New Roman" w:cs="Times New Roman"/>
    </w:rPr>
  </w:style>
  <w:style w:type="character" w:customStyle="1" w:styleId="WW8Num253z0">
    <w:name w:val="WW8Num253z0"/>
    <w:uiPriority w:val="99"/>
    <w:rsid w:val="002429F9"/>
    <w:rPr>
      <w:rFonts w:ascii="Wingdings" w:hAnsi="Wingdings" w:cs="Wingdings"/>
    </w:rPr>
  </w:style>
  <w:style w:type="character" w:customStyle="1" w:styleId="WW8Num253z1">
    <w:name w:val="WW8Num253z1"/>
    <w:uiPriority w:val="99"/>
    <w:rsid w:val="002429F9"/>
    <w:rPr>
      <w:rFonts w:ascii="Courier New" w:hAnsi="Courier New" w:cs="Courier New"/>
    </w:rPr>
  </w:style>
  <w:style w:type="character" w:customStyle="1" w:styleId="WW8Num253z3">
    <w:name w:val="WW8Num253z3"/>
    <w:uiPriority w:val="99"/>
    <w:rsid w:val="002429F9"/>
    <w:rPr>
      <w:rFonts w:ascii="Symbol" w:hAnsi="Symbol" w:cs="Symbol"/>
    </w:rPr>
  </w:style>
  <w:style w:type="character" w:customStyle="1" w:styleId="WW8Num254z0">
    <w:name w:val="WW8Num254z0"/>
    <w:uiPriority w:val="99"/>
    <w:rsid w:val="002429F9"/>
    <w:rPr>
      <w:rFonts w:ascii="Symbol" w:hAnsi="Symbol" w:cs="Symbol"/>
    </w:rPr>
  </w:style>
  <w:style w:type="character" w:customStyle="1" w:styleId="WW8Num258z0">
    <w:name w:val="WW8Num258z0"/>
    <w:uiPriority w:val="99"/>
    <w:rsid w:val="002429F9"/>
    <w:rPr>
      <w:rFonts w:ascii="Wingdings" w:hAnsi="Wingdings" w:cs="Wingdings"/>
    </w:rPr>
  </w:style>
  <w:style w:type="character" w:customStyle="1" w:styleId="WW8Num258z1">
    <w:name w:val="WW8Num258z1"/>
    <w:uiPriority w:val="99"/>
    <w:rsid w:val="002429F9"/>
    <w:rPr>
      <w:rFonts w:ascii="Courier New" w:hAnsi="Courier New" w:cs="Courier New"/>
    </w:rPr>
  </w:style>
  <w:style w:type="character" w:customStyle="1" w:styleId="WW8Num258z3">
    <w:name w:val="WW8Num258z3"/>
    <w:uiPriority w:val="99"/>
    <w:rsid w:val="002429F9"/>
    <w:rPr>
      <w:rFonts w:ascii="Symbol" w:hAnsi="Symbol" w:cs="Symbol"/>
    </w:rPr>
  </w:style>
  <w:style w:type="character" w:customStyle="1" w:styleId="WW8Num259z0">
    <w:name w:val="WW8Num259z0"/>
    <w:uiPriority w:val="99"/>
    <w:rsid w:val="002429F9"/>
    <w:rPr>
      <w:rFonts w:ascii="Wingdings" w:hAnsi="Wingdings" w:cs="Wingdings"/>
    </w:rPr>
  </w:style>
  <w:style w:type="character" w:customStyle="1" w:styleId="WW8Num260z0">
    <w:name w:val="WW8Num260z0"/>
    <w:uiPriority w:val="99"/>
    <w:rsid w:val="002429F9"/>
    <w:rPr>
      <w:rFonts w:ascii="Wingdings" w:hAnsi="Wingdings" w:cs="Wingdings"/>
    </w:rPr>
  </w:style>
  <w:style w:type="character" w:customStyle="1" w:styleId="WW8Num261z0">
    <w:name w:val="WW8Num261z0"/>
    <w:uiPriority w:val="99"/>
    <w:rsid w:val="002429F9"/>
    <w:rPr>
      <w:rFonts w:ascii="Symbol" w:hAnsi="Symbol" w:cs="Symbol"/>
    </w:rPr>
  </w:style>
  <w:style w:type="character" w:customStyle="1" w:styleId="WW8Num262z0">
    <w:name w:val="WW8Num262z0"/>
    <w:uiPriority w:val="99"/>
    <w:rsid w:val="002429F9"/>
    <w:rPr>
      <w:rFonts w:ascii="Symbol" w:hAnsi="Symbol" w:cs="Symbol"/>
    </w:rPr>
  </w:style>
  <w:style w:type="character" w:customStyle="1" w:styleId="WW8Num267z0">
    <w:name w:val="WW8Num267z0"/>
    <w:uiPriority w:val="99"/>
    <w:rsid w:val="002429F9"/>
    <w:rPr>
      <w:rFonts w:ascii="Symbol" w:hAnsi="Symbol" w:cs="Symbol"/>
      <w:sz w:val="20"/>
      <w:szCs w:val="20"/>
    </w:rPr>
  </w:style>
  <w:style w:type="character" w:customStyle="1" w:styleId="WW8Num268z0">
    <w:name w:val="WW8Num268z0"/>
    <w:uiPriority w:val="99"/>
    <w:rsid w:val="002429F9"/>
    <w:rPr>
      <w:rFonts w:ascii="Symbol" w:hAnsi="Symbol" w:cs="Symbol"/>
    </w:rPr>
  </w:style>
  <w:style w:type="character" w:customStyle="1" w:styleId="WW8Num270z0">
    <w:name w:val="WW8Num270z0"/>
    <w:uiPriority w:val="99"/>
    <w:rsid w:val="002429F9"/>
    <w:rPr>
      <w:rFonts w:ascii="Wingdings" w:hAnsi="Wingdings" w:cs="Wingdings"/>
    </w:rPr>
  </w:style>
  <w:style w:type="character" w:customStyle="1" w:styleId="WW8Num272z0">
    <w:name w:val="WW8Num272z0"/>
    <w:uiPriority w:val="99"/>
    <w:rsid w:val="002429F9"/>
    <w:rPr>
      <w:rFonts w:ascii="Wingdings" w:hAnsi="Wingdings" w:cs="Wingdings"/>
    </w:rPr>
  </w:style>
  <w:style w:type="character" w:customStyle="1" w:styleId="WW8Num276z0">
    <w:name w:val="WW8Num276z0"/>
    <w:uiPriority w:val="99"/>
    <w:rsid w:val="002429F9"/>
    <w:rPr>
      <w:rFonts w:ascii="Symbol" w:hAnsi="Symbol" w:cs="Symbol"/>
    </w:rPr>
  </w:style>
  <w:style w:type="character" w:customStyle="1" w:styleId="WW8Num277z0">
    <w:name w:val="WW8Num277z0"/>
    <w:uiPriority w:val="99"/>
    <w:rsid w:val="002429F9"/>
    <w:rPr>
      <w:rFonts w:cs="Times New Roman"/>
      <w:u w:val="none"/>
    </w:rPr>
  </w:style>
  <w:style w:type="character" w:customStyle="1" w:styleId="WW8Num279z0">
    <w:name w:val="WW8Num279z0"/>
    <w:uiPriority w:val="99"/>
    <w:rsid w:val="002429F9"/>
    <w:rPr>
      <w:rFonts w:ascii="Times New Roman" w:hAnsi="Times New Roman" w:cs="Times New Roman"/>
    </w:rPr>
  </w:style>
  <w:style w:type="character" w:customStyle="1" w:styleId="WW8Num280z0">
    <w:name w:val="WW8Num280z0"/>
    <w:uiPriority w:val="99"/>
    <w:rsid w:val="002429F9"/>
    <w:rPr>
      <w:rFonts w:ascii="Symbol" w:hAnsi="Symbol" w:cs="Symbol"/>
    </w:rPr>
  </w:style>
  <w:style w:type="character" w:customStyle="1" w:styleId="WW8Num281z0">
    <w:name w:val="WW8Num281z0"/>
    <w:uiPriority w:val="99"/>
    <w:rsid w:val="002429F9"/>
    <w:rPr>
      <w:rFonts w:ascii="Symbol" w:hAnsi="Symbol" w:cs="Symbol"/>
    </w:rPr>
  </w:style>
  <w:style w:type="character" w:customStyle="1" w:styleId="WW8Num283z0">
    <w:name w:val="WW8Num283z0"/>
    <w:uiPriority w:val="99"/>
    <w:rsid w:val="002429F9"/>
    <w:rPr>
      <w:rFonts w:cs="Times New Roman"/>
      <w:u w:val="single"/>
    </w:rPr>
  </w:style>
  <w:style w:type="character" w:customStyle="1" w:styleId="WW8Num284z0">
    <w:name w:val="WW8Num284z0"/>
    <w:uiPriority w:val="99"/>
    <w:rsid w:val="002429F9"/>
    <w:rPr>
      <w:rFonts w:ascii="Symbol" w:hAnsi="Symbol" w:cs="Symbol"/>
      <w:sz w:val="20"/>
      <w:szCs w:val="20"/>
    </w:rPr>
  </w:style>
  <w:style w:type="character" w:customStyle="1" w:styleId="WW8Num284z1">
    <w:name w:val="WW8Num284z1"/>
    <w:uiPriority w:val="99"/>
    <w:rsid w:val="002429F9"/>
    <w:rPr>
      <w:rFonts w:ascii="Courier New" w:hAnsi="Courier New" w:cs="Courier New"/>
    </w:rPr>
  </w:style>
  <w:style w:type="character" w:customStyle="1" w:styleId="WW8Num284z2">
    <w:name w:val="WW8Num284z2"/>
    <w:uiPriority w:val="99"/>
    <w:rsid w:val="002429F9"/>
    <w:rPr>
      <w:rFonts w:ascii="Wingdings" w:hAnsi="Wingdings" w:cs="Wingdings"/>
    </w:rPr>
  </w:style>
  <w:style w:type="character" w:customStyle="1" w:styleId="WW8Num284z3">
    <w:name w:val="WW8Num284z3"/>
    <w:uiPriority w:val="99"/>
    <w:rsid w:val="002429F9"/>
    <w:rPr>
      <w:rFonts w:ascii="Symbol" w:hAnsi="Symbol" w:cs="Symbol"/>
    </w:rPr>
  </w:style>
  <w:style w:type="character" w:customStyle="1" w:styleId="WW8Num286z0">
    <w:name w:val="WW8Num286z0"/>
    <w:uiPriority w:val="99"/>
    <w:rsid w:val="002429F9"/>
    <w:rPr>
      <w:rFonts w:ascii="Arial" w:hAnsi="Arial" w:cs="Arial"/>
    </w:rPr>
  </w:style>
  <w:style w:type="character" w:customStyle="1" w:styleId="WW8Num287z0">
    <w:name w:val="WW8Num287z0"/>
    <w:uiPriority w:val="99"/>
    <w:rsid w:val="002429F9"/>
    <w:rPr>
      <w:rFonts w:ascii="Symbol" w:hAnsi="Symbol" w:cs="Symbol"/>
      <w:sz w:val="20"/>
      <w:szCs w:val="20"/>
    </w:rPr>
  </w:style>
  <w:style w:type="character" w:customStyle="1" w:styleId="WW8Num288z0">
    <w:name w:val="WW8Num288z0"/>
    <w:uiPriority w:val="99"/>
    <w:rsid w:val="002429F9"/>
    <w:rPr>
      <w:rFonts w:ascii="Symbol" w:hAnsi="Symbol" w:cs="Symbol"/>
      <w:sz w:val="20"/>
      <w:szCs w:val="20"/>
    </w:rPr>
  </w:style>
  <w:style w:type="character" w:customStyle="1" w:styleId="WW8Num288z1">
    <w:name w:val="WW8Num288z1"/>
    <w:uiPriority w:val="99"/>
    <w:rsid w:val="002429F9"/>
    <w:rPr>
      <w:rFonts w:ascii="Courier New" w:hAnsi="Courier New" w:cs="Courier New"/>
    </w:rPr>
  </w:style>
  <w:style w:type="character" w:customStyle="1" w:styleId="WW8Num288z2">
    <w:name w:val="WW8Num288z2"/>
    <w:uiPriority w:val="99"/>
    <w:rsid w:val="002429F9"/>
    <w:rPr>
      <w:rFonts w:ascii="Wingdings" w:hAnsi="Wingdings" w:cs="Wingdings"/>
    </w:rPr>
  </w:style>
  <w:style w:type="character" w:customStyle="1" w:styleId="WW8Num288z3">
    <w:name w:val="WW8Num288z3"/>
    <w:uiPriority w:val="99"/>
    <w:rsid w:val="002429F9"/>
    <w:rPr>
      <w:rFonts w:ascii="Symbol" w:hAnsi="Symbol" w:cs="Symbol"/>
    </w:rPr>
  </w:style>
  <w:style w:type="character" w:customStyle="1" w:styleId="WW8Num291z0">
    <w:name w:val="WW8Num291z0"/>
    <w:uiPriority w:val="99"/>
    <w:rsid w:val="002429F9"/>
    <w:rPr>
      <w:rFonts w:ascii="Symbol" w:hAnsi="Symbol" w:cs="Symbol"/>
    </w:rPr>
  </w:style>
  <w:style w:type="character" w:customStyle="1" w:styleId="WW8Num294z0">
    <w:name w:val="WW8Num294z0"/>
    <w:uiPriority w:val="99"/>
    <w:rsid w:val="002429F9"/>
    <w:rPr>
      <w:rFonts w:cs="Times New Roman"/>
      <w:u w:val="single"/>
    </w:rPr>
  </w:style>
  <w:style w:type="character" w:customStyle="1" w:styleId="WW8Num295z0">
    <w:name w:val="WW8Num295z0"/>
    <w:uiPriority w:val="99"/>
    <w:rsid w:val="002429F9"/>
    <w:rPr>
      <w:rFonts w:ascii="Symbol" w:hAnsi="Symbol" w:cs="Symbol"/>
    </w:rPr>
  </w:style>
  <w:style w:type="character" w:customStyle="1" w:styleId="WW8Num296z0">
    <w:name w:val="WW8Num296z0"/>
    <w:uiPriority w:val="99"/>
    <w:rsid w:val="002429F9"/>
    <w:rPr>
      <w:rFonts w:ascii="Times New Roman" w:hAnsi="Times New Roman" w:cs="Times New Roman"/>
      <w:b/>
      <w:bCs/>
      <w:sz w:val="28"/>
      <w:szCs w:val="28"/>
      <w:u w:val="none"/>
    </w:rPr>
  </w:style>
  <w:style w:type="character" w:customStyle="1" w:styleId="WW8Num300z0">
    <w:name w:val="WW8Num300z0"/>
    <w:uiPriority w:val="99"/>
    <w:rsid w:val="002429F9"/>
    <w:rPr>
      <w:rFonts w:ascii="Symbol" w:hAnsi="Symbol" w:cs="Symbol"/>
    </w:rPr>
  </w:style>
  <w:style w:type="character" w:customStyle="1" w:styleId="WW8Num301z0">
    <w:name w:val="WW8Num301z0"/>
    <w:uiPriority w:val="99"/>
    <w:rsid w:val="002429F9"/>
    <w:rPr>
      <w:rFonts w:ascii="Symbol" w:hAnsi="Symbol" w:cs="Symbol"/>
      <w:sz w:val="20"/>
      <w:szCs w:val="20"/>
    </w:rPr>
  </w:style>
  <w:style w:type="character" w:customStyle="1" w:styleId="WW8Num301z1">
    <w:name w:val="WW8Num301z1"/>
    <w:uiPriority w:val="99"/>
    <w:rsid w:val="002429F9"/>
    <w:rPr>
      <w:rFonts w:ascii="Courier New" w:hAnsi="Courier New" w:cs="Courier New"/>
    </w:rPr>
  </w:style>
  <w:style w:type="character" w:customStyle="1" w:styleId="WW8Num301z2">
    <w:name w:val="WW8Num301z2"/>
    <w:uiPriority w:val="99"/>
    <w:rsid w:val="002429F9"/>
    <w:rPr>
      <w:rFonts w:ascii="Wingdings" w:hAnsi="Wingdings" w:cs="Wingdings"/>
    </w:rPr>
  </w:style>
  <w:style w:type="character" w:customStyle="1" w:styleId="WW8Num301z3">
    <w:name w:val="WW8Num301z3"/>
    <w:uiPriority w:val="99"/>
    <w:rsid w:val="002429F9"/>
    <w:rPr>
      <w:rFonts w:ascii="Symbol" w:hAnsi="Symbol" w:cs="Symbol"/>
    </w:rPr>
  </w:style>
  <w:style w:type="character" w:customStyle="1" w:styleId="WW8Num302z0">
    <w:name w:val="WW8Num302z0"/>
    <w:uiPriority w:val="99"/>
    <w:rsid w:val="002429F9"/>
    <w:rPr>
      <w:rFonts w:cs="Times New Roman"/>
      <w:b/>
      <w:bCs/>
    </w:rPr>
  </w:style>
  <w:style w:type="character" w:customStyle="1" w:styleId="WW8Num303z0">
    <w:name w:val="WW8Num303z0"/>
    <w:uiPriority w:val="99"/>
    <w:rsid w:val="002429F9"/>
    <w:rPr>
      <w:rFonts w:ascii="Symbol" w:hAnsi="Symbol" w:cs="Symbol"/>
    </w:rPr>
  </w:style>
  <w:style w:type="character" w:customStyle="1" w:styleId="WW8Num304z0">
    <w:name w:val="WW8Num304z0"/>
    <w:uiPriority w:val="99"/>
    <w:rsid w:val="002429F9"/>
    <w:rPr>
      <w:rFonts w:ascii="Symbol" w:hAnsi="Symbol" w:cs="Symbol"/>
    </w:rPr>
  </w:style>
  <w:style w:type="character" w:customStyle="1" w:styleId="WW8Num305z0">
    <w:name w:val="WW8Num305z0"/>
    <w:uiPriority w:val="99"/>
    <w:rsid w:val="002429F9"/>
    <w:rPr>
      <w:rFonts w:ascii="Symbol" w:hAnsi="Symbol" w:cs="Symbol"/>
      <w:sz w:val="18"/>
      <w:szCs w:val="18"/>
    </w:rPr>
  </w:style>
  <w:style w:type="character" w:customStyle="1" w:styleId="WW8Num305z1">
    <w:name w:val="WW8Num305z1"/>
    <w:uiPriority w:val="99"/>
    <w:rsid w:val="002429F9"/>
    <w:rPr>
      <w:rFonts w:ascii="Courier New" w:hAnsi="Courier New" w:cs="Courier New"/>
    </w:rPr>
  </w:style>
  <w:style w:type="character" w:customStyle="1" w:styleId="WW8Num305z2">
    <w:name w:val="WW8Num305z2"/>
    <w:uiPriority w:val="99"/>
    <w:rsid w:val="002429F9"/>
    <w:rPr>
      <w:rFonts w:ascii="Wingdings" w:hAnsi="Wingdings" w:cs="Wingdings"/>
    </w:rPr>
  </w:style>
  <w:style w:type="character" w:customStyle="1" w:styleId="WW8Num305z3">
    <w:name w:val="WW8Num305z3"/>
    <w:uiPriority w:val="99"/>
    <w:rsid w:val="002429F9"/>
    <w:rPr>
      <w:rFonts w:ascii="Symbol" w:hAnsi="Symbol" w:cs="Symbol"/>
    </w:rPr>
  </w:style>
  <w:style w:type="character" w:customStyle="1" w:styleId="WW8Num310z0">
    <w:name w:val="WW8Num310z0"/>
    <w:uiPriority w:val="99"/>
    <w:rsid w:val="002429F9"/>
    <w:rPr>
      <w:rFonts w:cs="Times New Roman"/>
      <w:u w:val="none"/>
    </w:rPr>
  </w:style>
  <w:style w:type="character" w:customStyle="1" w:styleId="WW8Num311z0">
    <w:name w:val="WW8Num311z0"/>
    <w:uiPriority w:val="99"/>
    <w:rsid w:val="002429F9"/>
    <w:rPr>
      <w:rFonts w:ascii="Symbol" w:hAnsi="Symbol" w:cs="Symbol"/>
    </w:rPr>
  </w:style>
  <w:style w:type="character" w:customStyle="1" w:styleId="WW8Num311z1">
    <w:name w:val="WW8Num311z1"/>
    <w:uiPriority w:val="99"/>
    <w:rsid w:val="002429F9"/>
    <w:rPr>
      <w:rFonts w:ascii="Courier New" w:hAnsi="Courier New" w:cs="Courier New"/>
    </w:rPr>
  </w:style>
  <w:style w:type="character" w:customStyle="1" w:styleId="WW8Num311z2">
    <w:name w:val="WW8Num311z2"/>
    <w:uiPriority w:val="99"/>
    <w:rsid w:val="002429F9"/>
    <w:rPr>
      <w:rFonts w:ascii="Wingdings" w:hAnsi="Wingdings" w:cs="Wingdings"/>
    </w:rPr>
  </w:style>
  <w:style w:type="character" w:customStyle="1" w:styleId="WW8Num312z0">
    <w:name w:val="WW8Num312z0"/>
    <w:uiPriority w:val="99"/>
    <w:rsid w:val="002429F9"/>
    <w:rPr>
      <w:rFonts w:ascii="Symbol" w:hAnsi="Symbol" w:cs="Symbol"/>
    </w:rPr>
  </w:style>
  <w:style w:type="character" w:customStyle="1" w:styleId="WW8Num312z1">
    <w:name w:val="WW8Num312z1"/>
    <w:uiPriority w:val="99"/>
    <w:rsid w:val="002429F9"/>
    <w:rPr>
      <w:rFonts w:ascii="Courier New" w:hAnsi="Courier New" w:cs="Courier New"/>
    </w:rPr>
  </w:style>
  <w:style w:type="character" w:customStyle="1" w:styleId="WW8Num312z2">
    <w:name w:val="WW8Num312z2"/>
    <w:uiPriority w:val="99"/>
    <w:rsid w:val="002429F9"/>
    <w:rPr>
      <w:rFonts w:ascii="Wingdings" w:hAnsi="Wingdings" w:cs="Wingdings"/>
    </w:rPr>
  </w:style>
  <w:style w:type="character" w:customStyle="1" w:styleId="WW8Num313z0">
    <w:name w:val="WW8Num313z0"/>
    <w:uiPriority w:val="99"/>
    <w:rsid w:val="002429F9"/>
    <w:rPr>
      <w:rFonts w:ascii="Wingdings" w:hAnsi="Wingdings" w:cs="Wingdings"/>
    </w:rPr>
  </w:style>
  <w:style w:type="character" w:customStyle="1" w:styleId="WW8Num313z1">
    <w:name w:val="WW8Num313z1"/>
    <w:uiPriority w:val="99"/>
    <w:rsid w:val="002429F9"/>
    <w:rPr>
      <w:rFonts w:ascii="Courier New" w:hAnsi="Courier New" w:cs="Courier New"/>
    </w:rPr>
  </w:style>
  <w:style w:type="character" w:customStyle="1" w:styleId="WW8Num313z3">
    <w:name w:val="WW8Num313z3"/>
    <w:uiPriority w:val="99"/>
    <w:rsid w:val="002429F9"/>
    <w:rPr>
      <w:rFonts w:ascii="Symbol" w:hAnsi="Symbol" w:cs="Symbol"/>
    </w:rPr>
  </w:style>
  <w:style w:type="character" w:customStyle="1" w:styleId="WW8Num314z0">
    <w:name w:val="WW8Num314z0"/>
    <w:uiPriority w:val="99"/>
    <w:rsid w:val="002429F9"/>
    <w:rPr>
      <w:rFonts w:ascii="Symbol" w:hAnsi="Symbol" w:cs="Symbol"/>
      <w:sz w:val="20"/>
      <w:szCs w:val="20"/>
    </w:rPr>
  </w:style>
  <w:style w:type="character" w:customStyle="1" w:styleId="WW8Num314z1">
    <w:name w:val="WW8Num314z1"/>
    <w:uiPriority w:val="99"/>
    <w:rsid w:val="002429F9"/>
    <w:rPr>
      <w:rFonts w:ascii="Courier New" w:hAnsi="Courier New" w:cs="Courier New"/>
    </w:rPr>
  </w:style>
  <w:style w:type="character" w:customStyle="1" w:styleId="WW8Num314z2">
    <w:name w:val="WW8Num314z2"/>
    <w:uiPriority w:val="99"/>
    <w:rsid w:val="002429F9"/>
    <w:rPr>
      <w:rFonts w:ascii="Wingdings" w:hAnsi="Wingdings" w:cs="Wingdings"/>
    </w:rPr>
  </w:style>
  <w:style w:type="character" w:customStyle="1" w:styleId="WW8Num314z3">
    <w:name w:val="WW8Num314z3"/>
    <w:uiPriority w:val="99"/>
    <w:rsid w:val="002429F9"/>
    <w:rPr>
      <w:rFonts w:ascii="Symbol" w:hAnsi="Symbol" w:cs="Symbol"/>
    </w:rPr>
  </w:style>
  <w:style w:type="character" w:customStyle="1" w:styleId="WW8Num315z0">
    <w:name w:val="WW8Num315z0"/>
    <w:uiPriority w:val="99"/>
    <w:rsid w:val="002429F9"/>
    <w:rPr>
      <w:rFonts w:ascii="Symbol" w:hAnsi="Symbol" w:cs="Symbol"/>
      <w:color w:val="auto"/>
    </w:rPr>
  </w:style>
  <w:style w:type="character" w:customStyle="1" w:styleId="WW8Num316z0">
    <w:name w:val="WW8Num316z0"/>
    <w:uiPriority w:val="99"/>
    <w:rsid w:val="002429F9"/>
    <w:rPr>
      <w:rFonts w:ascii="Symbol" w:hAnsi="Symbol" w:cs="Symbol"/>
    </w:rPr>
  </w:style>
  <w:style w:type="character" w:customStyle="1" w:styleId="WW8Num317z0">
    <w:name w:val="WW8Num317z0"/>
    <w:uiPriority w:val="99"/>
    <w:rsid w:val="002429F9"/>
    <w:rPr>
      <w:rFonts w:ascii="Symbol" w:hAnsi="Symbol" w:cs="Symbol"/>
      <w:color w:val="auto"/>
      <w:sz w:val="16"/>
      <w:szCs w:val="16"/>
    </w:rPr>
  </w:style>
  <w:style w:type="character" w:customStyle="1" w:styleId="WW8Num317z1">
    <w:name w:val="WW8Num317z1"/>
    <w:uiPriority w:val="99"/>
    <w:rsid w:val="002429F9"/>
    <w:rPr>
      <w:rFonts w:ascii="Courier New" w:hAnsi="Courier New" w:cs="Courier New"/>
    </w:rPr>
  </w:style>
  <w:style w:type="character" w:customStyle="1" w:styleId="WW8Num317z2">
    <w:name w:val="WW8Num317z2"/>
    <w:uiPriority w:val="99"/>
    <w:rsid w:val="002429F9"/>
    <w:rPr>
      <w:rFonts w:ascii="Wingdings" w:hAnsi="Wingdings" w:cs="Wingdings"/>
    </w:rPr>
  </w:style>
  <w:style w:type="character" w:customStyle="1" w:styleId="WW8Num317z3">
    <w:name w:val="WW8Num317z3"/>
    <w:uiPriority w:val="99"/>
    <w:rsid w:val="002429F9"/>
    <w:rPr>
      <w:rFonts w:ascii="Symbol" w:hAnsi="Symbol" w:cs="Symbol"/>
    </w:rPr>
  </w:style>
  <w:style w:type="character" w:customStyle="1" w:styleId="WW8Num319z0">
    <w:name w:val="WW8Num319z0"/>
    <w:uiPriority w:val="99"/>
    <w:rsid w:val="002429F9"/>
    <w:rPr>
      <w:rFonts w:ascii="Symbol" w:hAnsi="Symbol" w:cs="Symbol"/>
    </w:rPr>
  </w:style>
  <w:style w:type="character" w:customStyle="1" w:styleId="WW8Num320z0">
    <w:name w:val="WW8Num320z0"/>
    <w:uiPriority w:val="99"/>
    <w:rsid w:val="002429F9"/>
    <w:rPr>
      <w:rFonts w:ascii="Symbol" w:hAnsi="Symbol" w:cs="Symbol"/>
    </w:rPr>
  </w:style>
  <w:style w:type="character" w:customStyle="1" w:styleId="WW8Num321z0">
    <w:name w:val="WW8Num321z0"/>
    <w:uiPriority w:val="99"/>
    <w:rsid w:val="002429F9"/>
    <w:rPr>
      <w:rFonts w:ascii="Wingdings" w:hAnsi="Wingdings" w:cs="Wingdings"/>
    </w:rPr>
  </w:style>
  <w:style w:type="character" w:customStyle="1" w:styleId="WW8Num322z0">
    <w:name w:val="WW8Num322z0"/>
    <w:uiPriority w:val="99"/>
    <w:rsid w:val="002429F9"/>
    <w:rPr>
      <w:rFonts w:ascii="Wingdings" w:hAnsi="Wingdings" w:cs="Wingdings"/>
    </w:rPr>
  </w:style>
  <w:style w:type="character" w:customStyle="1" w:styleId="WW8Num326z0">
    <w:name w:val="WW8Num326z0"/>
    <w:uiPriority w:val="99"/>
    <w:rsid w:val="002429F9"/>
    <w:rPr>
      <w:rFonts w:ascii="Symbol" w:hAnsi="Symbol" w:cs="Symbol"/>
      <w:color w:val="auto"/>
      <w:sz w:val="16"/>
      <w:szCs w:val="16"/>
    </w:rPr>
  </w:style>
  <w:style w:type="character" w:customStyle="1" w:styleId="WW8Num326z1">
    <w:name w:val="WW8Num326z1"/>
    <w:uiPriority w:val="99"/>
    <w:rsid w:val="002429F9"/>
    <w:rPr>
      <w:rFonts w:ascii="Courier New" w:hAnsi="Courier New" w:cs="Courier New"/>
    </w:rPr>
  </w:style>
  <w:style w:type="character" w:customStyle="1" w:styleId="WW8Num326z2">
    <w:name w:val="WW8Num326z2"/>
    <w:uiPriority w:val="99"/>
    <w:rsid w:val="002429F9"/>
    <w:rPr>
      <w:rFonts w:ascii="Wingdings" w:hAnsi="Wingdings" w:cs="Wingdings"/>
    </w:rPr>
  </w:style>
  <w:style w:type="character" w:customStyle="1" w:styleId="WW8Num326z3">
    <w:name w:val="WW8Num326z3"/>
    <w:uiPriority w:val="99"/>
    <w:rsid w:val="002429F9"/>
    <w:rPr>
      <w:rFonts w:ascii="Symbol" w:hAnsi="Symbol" w:cs="Symbol"/>
    </w:rPr>
  </w:style>
  <w:style w:type="character" w:customStyle="1" w:styleId="WW8Num327z0">
    <w:name w:val="WW8Num327z0"/>
    <w:uiPriority w:val="99"/>
    <w:rsid w:val="002429F9"/>
    <w:rPr>
      <w:rFonts w:ascii="Wingdings" w:hAnsi="Wingdings" w:cs="Wingdings"/>
      <w:sz w:val="16"/>
      <w:szCs w:val="16"/>
    </w:rPr>
  </w:style>
  <w:style w:type="character" w:customStyle="1" w:styleId="WW8Num328z0">
    <w:name w:val="WW8Num328z0"/>
    <w:uiPriority w:val="99"/>
    <w:rsid w:val="002429F9"/>
    <w:rPr>
      <w:rFonts w:ascii="Symbol" w:hAnsi="Symbol" w:cs="Symbol"/>
    </w:rPr>
  </w:style>
  <w:style w:type="character" w:customStyle="1" w:styleId="WW8Num330z0">
    <w:name w:val="WW8Num330z0"/>
    <w:uiPriority w:val="99"/>
    <w:rsid w:val="002429F9"/>
    <w:rPr>
      <w:rFonts w:ascii="Symbol" w:hAnsi="Symbol" w:cs="Symbol"/>
    </w:rPr>
  </w:style>
  <w:style w:type="character" w:customStyle="1" w:styleId="WW8Num332z0">
    <w:name w:val="WW8Num332z0"/>
    <w:uiPriority w:val="99"/>
    <w:rsid w:val="002429F9"/>
    <w:rPr>
      <w:rFonts w:ascii="Wingdings" w:hAnsi="Wingdings" w:cs="Wingdings"/>
      <w:sz w:val="16"/>
      <w:szCs w:val="16"/>
    </w:rPr>
  </w:style>
  <w:style w:type="character" w:customStyle="1" w:styleId="WW8Num332z1">
    <w:name w:val="WW8Num332z1"/>
    <w:uiPriority w:val="99"/>
    <w:rsid w:val="002429F9"/>
    <w:rPr>
      <w:rFonts w:ascii="Courier New" w:hAnsi="Courier New" w:cs="Courier New"/>
    </w:rPr>
  </w:style>
  <w:style w:type="character" w:customStyle="1" w:styleId="WW8Num332z2">
    <w:name w:val="WW8Num332z2"/>
    <w:uiPriority w:val="99"/>
    <w:rsid w:val="002429F9"/>
    <w:rPr>
      <w:rFonts w:ascii="Wingdings" w:hAnsi="Wingdings" w:cs="Wingdings"/>
    </w:rPr>
  </w:style>
  <w:style w:type="character" w:customStyle="1" w:styleId="WW8Num332z3">
    <w:name w:val="WW8Num332z3"/>
    <w:uiPriority w:val="99"/>
    <w:rsid w:val="002429F9"/>
    <w:rPr>
      <w:rFonts w:ascii="Symbol" w:hAnsi="Symbol" w:cs="Symbol"/>
    </w:rPr>
  </w:style>
  <w:style w:type="character" w:customStyle="1" w:styleId="WW8Num334z0">
    <w:name w:val="WW8Num334z0"/>
    <w:uiPriority w:val="99"/>
    <w:rsid w:val="002429F9"/>
    <w:rPr>
      <w:rFonts w:ascii="Symbol" w:hAnsi="Symbol" w:cs="Symbol"/>
      <w:color w:val="auto"/>
      <w:sz w:val="16"/>
      <w:szCs w:val="16"/>
    </w:rPr>
  </w:style>
  <w:style w:type="character" w:customStyle="1" w:styleId="WW8Num334z1">
    <w:name w:val="WW8Num334z1"/>
    <w:uiPriority w:val="99"/>
    <w:rsid w:val="002429F9"/>
    <w:rPr>
      <w:rFonts w:ascii="Courier New" w:hAnsi="Courier New" w:cs="Courier New"/>
    </w:rPr>
  </w:style>
  <w:style w:type="character" w:customStyle="1" w:styleId="WW8Num334z2">
    <w:name w:val="WW8Num334z2"/>
    <w:uiPriority w:val="99"/>
    <w:rsid w:val="002429F9"/>
    <w:rPr>
      <w:rFonts w:ascii="Wingdings" w:hAnsi="Wingdings" w:cs="Wingdings"/>
    </w:rPr>
  </w:style>
  <w:style w:type="character" w:customStyle="1" w:styleId="WW8Num334z3">
    <w:name w:val="WW8Num334z3"/>
    <w:uiPriority w:val="99"/>
    <w:rsid w:val="002429F9"/>
    <w:rPr>
      <w:rFonts w:ascii="Symbol" w:hAnsi="Symbol" w:cs="Symbol"/>
    </w:rPr>
  </w:style>
  <w:style w:type="character" w:customStyle="1" w:styleId="WW8Num335z0">
    <w:name w:val="WW8Num335z0"/>
    <w:uiPriority w:val="99"/>
    <w:rsid w:val="002429F9"/>
    <w:rPr>
      <w:rFonts w:ascii="Symbol" w:hAnsi="Symbol" w:cs="Symbol"/>
    </w:rPr>
  </w:style>
  <w:style w:type="character" w:customStyle="1" w:styleId="WW8Num337z0">
    <w:name w:val="WW8Num337z0"/>
    <w:uiPriority w:val="99"/>
    <w:rsid w:val="002429F9"/>
    <w:rPr>
      <w:rFonts w:ascii="Symbol" w:hAnsi="Symbol" w:cs="Symbol"/>
    </w:rPr>
  </w:style>
  <w:style w:type="character" w:customStyle="1" w:styleId="WW8Num338z0">
    <w:name w:val="WW8Num338z0"/>
    <w:uiPriority w:val="99"/>
    <w:rsid w:val="002429F9"/>
    <w:rPr>
      <w:rFonts w:ascii="Arial" w:hAnsi="Arial" w:cs="Arial"/>
    </w:rPr>
  </w:style>
  <w:style w:type="character" w:customStyle="1" w:styleId="WW8Num339z0">
    <w:name w:val="WW8Num339z0"/>
    <w:uiPriority w:val="99"/>
    <w:rsid w:val="002429F9"/>
    <w:rPr>
      <w:rFonts w:ascii="Symbol" w:hAnsi="Symbol" w:cs="Symbol"/>
    </w:rPr>
  </w:style>
  <w:style w:type="character" w:customStyle="1" w:styleId="WW8Num340z0">
    <w:name w:val="WW8Num340z0"/>
    <w:uiPriority w:val="99"/>
    <w:rsid w:val="002429F9"/>
    <w:rPr>
      <w:rFonts w:ascii="Times New Roman" w:hAnsi="Times New Roman" w:cs="Times New Roman"/>
    </w:rPr>
  </w:style>
  <w:style w:type="character" w:customStyle="1" w:styleId="WW8Num340z1">
    <w:name w:val="WW8Num340z1"/>
    <w:uiPriority w:val="99"/>
    <w:rsid w:val="002429F9"/>
    <w:rPr>
      <w:rFonts w:ascii="Courier New" w:hAnsi="Courier New" w:cs="Courier New"/>
    </w:rPr>
  </w:style>
  <w:style w:type="character" w:customStyle="1" w:styleId="WW8Num340z2">
    <w:name w:val="WW8Num340z2"/>
    <w:uiPriority w:val="99"/>
    <w:rsid w:val="002429F9"/>
    <w:rPr>
      <w:rFonts w:ascii="Wingdings" w:hAnsi="Wingdings" w:cs="Wingdings"/>
    </w:rPr>
  </w:style>
  <w:style w:type="character" w:customStyle="1" w:styleId="WW8Num340z3">
    <w:name w:val="WW8Num340z3"/>
    <w:uiPriority w:val="99"/>
    <w:rsid w:val="002429F9"/>
    <w:rPr>
      <w:rFonts w:ascii="Symbol" w:hAnsi="Symbol" w:cs="Symbol"/>
    </w:rPr>
  </w:style>
  <w:style w:type="character" w:customStyle="1" w:styleId="WW8Num341z0">
    <w:name w:val="WW8Num341z0"/>
    <w:uiPriority w:val="99"/>
    <w:rsid w:val="002429F9"/>
    <w:rPr>
      <w:rFonts w:ascii="Symbol" w:hAnsi="Symbol" w:cs="Symbol"/>
    </w:rPr>
  </w:style>
  <w:style w:type="character" w:customStyle="1" w:styleId="WW8Num342z0">
    <w:name w:val="WW8Num342z0"/>
    <w:uiPriority w:val="99"/>
    <w:rsid w:val="002429F9"/>
    <w:rPr>
      <w:rFonts w:ascii="Wingdings" w:hAnsi="Wingdings" w:cs="Wingdings"/>
    </w:rPr>
  </w:style>
  <w:style w:type="character" w:customStyle="1" w:styleId="WW8Num342z1">
    <w:name w:val="WW8Num342z1"/>
    <w:uiPriority w:val="99"/>
    <w:rsid w:val="002429F9"/>
    <w:rPr>
      <w:rFonts w:ascii="Symbol" w:hAnsi="Symbol" w:cs="Symbol"/>
    </w:rPr>
  </w:style>
  <w:style w:type="character" w:customStyle="1" w:styleId="WW8Num342z3">
    <w:name w:val="WW8Num342z3"/>
    <w:uiPriority w:val="99"/>
    <w:rsid w:val="002429F9"/>
    <w:rPr>
      <w:rFonts w:ascii="Symbol" w:hAnsi="Symbol" w:cs="Symbol"/>
    </w:rPr>
  </w:style>
  <w:style w:type="character" w:customStyle="1" w:styleId="WW8Num342z4">
    <w:name w:val="WW8Num342z4"/>
    <w:uiPriority w:val="99"/>
    <w:rsid w:val="002429F9"/>
    <w:rPr>
      <w:rFonts w:ascii="Courier New" w:hAnsi="Courier New" w:cs="Courier New"/>
    </w:rPr>
  </w:style>
  <w:style w:type="character" w:customStyle="1" w:styleId="WW8Num345z0">
    <w:name w:val="WW8Num345z0"/>
    <w:uiPriority w:val="99"/>
    <w:rsid w:val="002429F9"/>
    <w:rPr>
      <w:rFonts w:ascii="Symbol" w:hAnsi="Symbol" w:cs="Symbol"/>
    </w:rPr>
  </w:style>
  <w:style w:type="character" w:customStyle="1" w:styleId="WW8Num345z3">
    <w:name w:val="WW8Num345z3"/>
    <w:uiPriority w:val="99"/>
    <w:rsid w:val="002429F9"/>
    <w:rPr>
      <w:rFonts w:ascii="Arial" w:hAnsi="Arial" w:cs="Arial"/>
    </w:rPr>
  </w:style>
  <w:style w:type="character" w:customStyle="1" w:styleId="WW8Num345z4">
    <w:name w:val="WW8Num345z4"/>
    <w:uiPriority w:val="99"/>
    <w:rsid w:val="002429F9"/>
    <w:rPr>
      <w:rFonts w:ascii="Courier New" w:hAnsi="Courier New" w:cs="Courier New"/>
    </w:rPr>
  </w:style>
  <w:style w:type="character" w:customStyle="1" w:styleId="WW8Num345z5">
    <w:name w:val="WW8Num345z5"/>
    <w:uiPriority w:val="99"/>
    <w:rsid w:val="002429F9"/>
    <w:rPr>
      <w:rFonts w:ascii="Wingdings" w:hAnsi="Wingdings" w:cs="Wingdings"/>
    </w:rPr>
  </w:style>
  <w:style w:type="character" w:customStyle="1" w:styleId="WW8Num346z0">
    <w:name w:val="WW8Num346z0"/>
    <w:uiPriority w:val="99"/>
    <w:rsid w:val="002429F9"/>
    <w:rPr>
      <w:rFonts w:ascii="Times New Roman" w:hAnsi="Times New Roman" w:cs="Times New Roman"/>
      <w:color w:val="auto"/>
    </w:rPr>
  </w:style>
  <w:style w:type="character" w:customStyle="1" w:styleId="WW8Num348z0">
    <w:name w:val="WW8Num348z0"/>
    <w:uiPriority w:val="99"/>
    <w:rsid w:val="002429F9"/>
    <w:rPr>
      <w:rFonts w:ascii="Symbol" w:hAnsi="Symbol" w:cs="Symbol"/>
      <w:color w:val="auto"/>
      <w:sz w:val="16"/>
      <w:szCs w:val="16"/>
    </w:rPr>
  </w:style>
  <w:style w:type="character" w:customStyle="1" w:styleId="WW8Num348z1">
    <w:name w:val="WW8Num348z1"/>
    <w:uiPriority w:val="99"/>
    <w:rsid w:val="002429F9"/>
    <w:rPr>
      <w:rFonts w:ascii="Courier New" w:hAnsi="Courier New" w:cs="Courier New"/>
    </w:rPr>
  </w:style>
  <w:style w:type="character" w:customStyle="1" w:styleId="WW8Num348z2">
    <w:name w:val="WW8Num348z2"/>
    <w:uiPriority w:val="99"/>
    <w:rsid w:val="002429F9"/>
    <w:rPr>
      <w:rFonts w:ascii="Wingdings" w:hAnsi="Wingdings" w:cs="Wingdings"/>
    </w:rPr>
  </w:style>
  <w:style w:type="character" w:customStyle="1" w:styleId="WW8Num348z3">
    <w:name w:val="WW8Num348z3"/>
    <w:uiPriority w:val="99"/>
    <w:rsid w:val="002429F9"/>
    <w:rPr>
      <w:rFonts w:ascii="Symbol" w:hAnsi="Symbol" w:cs="Symbol"/>
    </w:rPr>
  </w:style>
  <w:style w:type="character" w:customStyle="1" w:styleId="WW8Num349z0">
    <w:name w:val="WW8Num349z0"/>
    <w:uiPriority w:val="99"/>
    <w:rsid w:val="002429F9"/>
    <w:rPr>
      <w:rFonts w:ascii="Symbol" w:hAnsi="Symbol" w:cs="Symbol"/>
      <w:color w:val="auto"/>
    </w:rPr>
  </w:style>
  <w:style w:type="character" w:customStyle="1" w:styleId="WW8Num353z0">
    <w:name w:val="WW8Num353z0"/>
    <w:uiPriority w:val="99"/>
    <w:rsid w:val="002429F9"/>
    <w:rPr>
      <w:rFonts w:ascii="Wingdings" w:hAnsi="Wingdings" w:cs="Wingdings"/>
      <w:sz w:val="16"/>
      <w:szCs w:val="16"/>
    </w:rPr>
  </w:style>
  <w:style w:type="character" w:customStyle="1" w:styleId="WW8Num353z1">
    <w:name w:val="WW8Num353z1"/>
    <w:uiPriority w:val="99"/>
    <w:rsid w:val="002429F9"/>
    <w:rPr>
      <w:rFonts w:ascii="Courier New" w:hAnsi="Courier New" w:cs="Courier New"/>
    </w:rPr>
  </w:style>
  <w:style w:type="character" w:customStyle="1" w:styleId="WW8Num353z2">
    <w:name w:val="WW8Num353z2"/>
    <w:uiPriority w:val="99"/>
    <w:rsid w:val="002429F9"/>
    <w:rPr>
      <w:rFonts w:ascii="Wingdings" w:hAnsi="Wingdings" w:cs="Wingdings"/>
    </w:rPr>
  </w:style>
  <w:style w:type="character" w:customStyle="1" w:styleId="WW8Num353z3">
    <w:name w:val="WW8Num353z3"/>
    <w:uiPriority w:val="99"/>
    <w:rsid w:val="002429F9"/>
    <w:rPr>
      <w:rFonts w:ascii="Symbol" w:hAnsi="Symbol" w:cs="Symbol"/>
    </w:rPr>
  </w:style>
  <w:style w:type="character" w:customStyle="1" w:styleId="WW8Num354z0">
    <w:name w:val="WW8Num354z0"/>
    <w:uiPriority w:val="99"/>
    <w:rsid w:val="002429F9"/>
    <w:rPr>
      <w:rFonts w:ascii="Symbol" w:hAnsi="Symbol" w:cs="Symbol"/>
    </w:rPr>
  </w:style>
  <w:style w:type="character" w:customStyle="1" w:styleId="WW8Num354z1">
    <w:name w:val="WW8Num354z1"/>
    <w:uiPriority w:val="99"/>
    <w:rsid w:val="002429F9"/>
    <w:rPr>
      <w:rFonts w:ascii="Courier New" w:hAnsi="Courier New" w:cs="Courier New"/>
    </w:rPr>
  </w:style>
  <w:style w:type="character" w:customStyle="1" w:styleId="WW8Num354z2">
    <w:name w:val="WW8Num354z2"/>
    <w:uiPriority w:val="99"/>
    <w:rsid w:val="002429F9"/>
    <w:rPr>
      <w:rFonts w:ascii="Wingdings" w:hAnsi="Wingdings" w:cs="Wingdings"/>
    </w:rPr>
  </w:style>
  <w:style w:type="character" w:customStyle="1" w:styleId="WW8Num357z0">
    <w:name w:val="WW8Num357z0"/>
    <w:uiPriority w:val="99"/>
    <w:rsid w:val="002429F9"/>
    <w:rPr>
      <w:rFonts w:ascii="Symbol" w:hAnsi="Symbol" w:cs="Symbol"/>
    </w:rPr>
  </w:style>
  <w:style w:type="character" w:customStyle="1" w:styleId="WW8Num358z0">
    <w:name w:val="WW8Num358z0"/>
    <w:uiPriority w:val="99"/>
    <w:rsid w:val="002429F9"/>
    <w:rPr>
      <w:rFonts w:ascii="Symbol" w:hAnsi="Symbol" w:cs="Symbol"/>
      <w:color w:val="auto"/>
      <w:sz w:val="16"/>
      <w:szCs w:val="16"/>
    </w:rPr>
  </w:style>
  <w:style w:type="character" w:customStyle="1" w:styleId="WW8Num358z1">
    <w:name w:val="WW8Num358z1"/>
    <w:uiPriority w:val="99"/>
    <w:rsid w:val="002429F9"/>
    <w:rPr>
      <w:rFonts w:ascii="Courier New" w:hAnsi="Courier New" w:cs="Courier New"/>
    </w:rPr>
  </w:style>
  <w:style w:type="character" w:customStyle="1" w:styleId="WW8Num358z2">
    <w:name w:val="WW8Num358z2"/>
    <w:uiPriority w:val="99"/>
    <w:rsid w:val="002429F9"/>
    <w:rPr>
      <w:rFonts w:ascii="Wingdings" w:hAnsi="Wingdings" w:cs="Wingdings"/>
    </w:rPr>
  </w:style>
  <w:style w:type="character" w:customStyle="1" w:styleId="WW8Num358z3">
    <w:name w:val="WW8Num358z3"/>
    <w:uiPriority w:val="99"/>
    <w:rsid w:val="002429F9"/>
    <w:rPr>
      <w:rFonts w:ascii="Symbol" w:hAnsi="Symbol" w:cs="Symbol"/>
    </w:rPr>
  </w:style>
  <w:style w:type="character" w:customStyle="1" w:styleId="WW8Num360z0">
    <w:name w:val="WW8Num360z0"/>
    <w:uiPriority w:val="99"/>
    <w:rsid w:val="002429F9"/>
    <w:rPr>
      <w:rFonts w:ascii="Symbol" w:hAnsi="Symbol" w:cs="Symbol"/>
    </w:rPr>
  </w:style>
  <w:style w:type="character" w:customStyle="1" w:styleId="WW8Num361z0">
    <w:name w:val="WW8Num361z0"/>
    <w:uiPriority w:val="99"/>
    <w:rsid w:val="002429F9"/>
    <w:rPr>
      <w:rFonts w:ascii="Times New Roman" w:hAnsi="Times New Roman" w:cs="Times New Roman"/>
      <w:b/>
      <w:bCs/>
      <w:sz w:val="28"/>
      <w:szCs w:val="28"/>
      <w:u w:val="none"/>
    </w:rPr>
  </w:style>
  <w:style w:type="character" w:customStyle="1" w:styleId="WW8Num362z0">
    <w:name w:val="WW8Num362z0"/>
    <w:uiPriority w:val="99"/>
    <w:rsid w:val="002429F9"/>
    <w:rPr>
      <w:rFonts w:ascii="Symbol" w:hAnsi="Symbol" w:cs="Symbol"/>
    </w:rPr>
  </w:style>
  <w:style w:type="character" w:customStyle="1" w:styleId="WW8Num362z1">
    <w:name w:val="WW8Num362z1"/>
    <w:uiPriority w:val="99"/>
    <w:rsid w:val="002429F9"/>
    <w:rPr>
      <w:rFonts w:ascii="Courier New" w:hAnsi="Courier New" w:cs="Courier New"/>
    </w:rPr>
  </w:style>
  <w:style w:type="character" w:customStyle="1" w:styleId="WW8Num362z2">
    <w:name w:val="WW8Num362z2"/>
    <w:uiPriority w:val="99"/>
    <w:rsid w:val="002429F9"/>
    <w:rPr>
      <w:rFonts w:ascii="Wingdings" w:hAnsi="Wingdings" w:cs="Wingdings"/>
    </w:rPr>
  </w:style>
  <w:style w:type="character" w:customStyle="1" w:styleId="WW8Num363z0">
    <w:name w:val="WW8Num363z0"/>
    <w:uiPriority w:val="99"/>
    <w:rsid w:val="002429F9"/>
    <w:rPr>
      <w:rFonts w:ascii="Symbol" w:hAnsi="Symbol" w:cs="Symbol"/>
    </w:rPr>
  </w:style>
  <w:style w:type="character" w:customStyle="1" w:styleId="WW8Num363z1">
    <w:name w:val="WW8Num363z1"/>
    <w:uiPriority w:val="99"/>
    <w:rsid w:val="002429F9"/>
    <w:rPr>
      <w:rFonts w:ascii="Courier New" w:hAnsi="Courier New" w:cs="Courier New"/>
    </w:rPr>
  </w:style>
  <w:style w:type="character" w:customStyle="1" w:styleId="WW8Num363z2">
    <w:name w:val="WW8Num363z2"/>
    <w:uiPriority w:val="99"/>
    <w:rsid w:val="002429F9"/>
    <w:rPr>
      <w:rFonts w:ascii="Wingdings" w:hAnsi="Wingdings" w:cs="Wingdings"/>
    </w:rPr>
  </w:style>
  <w:style w:type="character" w:customStyle="1" w:styleId="WW8Num364z0">
    <w:name w:val="WW8Num364z0"/>
    <w:uiPriority w:val="99"/>
    <w:rsid w:val="002429F9"/>
    <w:rPr>
      <w:rFonts w:ascii="Symbol" w:hAnsi="Symbol" w:cs="Symbol"/>
    </w:rPr>
  </w:style>
  <w:style w:type="character" w:customStyle="1" w:styleId="WW8Num365z0">
    <w:name w:val="WW8Num365z0"/>
    <w:uiPriority w:val="99"/>
    <w:rsid w:val="002429F9"/>
    <w:rPr>
      <w:rFonts w:cs="Times New Roman"/>
      <w:b/>
      <w:bCs/>
    </w:rPr>
  </w:style>
  <w:style w:type="character" w:customStyle="1" w:styleId="WW8Num366z0">
    <w:name w:val="WW8Num366z0"/>
    <w:uiPriority w:val="99"/>
    <w:rsid w:val="002429F9"/>
    <w:rPr>
      <w:rFonts w:ascii="Symbol" w:hAnsi="Symbol" w:cs="Symbol"/>
      <w:color w:val="auto"/>
      <w:sz w:val="16"/>
      <w:szCs w:val="16"/>
    </w:rPr>
  </w:style>
  <w:style w:type="character" w:customStyle="1" w:styleId="WW8Num366z1">
    <w:name w:val="WW8Num366z1"/>
    <w:uiPriority w:val="99"/>
    <w:rsid w:val="002429F9"/>
    <w:rPr>
      <w:rFonts w:ascii="Courier New" w:hAnsi="Courier New" w:cs="Courier New"/>
    </w:rPr>
  </w:style>
  <w:style w:type="character" w:customStyle="1" w:styleId="WW8Num366z2">
    <w:name w:val="WW8Num366z2"/>
    <w:uiPriority w:val="99"/>
    <w:rsid w:val="002429F9"/>
    <w:rPr>
      <w:rFonts w:ascii="Wingdings" w:hAnsi="Wingdings" w:cs="Wingdings"/>
    </w:rPr>
  </w:style>
  <w:style w:type="character" w:customStyle="1" w:styleId="WW8Num366z3">
    <w:name w:val="WW8Num366z3"/>
    <w:uiPriority w:val="99"/>
    <w:rsid w:val="002429F9"/>
    <w:rPr>
      <w:rFonts w:ascii="Symbol" w:hAnsi="Symbol" w:cs="Symbol"/>
    </w:rPr>
  </w:style>
  <w:style w:type="character" w:customStyle="1" w:styleId="WW8Num368z0">
    <w:name w:val="WW8Num368z0"/>
    <w:uiPriority w:val="99"/>
    <w:rsid w:val="002429F9"/>
    <w:rPr>
      <w:rFonts w:ascii="Times New Roman" w:hAnsi="Times New Roman" w:cs="Times New Roman"/>
      <w:color w:val="auto"/>
    </w:rPr>
  </w:style>
  <w:style w:type="character" w:customStyle="1" w:styleId="WW8Num369z0">
    <w:name w:val="WW8Num369z0"/>
    <w:uiPriority w:val="99"/>
    <w:rsid w:val="002429F9"/>
    <w:rPr>
      <w:rFonts w:ascii="Wingdings" w:hAnsi="Wingdings" w:cs="Wingdings"/>
    </w:rPr>
  </w:style>
  <w:style w:type="character" w:customStyle="1" w:styleId="WW8Num369z1">
    <w:name w:val="WW8Num369z1"/>
    <w:uiPriority w:val="99"/>
    <w:rsid w:val="002429F9"/>
    <w:rPr>
      <w:rFonts w:ascii="Courier New" w:hAnsi="Courier New" w:cs="Courier New"/>
    </w:rPr>
  </w:style>
  <w:style w:type="character" w:customStyle="1" w:styleId="WW8Num369z3">
    <w:name w:val="WW8Num369z3"/>
    <w:uiPriority w:val="99"/>
    <w:rsid w:val="002429F9"/>
    <w:rPr>
      <w:rFonts w:ascii="Symbol" w:hAnsi="Symbol" w:cs="Symbol"/>
    </w:rPr>
  </w:style>
  <w:style w:type="character" w:customStyle="1" w:styleId="WW8Num370z0">
    <w:name w:val="WW8Num370z0"/>
    <w:uiPriority w:val="99"/>
    <w:rsid w:val="002429F9"/>
    <w:rPr>
      <w:rFonts w:ascii="Times New Roman" w:hAnsi="Times New Roman" w:cs="Times New Roman"/>
      <w:color w:val="auto"/>
    </w:rPr>
  </w:style>
  <w:style w:type="character" w:customStyle="1" w:styleId="WW8Num371z0">
    <w:name w:val="WW8Num371z0"/>
    <w:uiPriority w:val="99"/>
    <w:rsid w:val="002429F9"/>
    <w:rPr>
      <w:rFonts w:ascii="Symbol" w:hAnsi="Symbol" w:cs="Symbol"/>
    </w:rPr>
  </w:style>
  <w:style w:type="character" w:customStyle="1" w:styleId="WW8Num372z0">
    <w:name w:val="WW8Num372z0"/>
    <w:uiPriority w:val="99"/>
    <w:rsid w:val="002429F9"/>
    <w:rPr>
      <w:rFonts w:cs="Times New Roman"/>
      <w:u w:val="none"/>
    </w:rPr>
  </w:style>
  <w:style w:type="character" w:customStyle="1" w:styleId="WW8Num373z0">
    <w:name w:val="WW8Num373z0"/>
    <w:uiPriority w:val="99"/>
    <w:rsid w:val="002429F9"/>
    <w:rPr>
      <w:rFonts w:ascii="Symbol" w:hAnsi="Symbol" w:cs="Symbol"/>
    </w:rPr>
  </w:style>
  <w:style w:type="character" w:customStyle="1" w:styleId="WW8Num373z1">
    <w:name w:val="WW8Num373z1"/>
    <w:uiPriority w:val="99"/>
    <w:rsid w:val="002429F9"/>
    <w:rPr>
      <w:rFonts w:ascii="Courier New" w:hAnsi="Courier New" w:cs="Courier New"/>
    </w:rPr>
  </w:style>
  <w:style w:type="character" w:customStyle="1" w:styleId="WW8Num373z2">
    <w:name w:val="WW8Num373z2"/>
    <w:uiPriority w:val="99"/>
    <w:rsid w:val="002429F9"/>
    <w:rPr>
      <w:rFonts w:ascii="Wingdings" w:hAnsi="Wingdings" w:cs="Wingdings"/>
    </w:rPr>
  </w:style>
  <w:style w:type="character" w:customStyle="1" w:styleId="WW8Num374z0">
    <w:name w:val="WW8Num374z0"/>
    <w:uiPriority w:val="99"/>
    <w:rsid w:val="002429F9"/>
    <w:rPr>
      <w:rFonts w:ascii="Times New Roman" w:hAnsi="Times New Roman" w:cs="Times New Roman"/>
      <w:color w:val="auto"/>
    </w:rPr>
  </w:style>
  <w:style w:type="character" w:customStyle="1" w:styleId="WW8Num375z0">
    <w:name w:val="WW8Num375z0"/>
    <w:uiPriority w:val="99"/>
    <w:rsid w:val="002429F9"/>
    <w:rPr>
      <w:rFonts w:ascii="Times New Roman" w:hAnsi="Times New Roman" w:cs="Times New Roman"/>
    </w:rPr>
  </w:style>
  <w:style w:type="character" w:customStyle="1" w:styleId="WW8Num376z0">
    <w:name w:val="WW8Num376z0"/>
    <w:uiPriority w:val="99"/>
    <w:rsid w:val="002429F9"/>
    <w:rPr>
      <w:rFonts w:ascii="Times New Roman" w:hAnsi="Times New Roman" w:cs="Times New Roman"/>
    </w:rPr>
  </w:style>
  <w:style w:type="character" w:customStyle="1" w:styleId="WW8Num377z0">
    <w:name w:val="WW8Num377z0"/>
    <w:uiPriority w:val="99"/>
    <w:rsid w:val="002429F9"/>
    <w:rPr>
      <w:rFonts w:ascii="Symbol" w:hAnsi="Symbol" w:cs="Symbol"/>
    </w:rPr>
  </w:style>
  <w:style w:type="character" w:customStyle="1" w:styleId="WW8Num377z1">
    <w:name w:val="WW8Num377z1"/>
    <w:uiPriority w:val="99"/>
    <w:rsid w:val="002429F9"/>
    <w:rPr>
      <w:rFonts w:ascii="Courier New" w:hAnsi="Courier New" w:cs="Courier New"/>
    </w:rPr>
  </w:style>
  <w:style w:type="character" w:customStyle="1" w:styleId="WW8Num377z2">
    <w:name w:val="WW8Num377z2"/>
    <w:uiPriority w:val="99"/>
    <w:rsid w:val="002429F9"/>
    <w:rPr>
      <w:rFonts w:ascii="Wingdings" w:hAnsi="Wingdings" w:cs="Wingdings"/>
    </w:rPr>
  </w:style>
  <w:style w:type="character" w:customStyle="1" w:styleId="WW8Num382z0">
    <w:name w:val="WW8Num382z0"/>
    <w:uiPriority w:val="99"/>
    <w:rsid w:val="002429F9"/>
    <w:rPr>
      <w:rFonts w:ascii="Symbol" w:hAnsi="Symbol" w:cs="Symbol"/>
    </w:rPr>
  </w:style>
  <w:style w:type="character" w:customStyle="1" w:styleId="WW8Num383z0">
    <w:name w:val="WW8Num383z0"/>
    <w:uiPriority w:val="99"/>
    <w:rsid w:val="002429F9"/>
    <w:rPr>
      <w:rFonts w:ascii="Symbol" w:hAnsi="Symbol" w:cs="Symbol"/>
    </w:rPr>
  </w:style>
  <w:style w:type="character" w:customStyle="1" w:styleId="WW8Num384z0">
    <w:name w:val="WW8Num384z0"/>
    <w:uiPriority w:val="99"/>
    <w:rsid w:val="002429F9"/>
    <w:rPr>
      <w:rFonts w:ascii="Symbol" w:hAnsi="Symbol" w:cs="Symbol"/>
    </w:rPr>
  </w:style>
  <w:style w:type="character" w:customStyle="1" w:styleId="WW8Num388z0">
    <w:name w:val="WW8Num388z0"/>
    <w:uiPriority w:val="99"/>
    <w:rsid w:val="002429F9"/>
    <w:rPr>
      <w:rFonts w:ascii="Times New Roman" w:hAnsi="Times New Roman" w:cs="Times New Roman"/>
    </w:rPr>
  </w:style>
  <w:style w:type="character" w:customStyle="1" w:styleId="WW8Num389z0">
    <w:name w:val="WW8Num389z0"/>
    <w:uiPriority w:val="99"/>
    <w:rsid w:val="002429F9"/>
    <w:rPr>
      <w:rFonts w:ascii="Wingdings" w:hAnsi="Wingdings" w:cs="Wingdings"/>
    </w:rPr>
  </w:style>
  <w:style w:type="character" w:customStyle="1" w:styleId="WW8Num389z1">
    <w:name w:val="WW8Num389z1"/>
    <w:uiPriority w:val="99"/>
    <w:rsid w:val="002429F9"/>
    <w:rPr>
      <w:rFonts w:ascii="Courier New" w:hAnsi="Courier New" w:cs="Courier New"/>
    </w:rPr>
  </w:style>
  <w:style w:type="character" w:customStyle="1" w:styleId="WW8Num389z3">
    <w:name w:val="WW8Num389z3"/>
    <w:uiPriority w:val="99"/>
    <w:rsid w:val="002429F9"/>
    <w:rPr>
      <w:rFonts w:ascii="Symbol" w:hAnsi="Symbol" w:cs="Symbol"/>
    </w:rPr>
  </w:style>
  <w:style w:type="character" w:customStyle="1" w:styleId="WW8Num390z0">
    <w:name w:val="WW8Num390z0"/>
    <w:uiPriority w:val="99"/>
    <w:rsid w:val="002429F9"/>
    <w:rPr>
      <w:rFonts w:ascii="Wingdings" w:hAnsi="Wingdings" w:cs="Wingdings"/>
    </w:rPr>
  </w:style>
  <w:style w:type="character" w:customStyle="1" w:styleId="WW8Num391z0">
    <w:name w:val="WW8Num391z0"/>
    <w:uiPriority w:val="99"/>
    <w:rsid w:val="002429F9"/>
    <w:rPr>
      <w:rFonts w:ascii="Times New Roman" w:hAnsi="Times New Roman" w:cs="Times New Roman"/>
    </w:rPr>
  </w:style>
  <w:style w:type="character" w:customStyle="1" w:styleId="WW8Num392z0">
    <w:name w:val="WW8Num392z0"/>
    <w:uiPriority w:val="99"/>
    <w:rsid w:val="002429F9"/>
    <w:rPr>
      <w:rFonts w:ascii="Symbol" w:hAnsi="Symbol" w:cs="Symbol"/>
    </w:rPr>
  </w:style>
  <w:style w:type="character" w:customStyle="1" w:styleId="WW8Num393z0">
    <w:name w:val="WW8Num393z0"/>
    <w:uiPriority w:val="99"/>
    <w:rsid w:val="002429F9"/>
    <w:rPr>
      <w:rFonts w:ascii="Times New Roman" w:hAnsi="Times New Roman" w:cs="Times New Roman"/>
      <w:b/>
      <w:bCs/>
      <w:sz w:val="28"/>
      <w:szCs w:val="28"/>
      <w:u w:val="none"/>
    </w:rPr>
  </w:style>
  <w:style w:type="character" w:customStyle="1" w:styleId="WW8Num394z0">
    <w:name w:val="WW8Num394z0"/>
    <w:uiPriority w:val="99"/>
    <w:rsid w:val="002429F9"/>
    <w:rPr>
      <w:rFonts w:ascii="Times New Roman" w:hAnsi="Times New Roman" w:cs="Times New Roman"/>
      <w:color w:val="auto"/>
    </w:rPr>
  </w:style>
  <w:style w:type="character" w:customStyle="1" w:styleId="WW8Num395z0">
    <w:name w:val="WW8Num395z0"/>
    <w:uiPriority w:val="99"/>
    <w:rsid w:val="002429F9"/>
    <w:rPr>
      <w:rFonts w:ascii="Times New Roman" w:hAnsi="Times New Roman" w:cs="Times New Roman"/>
      <w:color w:val="auto"/>
    </w:rPr>
  </w:style>
  <w:style w:type="character" w:customStyle="1" w:styleId="WW8Num396z0">
    <w:name w:val="WW8Num396z0"/>
    <w:uiPriority w:val="99"/>
    <w:rsid w:val="002429F9"/>
    <w:rPr>
      <w:rFonts w:ascii="Symbol" w:hAnsi="Symbol" w:cs="Symbol"/>
      <w:color w:val="auto"/>
      <w:sz w:val="16"/>
      <w:szCs w:val="16"/>
    </w:rPr>
  </w:style>
  <w:style w:type="character" w:customStyle="1" w:styleId="WW8Num396z1">
    <w:name w:val="WW8Num396z1"/>
    <w:uiPriority w:val="99"/>
    <w:rsid w:val="002429F9"/>
    <w:rPr>
      <w:rFonts w:ascii="Arial" w:hAnsi="Arial" w:cs="Arial"/>
    </w:rPr>
  </w:style>
  <w:style w:type="character" w:customStyle="1" w:styleId="WW8Num397z0">
    <w:name w:val="WW8Num397z0"/>
    <w:uiPriority w:val="99"/>
    <w:rsid w:val="002429F9"/>
    <w:rPr>
      <w:rFonts w:ascii="Wingdings" w:hAnsi="Wingdings" w:cs="Wingdings"/>
    </w:rPr>
  </w:style>
  <w:style w:type="character" w:customStyle="1" w:styleId="WW8Num398z0">
    <w:name w:val="WW8Num398z0"/>
    <w:uiPriority w:val="99"/>
    <w:rsid w:val="002429F9"/>
    <w:rPr>
      <w:rFonts w:ascii="Wingdings" w:hAnsi="Wingdings" w:cs="Wingdings"/>
    </w:rPr>
  </w:style>
  <w:style w:type="character" w:customStyle="1" w:styleId="WW8Num401z0">
    <w:name w:val="WW8Num401z0"/>
    <w:uiPriority w:val="99"/>
    <w:rsid w:val="002429F9"/>
    <w:rPr>
      <w:rFonts w:ascii="Symbol" w:hAnsi="Symbol" w:cs="Symbol"/>
    </w:rPr>
  </w:style>
  <w:style w:type="character" w:customStyle="1" w:styleId="WW8Num402z0">
    <w:name w:val="WW8Num402z0"/>
    <w:uiPriority w:val="99"/>
    <w:rsid w:val="002429F9"/>
    <w:rPr>
      <w:rFonts w:ascii="Wingdings" w:hAnsi="Wingdings" w:cs="Wingdings"/>
      <w:sz w:val="16"/>
      <w:szCs w:val="16"/>
    </w:rPr>
  </w:style>
  <w:style w:type="character" w:customStyle="1" w:styleId="WW8Num403z0">
    <w:name w:val="WW8Num403z0"/>
    <w:uiPriority w:val="99"/>
    <w:rsid w:val="002429F9"/>
    <w:rPr>
      <w:rFonts w:cs="Times New Roman"/>
      <w:u w:val="none"/>
    </w:rPr>
  </w:style>
  <w:style w:type="character" w:customStyle="1" w:styleId="WW8Num407z0">
    <w:name w:val="WW8Num407z0"/>
    <w:uiPriority w:val="99"/>
    <w:rsid w:val="002429F9"/>
    <w:rPr>
      <w:rFonts w:ascii="Symbol" w:hAnsi="Symbol" w:cs="Symbol"/>
      <w:color w:val="auto"/>
      <w:sz w:val="16"/>
      <w:szCs w:val="16"/>
    </w:rPr>
  </w:style>
  <w:style w:type="character" w:customStyle="1" w:styleId="WW8Num407z1">
    <w:name w:val="WW8Num407z1"/>
    <w:uiPriority w:val="99"/>
    <w:rsid w:val="002429F9"/>
    <w:rPr>
      <w:rFonts w:ascii="Courier New" w:hAnsi="Courier New" w:cs="Courier New"/>
    </w:rPr>
  </w:style>
  <w:style w:type="character" w:customStyle="1" w:styleId="WW8Num407z2">
    <w:name w:val="WW8Num407z2"/>
    <w:uiPriority w:val="99"/>
    <w:rsid w:val="002429F9"/>
    <w:rPr>
      <w:rFonts w:ascii="Wingdings" w:hAnsi="Wingdings" w:cs="Wingdings"/>
    </w:rPr>
  </w:style>
  <w:style w:type="character" w:customStyle="1" w:styleId="WW8Num407z3">
    <w:name w:val="WW8Num407z3"/>
    <w:uiPriority w:val="99"/>
    <w:rsid w:val="002429F9"/>
    <w:rPr>
      <w:rFonts w:ascii="Symbol" w:hAnsi="Symbol" w:cs="Symbol"/>
    </w:rPr>
  </w:style>
  <w:style w:type="character" w:customStyle="1" w:styleId="WW8Num408z0">
    <w:name w:val="WW8Num408z0"/>
    <w:uiPriority w:val="99"/>
    <w:rsid w:val="002429F9"/>
    <w:rPr>
      <w:rFonts w:ascii="Times New Roman" w:hAnsi="Times New Roman" w:cs="Times New Roman"/>
      <w:color w:val="auto"/>
    </w:rPr>
  </w:style>
  <w:style w:type="character" w:customStyle="1" w:styleId="WW8Num409z0">
    <w:name w:val="WW8Num409z0"/>
    <w:uiPriority w:val="99"/>
    <w:rsid w:val="002429F9"/>
    <w:rPr>
      <w:rFonts w:ascii="Times New Roman" w:hAnsi="Times New Roman" w:cs="Times New Roman"/>
      <w:color w:val="auto"/>
    </w:rPr>
  </w:style>
  <w:style w:type="character" w:customStyle="1" w:styleId="WW8Num410z0">
    <w:name w:val="WW8Num410z0"/>
    <w:uiPriority w:val="99"/>
    <w:rsid w:val="002429F9"/>
    <w:rPr>
      <w:rFonts w:ascii="Monotype Sorts" w:hAnsi="Monotype Sorts" w:cs="Monotype Sorts"/>
    </w:rPr>
  </w:style>
  <w:style w:type="character" w:customStyle="1" w:styleId="WW8Num411z0">
    <w:name w:val="WW8Num411z0"/>
    <w:uiPriority w:val="99"/>
    <w:rsid w:val="002429F9"/>
    <w:rPr>
      <w:rFonts w:ascii="Symbol" w:hAnsi="Symbol" w:cs="Symbol"/>
      <w:sz w:val="20"/>
      <w:szCs w:val="20"/>
    </w:rPr>
  </w:style>
  <w:style w:type="character" w:customStyle="1" w:styleId="WW8Num411z1">
    <w:name w:val="WW8Num411z1"/>
    <w:uiPriority w:val="99"/>
    <w:rsid w:val="002429F9"/>
    <w:rPr>
      <w:rFonts w:ascii="Courier New" w:hAnsi="Courier New" w:cs="Courier New"/>
    </w:rPr>
  </w:style>
  <w:style w:type="character" w:customStyle="1" w:styleId="WW8Num411z2">
    <w:name w:val="WW8Num411z2"/>
    <w:uiPriority w:val="99"/>
    <w:rsid w:val="002429F9"/>
    <w:rPr>
      <w:rFonts w:ascii="Wingdings" w:hAnsi="Wingdings" w:cs="Wingdings"/>
    </w:rPr>
  </w:style>
  <w:style w:type="character" w:customStyle="1" w:styleId="WW8Num411z3">
    <w:name w:val="WW8Num411z3"/>
    <w:uiPriority w:val="99"/>
    <w:rsid w:val="002429F9"/>
    <w:rPr>
      <w:rFonts w:ascii="Symbol" w:hAnsi="Symbol" w:cs="Symbol"/>
    </w:rPr>
  </w:style>
  <w:style w:type="character" w:customStyle="1" w:styleId="WW8Num416z0">
    <w:name w:val="WW8Num416z0"/>
    <w:uiPriority w:val="99"/>
    <w:rsid w:val="002429F9"/>
    <w:rPr>
      <w:rFonts w:ascii="Symbol" w:hAnsi="Symbol" w:cs="Symbol"/>
    </w:rPr>
  </w:style>
  <w:style w:type="character" w:customStyle="1" w:styleId="WW8Num416z1">
    <w:name w:val="WW8Num416z1"/>
    <w:uiPriority w:val="99"/>
    <w:rsid w:val="002429F9"/>
    <w:rPr>
      <w:rFonts w:ascii="Courier New" w:hAnsi="Courier New" w:cs="Courier New"/>
    </w:rPr>
  </w:style>
  <w:style w:type="character" w:customStyle="1" w:styleId="WW8Num416z2">
    <w:name w:val="WW8Num416z2"/>
    <w:uiPriority w:val="99"/>
    <w:rsid w:val="002429F9"/>
    <w:rPr>
      <w:rFonts w:ascii="Wingdings" w:hAnsi="Wingdings" w:cs="Wingdings"/>
    </w:rPr>
  </w:style>
  <w:style w:type="character" w:customStyle="1" w:styleId="WW8Num418z0">
    <w:name w:val="WW8Num418z0"/>
    <w:uiPriority w:val="99"/>
    <w:rsid w:val="002429F9"/>
    <w:rPr>
      <w:rFonts w:ascii="Wingdings" w:hAnsi="Wingdings" w:cs="Wingdings"/>
    </w:rPr>
  </w:style>
  <w:style w:type="character" w:customStyle="1" w:styleId="WW8Num420z0">
    <w:name w:val="WW8Num420z0"/>
    <w:uiPriority w:val="99"/>
    <w:rsid w:val="002429F9"/>
    <w:rPr>
      <w:rFonts w:ascii="Times New Roman" w:hAnsi="Times New Roman" w:cs="Times New Roman"/>
    </w:rPr>
  </w:style>
  <w:style w:type="character" w:customStyle="1" w:styleId="WW8Num420z1">
    <w:name w:val="WW8Num420z1"/>
    <w:uiPriority w:val="99"/>
    <w:rsid w:val="002429F9"/>
    <w:rPr>
      <w:rFonts w:ascii="Courier New" w:hAnsi="Courier New" w:cs="Courier New"/>
    </w:rPr>
  </w:style>
  <w:style w:type="character" w:customStyle="1" w:styleId="WW8Num420z2">
    <w:name w:val="WW8Num420z2"/>
    <w:uiPriority w:val="99"/>
    <w:rsid w:val="002429F9"/>
    <w:rPr>
      <w:rFonts w:ascii="Wingdings" w:hAnsi="Wingdings" w:cs="Wingdings"/>
    </w:rPr>
  </w:style>
  <w:style w:type="character" w:customStyle="1" w:styleId="WW8Num420z3">
    <w:name w:val="WW8Num420z3"/>
    <w:uiPriority w:val="99"/>
    <w:rsid w:val="002429F9"/>
    <w:rPr>
      <w:rFonts w:ascii="Symbol" w:hAnsi="Symbol" w:cs="Symbol"/>
    </w:rPr>
  </w:style>
  <w:style w:type="character" w:customStyle="1" w:styleId="WW8Num422z0">
    <w:name w:val="WW8Num422z0"/>
    <w:uiPriority w:val="99"/>
    <w:rsid w:val="002429F9"/>
    <w:rPr>
      <w:rFonts w:ascii="Wingdings" w:hAnsi="Wingdings" w:cs="Wingdings"/>
    </w:rPr>
  </w:style>
  <w:style w:type="character" w:customStyle="1" w:styleId="WW8Num422z1">
    <w:name w:val="WW8Num422z1"/>
    <w:uiPriority w:val="99"/>
    <w:rsid w:val="002429F9"/>
    <w:rPr>
      <w:rFonts w:ascii="Courier New" w:hAnsi="Courier New" w:cs="Courier New"/>
    </w:rPr>
  </w:style>
  <w:style w:type="character" w:customStyle="1" w:styleId="WW8Num422z3">
    <w:name w:val="WW8Num422z3"/>
    <w:uiPriority w:val="99"/>
    <w:rsid w:val="002429F9"/>
    <w:rPr>
      <w:rFonts w:ascii="Symbol" w:hAnsi="Symbol" w:cs="Symbol"/>
    </w:rPr>
  </w:style>
  <w:style w:type="character" w:customStyle="1" w:styleId="WW8Num423z0">
    <w:name w:val="WW8Num423z0"/>
    <w:uiPriority w:val="99"/>
    <w:rsid w:val="002429F9"/>
    <w:rPr>
      <w:rFonts w:ascii="Symbol" w:hAnsi="Symbol" w:cs="Symbol"/>
      <w:color w:val="auto"/>
      <w:sz w:val="16"/>
      <w:szCs w:val="16"/>
    </w:rPr>
  </w:style>
  <w:style w:type="character" w:customStyle="1" w:styleId="WW8Num423z1">
    <w:name w:val="WW8Num423z1"/>
    <w:uiPriority w:val="99"/>
    <w:rsid w:val="002429F9"/>
    <w:rPr>
      <w:rFonts w:ascii="Courier New" w:hAnsi="Courier New" w:cs="Courier New"/>
    </w:rPr>
  </w:style>
  <w:style w:type="character" w:customStyle="1" w:styleId="WW8Num423z2">
    <w:name w:val="WW8Num423z2"/>
    <w:uiPriority w:val="99"/>
    <w:rsid w:val="002429F9"/>
    <w:rPr>
      <w:rFonts w:ascii="Wingdings" w:hAnsi="Wingdings" w:cs="Wingdings"/>
    </w:rPr>
  </w:style>
  <w:style w:type="character" w:customStyle="1" w:styleId="WW8Num423z3">
    <w:name w:val="WW8Num423z3"/>
    <w:uiPriority w:val="99"/>
    <w:rsid w:val="002429F9"/>
    <w:rPr>
      <w:rFonts w:ascii="Symbol" w:hAnsi="Symbol" w:cs="Symbol"/>
    </w:rPr>
  </w:style>
  <w:style w:type="character" w:customStyle="1" w:styleId="WW8Num424z0">
    <w:name w:val="WW8Num424z0"/>
    <w:uiPriority w:val="99"/>
    <w:rsid w:val="002429F9"/>
    <w:rPr>
      <w:rFonts w:ascii="Symbol" w:hAnsi="Symbol" w:cs="Symbol"/>
      <w:color w:val="auto"/>
      <w:sz w:val="16"/>
      <w:szCs w:val="16"/>
    </w:rPr>
  </w:style>
  <w:style w:type="character" w:customStyle="1" w:styleId="WW8Num424z1">
    <w:name w:val="WW8Num424z1"/>
    <w:uiPriority w:val="99"/>
    <w:rsid w:val="002429F9"/>
    <w:rPr>
      <w:rFonts w:ascii="Courier New" w:hAnsi="Courier New" w:cs="Courier New"/>
    </w:rPr>
  </w:style>
  <w:style w:type="character" w:customStyle="1" w:styleId="WW8Num424z2">
    <w:name w:val="WW8Num424z2"/>
    <w:uiPriority w:val="99"/>
    <w:rsid w:val="002429F9"/>
    <w:rPr>
      <w:rFonts w:ascii="Wingdings" w:hAnsi="Wingdings" w:cs="Wingdings"/>
    </w:rPr>
  </w:style>
  <w:style w:type="character" w:customStyle="1" w:styleId="WW8Num424z3">
    <w:name w:val="WW8Num424z3"/>
    <w:uiPriority w:val="99"/>
    <w:rsid w:val="002429F9"/>
    <w:rPr>
      <w:rFonts w:ascii="Symbol" w:hAnsi="Symbol" w:cs="Symbol"/>
    </w:rPr>
  </w:style>
  <w:style w:type="character" w:customStyle="1" w:styleId="WW8Num425z0">
    <w:name w:val="WW8Num425z0"/>
    <w:uiPriority w:val="99"/>
    <w:rsid w:val="002429F9"/>
    <w:rPr>
      <w:rFonts w:ascii="Symbol" w:hAnsi="Symbol" w:cs="Symbol"/>
    </w:rPr>
  </w:style>
  <w:style w:type="character" w:customStyle="1" w:styleId="WW8Num425z1">
    <w:name w:val="WW8Num425z1"/>
    <w:uiPriority w:val="99"/>
    <w:rsid w:val="002429F9"/>
    <w:rPr>
      <w:rFonts w:ascii="Times New Roman" w:hAnsi="Times New Roman" w:cs="Times New Roman"/>
    </w:rPr>
  </w:style>
  <w:style w:type="character" w:customStyle="1" w:styleId="WW8Num425z2">
    <w:name w:val="WW8Num425z2"/>
    <w:uiPriority w:val="99"/>
    <w:rsid w:val="002429F9"/>
    <w:rPr>
      <w:rFonts w:ascii="Wingdings" w:hAnsi="Wingdings" w:cs="Wingdings"/>
    </w:rPr>
  </w:style>
  <w:style w:type="character" w:customStyle="1" w:styleId="WW8Num425z4">
    <w:name w:val="WW8Num425z4"/>
    <w:uiPriority w:val="99"/>
    <w:rsid w:val="002429F9"/>
    <w:rPr>
      <w:rFonts w:ascii="Courier New" w:hAnsi="Courier New" w:cs="Courier New"/>
    </w:rPr>
  </w:style>
  <w:style w:type="character" w:customStyle="1" w:styleId="WW8Num428z0">
    <w:name w:val="WW8Num428z0"/>
    <w:uiPriority w:val="99"/>
    <w:rsid w:val="002429F9"/>
    <w:rPr>
      <w:rFonts w:ascii="Symbol" w:hAnsi="Symbol" w:cs="Symbol"/>
    </w:rPr>
  </w:style>
  <w:style w:type="character" w:customStyle="1" w:styleId="WW8Num430z1">
    <w:name w:val="WW8Num430z1"/>
    <w:uiPriority w:val="99"/>
    <w:rsid w:val="002429F9"/>
    <w:rPr>
      <w:rFonts w:ascii="Courier New" w:hAnsi="Courier New" w:cs="Courier New"/>
    </w:rPr>
  </w:style>
  <w:style w:type="character" w:customStyle="1" w:styleId="WW8Num430z2">
    <w:name w:val="WW8Num430z2"/>
    <w:uiPriority w:val="99"/>
    <w:rsid w:val="002429F9"/>
    <w:rPr>
      <w:rFonts w:ascii="Wingdings" w:hAnsi="Wingdings" w:cs="Wingdings"/>
    </w:rPr>
  </w:style>
  <w:style w:type="character" w:customStyle="1" w:styleId="WW8Num430z3">
    <w:name w:val="WW8Num430z3"/>
    <w:uiPriority w:val="99"/>
    <w:rsid w:val="002429F9"/>
    <w:rPr>
      <w:rFonts w:ascii="Symbol" w:hAnsi="Symbol" w:cs="Symbol"/>
    </w:rPr>
  </w:style>
  <w:style w:type="character" w:customStyle="1" w:styleId="WW8Num432z0">
    <w:name w:val="WW8Num432z0"/>
    <w:uiPriority w:val="99"/>
    <w:rsid w:val="002429F9"/>
    <w:rPr>
      <w:rFonts w:ascii="Symbol" w:hAnsi="Symbol" w:cs="Symbol"/>
    </w:rPr>
  </w:style>
  <w:style w:type="character" w:customStyle="1" w:styleId="WW8Num433z0">
    <w:name w:val="WW8Num433z0"/>
    <w:uiPriority w:val="99"/>
    <w:rsid w:val="002429F9"/>
    <w:rPr>
      <w:rFonts w:ascii="Times New Roman" w:hAnsi="Times New Roman" w:cs="Times New Roman"/>
    </w:rPr>
  </w:style>
  <w:style w:type="character" w:customStyle="1" w:styleId="WW8Num435z0">
    <w:name w:val="WW8Num435z0"/>
    <w:uiPriority w:val="99"/>
    <w:rsid w:val="002429F9"/>
    <w:rPr>
      <w:rFonts w:ascii="Arial" w:hAnsi="Arial" w:cs="Arial"/>
      <w:b/>
      <w:bCs/>
    </w:rPr>
  </w:style>
  <w:style w:type="character" w:customStyle="1" w:styleId="WW8Num436z0">
    <w:name w:val="WW8Num436z0"/>
    <w:uiPriority w:val="99"/>
    <w:rsid w:val="002429F9"/>
    <w:rPr>
      <w:rFonts w:ascii="Times New Roman" w:hAnsi="Times New Roman" w:cs="Times New Roman"/>
    </w:rPr>
  </w:style>
  <w:style w:type="character" w:customStyle="1" w:styleId="WW8Num436z1">
    <w:name w:val="WW8Num436z1"/>
    <w:uiPriority w:val="99"/>
    <w:rsid w:val="002429F9"/>
    <w:rPr>
      <w:rFonts w:ascii="Courier New" w:hAnsi="Courier New" w:cs="Courier New"/>
    </w:rPr>
  </w:style>
  <w:style w:type="character" w:customStyle="1" w:styleId="WW8Num436z2">
    <w:name w:val="WW8Num436z2"/>
    <w:uiPriority w:val="99"/>
    <w:rsid w:val="002429F9"/>
    <w:rPr>
      <w:rFonts w:ascii="Wingdings" w:hAnsi="Wingdings" w:cs="Wingdings"/>
    </w:rPr>
  </w:style>
  <w:style w:type="character" w:customStyle="1" w:styleId="WW8Num436z3">
    <w:name w:val="WW8Num436z3"/>
    <w:uiPriority w:val="99"/>
    <w:rsid w:val="002429F9"/>
    <w:rPr>
      <w:rFonts w:ascii="Symbol" w:hAnsi="Symbol" w:cs="Symbol"/>
    </w:rPr>
  </w:style>
  <w:style w:type="character" w:customStyle="1" w:styleId="WW8Num437z0">
    <w:name w:val="WW8Num437z0"/>
    <w:uiPriority w:val="99"/>
    <w:rsid w:val="002429F9"/>
    <w:rPr>
      <w:rFonts w:ascii="Symbol" w:hAnsi="Symbol" w:cs="Symbol"/>
      <w:color w:val="auto"/>
      <w:sz w:val="16"/>
      <w:szCs w:val="16"/>
    </w:rPr>
  </w:style>
  <w:style w:type="character" w:customStyle="1" w:styleId="WW8Num437z1">
    <w:name w:val="WW8Num437z1"/>
    <w:uiPriority w:val="99"/>
    <w:rsid w:val="002429F9"/>
    <w:rPr>
      <w:rFonts w:ascii="Times New Roman" w:hAnsi="Times New Roman" w:cs="Times New Roman"/>
    </w:rPr>
  </w:style>
  <w:style w:type="character" w:customStyle="1" w:styleId="WW8Num437z2">
    <w:name w:val="WW8Num437z2"/>
    <w:uiPriority w:val="99"/>
    <w:rsid w:val="002429F9"/>
    <w:rPr>
      <w:rFonts w:ascii="Wingdings" w:hAnsi="Wingdings" w:cs="Wingdings"/>
    </w:rPr>
  </w:style>
  <w:style w:type="character" w:customStyle="1" w:styleId="WW8Num437z3">
    <w:name w:val="WW8Num437z3"/>
    <w:uiPriority w:val="99"/>
    <w:rsid w:val="002429F9"/>
    <w:rPr>
      <w:rFonts w:ascii="Symbol" w:hAnsi="Symbol" w:cs="Symbol"/>
    </w:rPr>
  </w:style>
  <w:style w:type="character" w:customStyle="1" w:styleId="WW8Num437z4">
    <w:name w:val="WW8Num437z4"/>
    <w:uiPriority w:val="99"/>
    <w:rsid w:val="002429F9"/>
    <w:rPr>
      <w:rFonts w:ascii="Courier New" w:hAnsi="Courier New" w:cs="Courier New"/>
    </w:rPr>
  </w:style>
  <w:style w:type="character" w:customStyle="1" w:styleId="WW8Num438z0">
    <w:name w:val="WW8Num438z0"/>
    <w:uiPriority w:val="99"/>
    <w:rsid w:val="002429F9"/>
    <w:rPr>
      <w:rFonts w:ascii="Times New Roman" w:hAnsi="Times New Roman" w:cs="Times New Roman"/>
    </w:rPr>
  </w:style>
  <w:style w:type="character" w:customStyle="1" w:styleId="WW8Num438z1">
    <w:name w:val="WW8Num438z1"/>
    <w:uiPriority w:val="99"/>
    <w:rsid w:val="002429F9"/>
    <w:rPr>
      <w:rFonts w:ascii="Courier New" w:hAnsi="Courier New" w:cs="Courier New"/>
    </w:rPr>
  </w:style>
  <w:style w:type="character" w:customStyle="1" w:styleId="WW8Num438z2">
    <w:name w:val="WW8Num438z2"/>
    <w:uiPriority w:val="99"/>
    <w:rsid w:val="002429F9"/>
    <w:rPr>
      <w:rFonts w:ascii="Wingdings" w:hAnsi="Wingdings" w:cs="Wingdings"/>
    </w:rPr>
  </w:style>
  <w:style w:type="character" w:customStyle="1" w:styleId="WW8Num438z3">
    <w:name w:val="WW8Num438z3"/>
    <w:uiPriority w:val="99"/>
    <w:rsid w:val="002429F9"/>
    <w:rPr>
      <w:rFonts w:ascii="Symbol" w:hAnsi="Symbol" w:cs="Symbol"/>
    </w:rPr>
  </w:style>
  <w:style w:type="character" w:customStyle="1" w:styleId="WW8Num439z0">
    <w:name w:val="WW8Num439z0"/>
    <w:uiPriority w:val="99"/>
    <w:rsid w:val="002429F9"/>
    <w:rPr>
      <w:rFonts w:ascii="Symbol" w:hAnsi="Symbol" w:cs="Symbol"/>
      <w:color w:val="auto"/>
      <w:sz w:val="16"/>
      <w:szCs w:val="16"/>
    </w:rPr>
  </w:style>
  <w:style w:type="character" w:customStyle="1" w:styleId="WW8Num439z1">
    <w:name w:val="WW8Num439z1"/>
    <w:uiPriority w:val="99"/>
    <w:rsid w:val="002429F9"/>
    <w:rPr>
      <w:rFonts w:ascii="Courier New" w:hAnsi="Courier New" w:cs="Courier New"/>
    </w:rPr>
  </w:style>
  <w:style w:type="character" w:customStyle="1" w:styleId="WW8Num439z2">
    <w:name w:val="WW8Num439z2"/>
    <w:uiPriority w:val="99"/>
    <w:rsid w:val="002429F9"/>
    <w:rPr>
      <w:rFonts w:ascii="Wingdings" w:hAnsi="Wingdings" w:cs="Wingdings"/>
    </w:rPr>
  </w:style>
  <w:style w:type="character" w:customStyle="1" w:styleId="WW8Num439z3">
    <w:name w:val="WW8Num439z3"/>
    <w:uiPriority w:val="99"/>
    <w:rsid w:val="002429F9"/>
    <w:rPr>
      <w:rFonts w:ascii="Symbol" w:hAnsi="Symbol" w:cs="Symbol"/>
    </w:rPr>
  </w:style>
  <w:style w:type="character" w:customStyle="1" w:styleId="WW8Num440z0">
    <w:name w:val="WW8Num440z0"/>
    <w:uiPriority w:val="99"/>
    <w:rsid w:val="002429F9"/>
    <w:rPr>
      <w:rFonts w:ascii="Symbol" w:hAnsi="Symbol" w:cs="Symbol"/>
    </w:rPr>
  </w:style>
  <w:style w:type="character" w:customStyle="1" w:styleId="WW8Num441z0">
    <w:name w:val="WW8Num441z0"/>
    <w:uiPriority w:val="99"/>
    <w:rsid w:val="002429F9"/>
    <w:rPr>
      <w:rFonts w:ascii="Symbol" w:hAnsi="Symbol" w:cs="Symbol"/>
      <w:color w:val="auto"/>
      <w:sz w:val="16"/>
      <w:szCs w:val="16"/>
    </w:rPr>
  </w:style>
  <w:style w:type="character" w:customStyle="1" w:styleId="WW8Num441z1">
    <w:name w:val="WW8Num441z1"/>
    <w:uiPriority w:val="99"/>
    <w:rsid w:val="002429F9"/>
    <w:rPr>
      <w:rFonts w:ascii="Courier New" w:hAnsi="Courier New" w:cs="Courier New"/>
    </w:rPr>
  </w:style>
  <w:style w:type="character" w:customStyle="1" w:styleId="WW8Num441z2">
    <w:name w:val="WW8Num441z2"/>
    <w:uiPriority w:val="99"/>
    <w:rsid w:val="002429F9"/>
    <w:rPr>
      <w:rFonts w:ascii="Wingdings" w:hAnsi="Wingdings" w:cs="Wingdings"/>
    </w:rPr>
  </w:style>
  <w:style w:type="character" w:customStyle="1" w:styleId="WW8Num441z3">
    <w:name w:val="WW8Num441z3"/>
    <w:uiPriority w:val="99"/>
    <w:rsid w:val="002429F9"/>
    <w:rPr>
      <w:rFonts w:ascii="Symbol" w:hAnsi="Symbol" w:cs="Symbol"/>
    </w:rPr>
  </w:style>
  <w:style w:type="character" w:customStyle="1" w:styleId="WW8Num442z0">
    <w:name w:val="WW8Num442z0"/>
    <w:uiPriority w:val="99"/>
    <w:rsid w:val="002429F9"/>
    <w:rPr>
      <w:rFonts w:ascii="Arial" w:hAnsi="Arial" w:cs="Arial"/>
      <w:b/>
      <w:bCs/>
      <w:sz w:val="20"/>
      <w:szCs w:val="20"/>
      <w:u w:val="none"/>
    </w:rPr>
  </w:style>
  <w:style w:type="character" w:customStyle="1" w:styleId="WW8Num443z0">
    <w:name w:val="WW8Num443z0"/>
    <w:uiPriority w:val="99"/>
    <w:rsid w:val="002429F9"/>
    <w:rPr>
      <w:rFonts w:ascii="Symbol" w:hAnsi="Symbol" w:cs="Symbol"/>
    </w:rPr>
  </w:style>
  <w:style w:type="character" w:customStyle="1" w:styleId="WW8Num445z0">
    <w:name w:val="WW8Num445z0"/>
    <w:uiPriority w:val="99"/>
    <w:rsid w:val="002429F9"/>
    <w:rPr>
      <w:rFonts w:ascii="Symbol" w:hAnsi="Symbol" w:cs="Symbol"/>
    </w:rPr>
  </w:style>
  <w:style w:type="character" w:customStyle="1" w:styleId="WW8Num446z0">
    <w:name w:val="WW8Num446z0"/>
    <w:uiPriority w:val="99"/>
    <w:rsid w:val="002429F9"/>
    <w:rPr>
      <w:rFonts w:ascii="Symbol" w:hAnsi="Symbol" w:cs="Symbol"/>
    </w:rPr>
  </w:style>
  <w:style w:type="character" w:customStyle="1" w:styleId="WW8Num446z1">
    <w:name w:val="WW8Num446z1"/>
    <w:uiPriority w:val="99"/>
    <w:rsid w:val="002429F9"/>
    <w:rPr>
      <w:rFonts w:ascii="Courier New" w:hAnsi="Courier New" w:cs="Courier New"/>
    </w:rPr>
  </w:style>
  <w:style w:type="character" w:customStyle="1" w:styleId="WW8Num446z2">
    <w:name w:val="WW8Num446z2"/>
    <w:uiPriority w:val="99"/>
    <w:rsid w:val="002429F9"/>
    <w:rPr>
      <w:rFonts w:ascii="Wingdings" w:hAnsi="Wingdings" w:cs="Wingdings"/>
    </w:rPr>
  </w:style>
  <w:style w:type="character" w:customStyle="1" w:styleId="WW8Num448z0">
    <w:name w:val="WW8Num448z0"/>
    <w:uiPriority w:val="99"/>
    <w:rsid w:val="002429F9"/>
    <w:rPr>
      <w:rFonts w:ascii="Arial" w:hAnsi="Arial" w:cs="Arial"/>
      <w:sz w:val="22"/>
      <w:szCs w:val="22"/>
      <w:u w:val="none"/>
    </w:rPr>
  </w:style>
  <w:style w:type="character" w:customStyle="1" w:styleId="WW8Num449z0">
    <w:name w:val="WW8Num449z0"/>
    <w:uiPriority w:val="99"/>
    <w:rsid w:val="002429F9"/>
    <w:rPr>
      <w:rFonts w:ascii="Symbol" w:hAnsi="Symbol" w:cs="Symbol"/>
    </w:rPr>
  </w:style>
  <w:style w:type="character" w:customStyle="1" w:styleId="WW8Num450z0">
    <w:name w:val="WW8Num450z0"/>
    <w:uiPriority w:val="99"/>
    <w:rsid w:val="002429F9"/>
    <w:rPr>
      <w:rFonts w:ascii="Times New Roman" w:hAnsi="Times New Roman" w:cs="Times New Roman"/>
    </w:rPr>
  </w:style>
  <w:style w:type="character" w:customStyle="1" w:styleId="WW8Num451z0">
    <w:name w:val="WW8Num451z0"/>
    <w:uiPriority w:val="99"/>
    <w:rsid w:val="002429F9"/>
    <w:rPr>
      <w:rFonts w:ascii="Times New Roman" w:hAnsi="Times New Roman" w:cs="Times New Roman"/>
      <w:b/>
      <w:bCs/>
      <w:sz w:val="28"/>
      <w:szCs w:val="28"/>
      <w:u w:val="none"/>
    </w:rPr>
  </w:style>
  <w:style w:type="character" w:customStyle="1" w:styleId="WW8Num452z0">
    <w:name w:val="WW8Num452z0"/>
    <w:uiPriority w:val="99"/>
    <w:rsid w:val="002429F9"/>
    <w:rPr>
      <w:rFonts w:ascii="Times New Roman" w:hAnsi="Times New Roman" w:cs="Times New Roman"/>
      <w:sz w:val="24"/>
      <w:szCs w:val="24"/>
      <w:u w:val="none"/>
    </w:rPr>
  </w:style>
  <w:style w:type="character" w:customStyle="1" w:styleId="WW8Num454z0">
    <w:name w:val="WW8Num454z0"/>
    <w:uiPriority w:val="99"/>
    <w:rsid w:val="002429F9"/>
    <w:rPr>
      <w:rFonts w:ascii="Symbol" w:hAnsi="Symbol" w:cs="Symbol"/>
    </w:rPr>
  </w:style>
  <w:style w:type="character" w:customStyle="1" w:styleId="WW8Num454z1">
    <w:name w:val="WW8Num454z1"/>
    <w:uiPriority w:val="99"/>
    <w:rsid w:val="002429F9"/>
    <w:rPr>
      <w:rFonts w:ascii="Courier New" w:hAnsi="Courier New" w:cs="Courier New"/>
    </w:rPr>
  </w:style>
  <w:style w:type="character" w:customStyle="1" w:styleId="WW8Num454z2">
    <w:name w:val="WW8Num454z2"/>
    <w:uiPriority w:val="99"/>
    <w:rsid w:val="002429F9"/>
    <w:rPr>
      <w:rFonts w:ascii="Wingdings" w:hAnsi="Wingdings" w:cs="Wingdings"/>
    </w:rPr>
  </w:style>
  <w:style w:type="character" w:customStyle="1" w:styleId="WW8Num455z0">
    <w:name w:val="WW8Num455z0"/>
    <w:uiPriority w:val="99"/>
    <w:rsid w:val="002429F9"/>
    <w:rPr>
      <w:rFonts w:ascii="Symbol" w:hAnsi="Symbol" w:cs="Symbol"/>
    </w:rPr>
  </w:style>
  <w:style w:type="character" w:customStyle="1" w:styleId="WW8Num457z0">
    <w:name w:val="WW8Num457z0"/>
    <w:uiPriority w:val="99"/>
    <w:rsid w:val="002429F9"/>
    <w:rPr>
      <w:rFonts w:ascii="Symbol" w:hAnsi="Symbol" w:cs="Symbol"/>
    </w:rPr>
  </w:style>
  <w:style w:type="character" w:customStyle="1" w:styleId="WW8Num458z0">
    <w:name w:val="WW8Num458z0"/>
    <w:uiPriority w:val="99"/>
    <w:rsid w:val="002429F9"/>
    <w:rPr>
      <w:rFonts w:ascii="Times New Roman" w:hAnsi="Times New Roman" w:cs="Times New Roman"/>
      <w:color w:val="auto"/>
    </w:rPr>
  </w:style>
  <w:style w:type="character" w:customStyle="1" w:styleId="WW8Num459z0">
    <w:name w:val="WW8Num459z0"/>
    <w:uiPriority w:val="99"/>
    <w:rsid w:val="002429F9"/>
    <w:rPr>
      <w:rFonts w:ascii="Symbol" w:hAnsi="Symbol" w:cs="Symbol"/>
    </w:rPr>
  </w:style>
  <w:style w:type="character" w:customStyle="1" w:styleId="WW8Num460z0">
    <w:name w:val="WW8Num460z0"/>
    <w:uiPriority w:val="99"/>
    <w:rsid w:val="002429F9"/>
    <w:rPr>
      <w:rFonts w:cs="Times New Roman"/>
      <w:u w:val="none"/>
    </w:rPr>
  </w:style>
  <w:style w:type="character" w:customStyle="1" w:styleId="WW8Num461z0">
    <w:name w:val="WW8Num461z0"/>
    <w:uiPriority w:val="99"/>
    <w:rsid w:val="002429F9"/>
    <w:rPr>
      <w:rFonts w:ascii="Wingdings" w:hAnsi="Wingdings" w:cs="Wingdings"/>
      <w:sz w:val="16"/>
      <w:szCs w:val="16"/>
    </w:rPr>
  </w:style>
  <w:style w:type="character" w:customStyle="1" w:styleId="WW8Num464z0">
    <w:name w:val="WW8Num464z0"/>
    <w:uiPriority w:val="99"/>
    <w:rsid w:val="002429F9"/>
    <w:rPr>
      <w:rFonts w:ascii="Symbol" w:hAnsi="Symbol" w:cs="Symbol"/>
      <w:color w:val="auto"/>
      <w:sz w:val="16"/>
      <w:szCs w:val="16"/>
    </w:rPr>
  </w:style>
  <w:style w:type="character" w:customStyle="1" w:styleId="WW8Num464z1">
    <w:name w:val="WW8Num464z1"/>
    <w:uiPriority w:val="99"/>
    <w:rsid w:val="002429F9"/>
    <w:rPr>
      <w:rFonts w:ascii="Courier New" w:hAnsi="Courier New" w:cs="Courier New"/>
    </w:rPr>
  </w:style>
  <w:style w:type="character" w:customStyle="1" w:styleId="WW8Num464z2">
    <w:name w:val="WW8Num464z2"/>
    <w:uiPriority w:val="99"/>
    <w:rsid w:val="002429F9"/>
    <w:rPr>
      <w:rFonts w:ascii="Wingdings" w:hAnsi="Wingdings" w:cs="Wingdings"/>
    </w:rPr>
  </w:style>
  <w:style w:type="character" w:customStyle="1" w:styleId="WW8Num464z3">
    <w:name w:val="WW8Num464z3"/>
    <w:uiPriority w:val="99"/>
    <w:rsid w:val="002429F9"/>
    <w:rPr>
      <w:rFonts w:ascii="Symbol" w:hAnsi="Symbol" w:cs="Symbol"/>
    </w:rPr>
  </w:style>
  <w:style w:type="character" w:customStyle="1" w:styleId="WW8Num465z0">
    <w:name w:val="WW8Num465z0"/>
    <w:uiPriority w:val="99"/>
    <w:rsid w:val="002429F9"/>
    <w:rPr>
      <w:rFonts w:ascii="Times New Roman" w:hAnsi="Times New Roman" w:cs="Times New Roman"/>
    </w:rPr>
  </w:style>
  <w:style w:type="character" w:customStyle="1" w:styleId="WW8Num466z0">
    <w:name w:val="WW8Num466z0"/>
    <w:uiPriority w:val="99"/>
    <w:rsid w:val="002429F9"/>
    <w:rPr>
      <w:rFonts w:ascii="Symbol" w:hAnsi="Symbol" w:cs="Symbol"/>
      <w:color w:val="auto"/>
    </w:rPr>
  </w:style>
  <w:style w:type="character" w:customStyle="1" w:styleId="WW8Num467z0">
    <w:name w:val="WW8Num467z0"/>
    <w:uiPriority w:val="99"/>
    <w:rsid w:val="002429F9"/>
    <w:rPr>
      <w:rFonts w:ascii="Times New Roman" w:hAnsi="Times New Roman" w:cs="Times New Roman"/>
      <w:sz w:val="24"/>
      <w:szCs w:val="24"/>
      <w:u w:val="none"/>
    </w:rPr>
  </w:style>
  <w:style w:type="character" w:customStyle="1" w:styleId="WW8Num470z0">
    <w:name w:val="WW8Num470z0"/>
    <w:uiPriority w:val="99"/>
    <w:rsid w:val="002429F9"/>
    <w:rPr>
      <w:rFonts w:ascii="Symbol" w:hAnsi="Symbol" w:cs="Symbol"/>
    </w:rPr>
  </w:style>
  <w:style w:type="character" w:customStyle="1" w:styleId="WW8Num471z0">
    <w:name w:val="WW8Num471z0"/>
    <w:uiPriority w:val="99"/>
    <w:rsid w:val="002429F9"/>
    <w:rPr>
      <w:rFonts w:ascii="Times New Roman" w:hAnsi="Times New Roman" w:cs="Times New Roman"/>
      <w:color w:val="auto"/>
    </w:rPr>
  </w:style>
  <w:style w:type="character" w:customStyle="1" w:styleId="WW8Num472z0">
    <w:name w:val="WW8Num472z0"/>
    <w:uiPriority w:val="99"/>
    <w:rsid w:val="002429F9"/>
    <w:rPr>
      <w:rFonts w:ascii="Symbol" w:hAnsi="Symbol" w:cs="Symbol"/>
      <w:color w:val="auto"/>
      <w:sz w:val="16"/>
      <w:szCs w:val="16"/>
    </w:rPr>
  </w:style>
  <w:style w:type="character" w:customStyle="1" w:styleId="WW8Num472z1">
    <w:name w:val="WW8Num472z1"/>
    <w:uiPriority w:val="99"/>
    <w:rsid w:val="002429F9"/>
    <w:rPr>
      <w:rFonts w:ascii="Courier New" w:hAnsi="Courier New" w:cs="Courier New"/>
    </w:rPr>
  </w:style>
  <w:style w:type="character" w:customStyle="1" w:styleId="WW8Num472z2">
    <w:name w:val="WW8Num472z2"/>
    <w:uiPriority w:val="99"/>
    <w:rsid w:val="002429F9"/>
    <w:rPr>
      <w:rFonts w:ascii="Wingdings" w:hAnsi="Wingdings" w:cs="Wingdings"/>
    </w:rPr>
  </w:style>
  <w:style w:type="character" w:customStyle="1" w:styleId="WW8Num472z3">
    <w:name w:val="WW8Num472z3"/>
    <w:uiPriority w:val="99"/>
    <w:rsid w:val="002429F9"/>
    <w:rPr>
      <w:rFonts w:ascii="Symbol" w:hAnsi="Symbol" w:cs="Symbol"/>
    </w:rPr>
  </w:style>
  <w:style w:type="character" w:customStyle="1" w:styleId="WW8Num475z0">
    <w:name w:val="WW8Num475z0"/>
    <w:uiPriority w:val="99"/>
    <w:rsid w:val="002429F9"/>
    <w:rPr>
      <w:rFonts w:ascii="Symbol" w:hAnsi="Symbol" w:cs="Symbol"/>
    </w:rPr>
  </w:style>
  <w:style w:type="character" w:customStyle="1" w:styleId="WW8Num477z0">
    <w:name w:val="WW8Num477z0"/>
    <w:uiPriority w:val="99"/>
    <w:rsid w:val="002429F9"/>
    <w:rPr>
      <w:rFonts w:ascii="Symbol" w:hAnsi="Symbol" w:cs="Symbol"/>
      <w:sz w:val="20"/>
      <w:szCs w:val="20"/>
    </w:rPr>
  </w:style>
  <w:style w:type="character" w:customStyle="1" w:styleId="WW8Num477z1">
    <w:name w:val="WW8Num477z1"/>
    <w:uiPriority w:val="99"/>
    <w:rsid w:val="002429F9"/>
    <w:rPr>
      <w:rFonts w:ascii="Courier New" w:hAnsi="Courier New" w:cs="Courier New"/>
    </w:rPr>
  </w:style>
  <w:style w:type="character" w:customStyle="1" w:styleId="WW8Num477z2">
    <w:name w:val="WW8Num477z2"/>
    <w:uiPriority w:val="99"/>
    <w:rsid w:val="002429F9"/>
    <w:rPr>
      <w:rFonts w:ascii="Wingdings" w:hAnsi="Wingdings" w:cs="Wingdings"/>
    </w:rPr>
  </w:style>
  <w:style w:type="character" w:customStyle="1" w:styleId="WW8Num477z3">
    <w:name w:val="WW8Num477z3"/>
    <w:uiPriority w:val="99"/>
    <w:rsid w:val="002429F9"/>
    <w:rPr>
      <w:rFonts w:ascii="Symbol" w:hAnsi="Symbol" w:cs="Symbol"/>
    </w:rPr>
  </w:style>
  <w:style w:type="character" w:customStyle="1" w:styleId="WW8Num480z0">
    <w:name w:val="WW8Num480z0"/>
    <w:uiPriority w:val="99"/>
    <w:rsid w:val="002429F9"/>
    <w:rPr>
      <w:rFonts w:ascii="Symbol" w:hAnsi="Symbol" w:cs="Symbol"/>
      <w:color w:val="auto"/>
      <w:sz w:val="16"/>
      <w:szCs w:val="16"/>
    </w:rPr>
  </w:style>
  <w:style w:type="character" w:customStyle="1" w:styleId="WW8Num480z1">
    <w:name w:val="WW8Num480z1"/>
    <w:uiPriority w:val="99"/>
    <w:rsid w:val="002429F9"/>
    <w:rPr>
      <w:rFonts w:ascii="Courier New" w:hAnsi="Courier New" w:cs="Courier New"/>
    </w:rPr>
  </w:style>
  <w:style w:type="character" w:customStyle="1" w:styleId="WW8Num480z2">
    <w:name w:val="WW8Num480z2"/>
    <w:uiPriority w:val="99"/>
    <w:rsid w:val="002429F9"/>
    <w:rPr>
      <w:rFonts w:ascii="Wingdings" w:hAnsi="Wingdings" w:cs="Wingdings"/>
    </w:rPr>
  </w:style>
  <w:style w:type="character" w:customStyle="1" w:styleId="WW8Num480z3">
    <w:name w:val="WW8Num480z3"/>
    <w:uiPriority w:val="99"/>
    <w:rsid w:val="002429F9"/>
    <w:rPr>
      <w:rFonts w:ascii="Symbol" w:hAnsi="Symbol" w:cs="Symbol"/>
    </w:rPr>
  </w:style>
  <w:style w:type="character" w:customStyle="1" w:styleId="WW8Num481z0">
    <w:name w:val="WW8Num481z0"/>
    <w:uiPriority w:val="99"/>
    <w:rsid w:val="002429F9"/>
    <w:rPr>
      <w:rFonts w:ascii="Symbol" w:hAnsi="Symbol" w:cs="Symbol"/>
      <w:color w:val="auto"/>
    </w:rPr>
  </w:style>
  <w:style w:type="character" w:customStyle="1" w:styleId="WW8Num482z0">
    <w:name w:val="WW8Num482z0"/>
    <w:uiPriority w:val="99"/>
    <w:rsid w:val="002429F9"/>
    <w:rPr>
      <w:rFonts w:cs="Times New Roman"/>
      <w:sz w:val="24"/>
      <w:szCs w:val="24"/>
    </w:rPr>
  </w:style>
  <w:style w:type="character" w:customStyle="1" w:styleId="WW8Num483z0">
    <w:name w:val="WW8Num483z0"/>
    <w:uiPriority w:val="99"/>
    <w:rsid w:val="002429F9"/>
    <w:rPr>
      <w:rFonts w:ascii="Symbol" w:hAnsi="Symbol" w:cs="Symbol"/>
    </w:rPr>
  </w:style>
  <w:style w:type="character" w:customStyle="1" w:styleId="WW8Num484z0">
    <w:name w:val="WW8Num484z0"/>
    <w:uiPriority w:val="99"/>
    <w:rsid w:val="002429F9"/>
    <w:rPr>
      <w:rFonts w:ascii="Symbol" w:hAnsi="Symbol" w:cs="Symbol"/>
    </w:rPr>
  </w:style>
  <w:style w:type="character" w:customStyle="1" w:styleId="WW8Num485z0">
    <w:name w:val="WW8Num485z0"/>
    <w:uiPriority w:val="99"/>
    <w:rsid w:val="002429F9"/>
    <w:rPr>
      <w:rFonts w:ascii="Wingdings" w:hAnsi="Wingdings" w:cs="Wingdings"/>
      <w:sz w:val="16"/>
      <w:szCs w:val="16"/>
    </w:rPr>
  </w:style>
  <w:style w:type="character" w:customStyle="1" w:styleId="WW8Num486z0">
    <w:name w:val="WW8Num486z0"/>
    <w:uiPriority w:val="99"/>
    <w:rsid w:val="002429F9"/>
    <w:rPr>
      <w:rFonts w:ascii="Symbol" w:hAnsi="Symbol" w:cs="Symbol"/>
    </w:rPr>
  </w:style>
  <w:style w:type="character" w:customStyle="1" w:styleId="WW8Num487z0">
    <w:name w:val="WW8Num487z0"/>
    <w:uiPriority w:val="99"/>
    <w:rsid w:val="002429F9"/>
    <w:rPr>
      <w:rFonts w:ascii="Symbol" w:hAnsi="Symbol" w:cs="Symbol"/>
    </w:rPr>
  </w:style>
  <w:style w:type="character" w:customStyle="1" w:styleId="WW8Num488z0">
    <w:name w:val="WW8Num488z0"/>
    <w:uiPriority w:val="99"/>
    <w:rsid w:val="002429F9"/>
    <w:rPr>
      <w:rFonts w:ascii="Times New Roman" w:hAnsi="Times New Roman" w:cs="Times New Roman"/>
      <w:color w:val="auto"/>
    </w:rPr>
  </w:style>
  <w:style w:type="character" w:customStyle="1" w:styleId="WW8Num490z0">
    <w:name w:val="WW8Num490z0"/>
    <w:uiPriority w:val="99"/>
    <w:rsid w:val="002429F9"/>
    <w:rPr>
      <w:rFonts w:ascii="Wingdings" w:hAnsi="Wingdings" w:cs="Wingdings"/>
    </w:rPr>
  </w:style>
  <w:style w:type="character" w:customStyle="1" w:styleId="WW8Num492z0">
    <w:name w:val="WW8Num492z0"/>
    <w:uiPriority w:val="99"/>
    <w:rsid w:val="002429F9"/>
    <w:rPr>
      <w:rFonts w:ascii="Symbol" w:hAnsi="Symbol" w:cs="Symbol"/>
      <w:color w:val="auto"/>
      <w:sz w:val="16"/>
      <w:szCs w:val="16"/>
    </w:rPr>
  </w:style>
  <w:style w:type="character" w:customStyle="1" w:styleId="WW8Num492z1">
    <w:name w:val="WW8Num492z1"/>
    <w:uiPriority w:val="99"/>
    <w:rsid w:val="002429F9"/>
    <w:rPr>
      <w:rFonts w:ascii="Courier New" w:hAnsi="Courier New" w:cs="Courier New"/>
    </w:rPr>
  </w:style>
  <w:style w:type="character" w:customStyle="1" w:styleId="WW8Num492z2">
    <w:name w:val="WW8Num492z2"/>
    <w:uiPriority w:val="99"/>
    <w:rsid w:val="002429F9"/>
    <w:rPr>
      <w:rFonts w:ascii="Wingdings" w:hAnsi="Wingdings" w:cs="Wingdings"/>
    </w:rPr>
  </w:style>
  <w:style w:type="character" w:customStyle="1" w:styleId="WW8Num492z3">
    <w:name w:val="WW8Num492z3"/>
    <w:uiPriority w:val="99"/>
    <w:rsid w:val="002429F9"/>
    <w:rPr>
      <w:rFonts w:ascii="Symbol" w:hAnsi="Symbol" w:cs="Symbol"/>
    </w:rPr>
  </w:style>
  <w:style w:type="character" w:customStyle="1" w:styleId="WW8Num493z0">
    <w:name w:val="WW8Num493z0"/>
    <w:uiPriority w:val="99"/>
    <w:rsid w:val="002429F9"/>
    <w:rPr>
      <w:rFonts w:ascii="Times New Roman" w:hAnsi="Times New Roman" w:cs="Times New Roman"/>
      <w:color w:val="auto"/>
    </w:rPr>
  </w:style>
  <w:style w:type="character" w:customStyle="1" w:styleId="WW8Num494z0">
    <w:name w:val="WW8Num494z0"/>
    <w:uiPriority w:val="99"/>
    <w:rsid w:val="002429F9"/>
    <w:rPr>
      <w:rFonts w:cs="Times New Roman"/>
      <w:u w:val="none"/>
    </w:rPr>
  </w:style>
  <w:style w:type="character" w:customStyle="1" w:styleId="WW8Num496z1">
    <w:name w:val="WW8Num496z1"/>
    <w:uiPriority w:val="99"/>
    <w:rsid w:val="002429F9"/>
    <w:rPr>
      <w:rFonts w:ascii="Arial" w:hAnsi="Arial" w:cs="Arial"/>
    </w:rPr>
  </w:style>
  <w:style w:type="character" w:customStyle="1" w:styleId="WW8Num497z0">
    <w:name w:val="WW8Num497z0"/>
    <w:uiPriority w:val="99"/>
    <w:rsid w:val="002429F9"/>
    <w:rPr>
      <w:rFonts w:ascii="Wingdings" w:hAnsi="Wingdings" w:cs="Wingdings"/>
    </w:rPr>
  </w:style>
  <w:style w:type="character" w:customStyle="1" w:styleId="WW8Num498z0">
    <w:name w:val="WW8Num498z0"/>
    <w:uiPriority w:val="99"/>
    <w:rsid w:val="002429F9"/>
    <w:rPr>
      <w:rFonts w:ascii="Wingdings" w:hAnsi="Wingdings" w:cs="Wingdings"/>
    </w:rPr>
  </w:style>
  <w:style w:type="character" w:customStyle="1" w:styleId="WW8Num500z0">
    <w:name w:val="WW8Num500z0"/>
    <w:uiPriority w:val="99"/>
    <w:rsid w:val="002429F9"/>
    <w:rPr>
      <w:rFonts w:ascii="Symbol" w:hAnsi="Symbol" w:cs="Symbol"/>
      <w:color w:val="auto"/>
      <w:sz w:val="16"/>
      <w:szCs w:val="16"/>
    </w:rPr>
  </w:style>
  <w:style w:type="character" w:customStyle="1" w:styleId="WW8Num500z1">
    <w:name w:val="WW8Num500z1"/>
    <w:uiPriority w:val="99"/>
    <w:rsid w:val="002429F9"/>
    <w:rPr>
      <w:rFonts w:ascii="Courier New" w:hAnsi="Courier New" w:cs="Courier New"/>
    </w:rPr>
  </w:style>
  <w:style w:type="character" w:customStyle="1" w:styleId="WW8Num500z2">
    <w:name w:val="WW8Num500z2"/>
    <w:uiPriority w:val="99"/>
    <w:rsid w:val="002429F9"/>
    <w:rPr>
      <w:rFonts w:ascii="Wingdings" w:hAnsi="Wingdings" w:cs="Wingdings"/>
    </w:rPr>
  </w:style>
  <w:style w:type="character" w:customStyle="1" w:styleId="WW8Num500z3">
    <w:name w:val="WW8Num500z3"/>
    <w:uiPriority w:val="99"/>
    <w:rsid w:val="002429F9"/>
    <w:rPr>
      <w:rFonts w:ascii="Symbol" w:hAnsi="Symbol" w:cs="Symbol"/>
    </w:rPr>
  </w:style>
  <w:style w:type="character" w:customStyle="1" w:styleId="WW8Num501z0">
    <w:name w:val="WW8Num501z0"/>
    <w:uiPriority w:val="99"/>
    <w:rsid w:val="002429F9"/>
    <w:rPr>
      <w:rFonts w:ascii="Arial" w:hAnsi="Arial" w:cs="Arial"/>
      <w:b/>
      <w:bCs/>
      <w:sz w:val="20"/>
      <w:szCs w:val="20"/>
      <w:u w:val="none"/>
    </w:rPr>
  </w:style>
  <w:style w:type="character" w:customStyle="1" w:styleId="WW8Num502z0">
    <w:name w:val="WW8Num502z0"/>
    <w:uiPriority w:val="99"/>
    <w:rsid w:val="002429F9"/>
    <w:rPr>
      <w:rFonts w:ascii="Wingdings" w:hAnsi="Wingdings" w:cs="Wingdings"/>
    </w:rPr>
  </w:style>
  <w:style w:type="character" w:customStyle="1" w:styleId="WW8Num504z0">
    <w:name w:val="WW8Num504z0"/>
    <w:uiPriority w:val="99"/>
    <w:rsid w:val="002429F9"/>
    <w:rPr>
      <w:rFonts w:ascii="Symbol" w:hAnsi="Symbol" w:cs="Symbol"/>
    </w:rPr>
  </w:style>
  <w:style w:type="character" w:customStyle="1" w:styleId="WW8Num505z0">
    <w:name w:val="WW8Num505z0"/>
    <w:uiPriority w:val="99"/>
    <w:rsid w:val="002429F9"/>
    <w:rPr>
      <w:rFonts w:ascii="Symbol" w:hAnsi="Symbol" w:cs="Symbol"/>
    </w:rPr>
  </w:style>
  <w:style w:type="character" w:customStyle="1" w:styleId="WW8Num506z0">
    <w:name w:val="WW8Num506z0"/>
    <w:uiPriority w:val="99"/>
    <w:rsid w:val="002429F9"/>
    <w:rPr>
      <w:rFonts w:ascii="Wingdings" w:hAnsi="Wingdings" w:cs="Wingdings"/>
    </w:rPr>
  </w:style>
  <w:style w:type="character" w:customStyle="1" w:styleId="WW8Num508z0">
    <w:name w:val="WW8Num508z0"/>
    <w:uiPriority w:val="99"/>
    <w:rsid w:val="002429F9"/>
    <w:rPr>
      <w:rFonts w:ascii="Wingdings" w:hAnsi="Wingdings" w:cs="Wingdings"/>
    </w:rPr>
  </w:style>
  <w:style w:type="character" w:customStyle="1" w:styleId="WW8Num509z0">
    <w:name w:val="WW8Num509z0"/>
    <w:uiPriority w:val="99"/>
    <w:rsid w:val="002429F9"/>
    <w:rPr>
      <w:rFonts w:ascii="Symbol" w:hAnsi="Symbol" w:cs="Symbol"/>
    </w:rPr>
  </w:style>
  <w:style w:type="character" w:customStyle="1" w:styleId="WW8Num511z0">
    <w:name w:val="WW8Num511z0"/>
    <w:uiPriority w:val="99"/>
    <w:rsid w:val="002429F9"/>
    <w:rPr>
      <w:rFonts w:ascii="Times New Roman" w:hAnsi="Times New Roman" w:cs="Times New Roman"/>
    </w:rPr>
  </w:style>
  <w:style w:type="character" w:customStyle="1" w:styleId="WW8Num511z1">
    <w:name w:val="WW8Num511z1"/>
    <w:uiPriority w:val="99"/>
    <w:rsid w:val="002429F9"/>
    <w:rPr>
      <w:rFonts w:ascii="Courier New" w:hAnsi="Courier New" w:cs="Courier New"/>
    </w:rPr>
  </w:style>
  <w:style w:type="character" w:customStyle="1" w:styleId="WW8Num511z2">
    <w:name w:val="WW8Num511z2"/>
    <w:uiPriority w:val="99"/>
    <w:rsid w:val="002429F9"/>
    <w:rPr>
      <w:rFonts w:ascii="Wingdings" w:hAnsi="Wingdings" w:cs="Wingdings"/>
    </w:rPr>
  </w:style>
  <w:style w:type="character" w:customStyle="1" w:styleId="WW8Num511z3">
    <w:name w:val="WW8Num511z3"/>
    <w:uiPriority w:val="99"/>
    <w:rsid w:val="002429F9"/>
    <w:rPr>
      <w:rFonts w:ascii="Symbol" w:hAnsi="Symbol" w:cs="Symbol"/>
    </w:rPr>
  </w:style>
  <w:style w:type="character" w:customStyle="1" w:styleId="WW8Num512z0">
    <w:name w:val="WW8Num512z0"/>
    <w:uiPriority w:val="99"/>
    <w:rsid w:val="002429F9"/>
    <w:rPr>
      <w:rFonts w:ascii="Symbol" w:hAnsi="Symbol" w:cs="Symbol"/>
    </w:rPr>
  </w:style>
  <w:style w:type="character" w:customStyle="1" w:styleId="WW8Num513z0">
    <w:name w:val="WW8Num513z0"/>
    <w:uiPriority w:val="99"/>
    <w:rsid w:val="002429F9"/>
    <w:rPr>
      <w:rFonts w:ascii="Symbol" w:hAnsi="Symbol" w:cs="Symbol"/>
    </w:rPr>
  </w:style>
  <w:style w:type="character" w:customStyle="1" w:styleId="WW8Num514z0">
    <w:name w:val="WW8Num514z0"/>
    <w:uiPriority w:val="99"/>
    <w:rsid w:val="002429F9"/>
    <w:rPr>
      <w:rFonts w:ascii="Symbol" w:hAnsi="Symbol" w:cs="Symbol"/>
      <w:color w:val="auto"/>
      <w:sz w:val="16"/>
      <w:szCs w:val="16"/>
    </w:rPr>
  </w:style>
  <w:style w:type="character" w:customStyle="1" w:styleId="WW8Num514z1">
    <w:name w:val="WW8Num514z1"/>
    <w:uiPriority w:val="99"/>
    <w:rsid w:val="002429F9"/>
    <w:rPr>
      <w:rFonts w:ascii="Courier New" w:hAnsi="Courier New" w:cs="Courier New"/>
    </w:rPr>
  </w:style>
  <w:style w:type="character" w:customStyle="1" w:styleId="WW8Num514z2">
    <w:name w:val="WW8Num514z2"/>
    <w:uiPriority w:val="99"/>
    <w:rsid w:val="002429F9"/>
    <w:rPr>
      <w:rFonts w:ascii="Wingdings" w:hAnsi="Wingdings" w:cs="Wingdings"/>
    </w:rPr>
  </w:style>
  <w:style w:type="character" w:customStyle="1" w:styleId="WW8Num514z3">
    <w:name w:val="WW8Num514z3"/>
    <w:uiPriority w:val="99"/>
    <w:rsid w:val="002429F9"/>
    <w:rPr>
      <w:rFonts w:ascii="Symbol" w:hAnsi="Symbol" w:cs="Symbol"/>
    </w:rPr>
  </w:style>
  <w:style w:type="character" w:customStyle="1" w:styleId="WW8Num515z0">
    <w:name w:val="WW8Num515z0"/>
    <w:uiPriority w:val="99"/>
    <w:rsid w:val="002429F9"/>
    <w:rPr>
      <w:rFonts w:ascii="Times New Roman" w:hAnsi="Times New Roman" w:cs="Times New Roman"/>
    </w:rPr>
  </w:style>
  <w:style w:type="character" w:customStyle="1" w:styleId="WW8Num517z0">
    <w:name w:val="WW8Num517z0"/>
    <w:uiPriority w:val="99"/>
    <w:rsid w:val="002429F9"/>
    <w:rPr>
      <w:rFonts w:ascii="Symbol" w:hAnsi="Symbol" w:cs="Symbol"/>
      <w:color w:val="auto"/>
      <w:sz w:val="16"/>
      <w:szCs w:val="16"/>
    </w:rPr>
  </w:style>
  <w:style w:type="character" w:customStyle="1" w:styleId="WW8Num517z1">
    <w:name w:val="WW8Num517z1"/>
    <w:uiPriority w:val="99"/>
    <w:rsid w:val="002429F9"/>
    <w:rPr>
      <w:rFonts w:ascii="Arial" w:hAnsi="Arial" w:cs="Arial"/>
    </w:rPr>
  </w:style>
  <w:style w:type="character" w:customStyle="1" w:styleId="WW8Num521z0">
    <w:name w:val="WW8Num521z0"/>
    <w:uiPriority w:val="99"/>
    <w:rsid w:val="002429F9"/>
    <w:rPr>
      <w:rFonts w:ascii="Wingdings" w:hAnsi="Wingdings" w:cs="Wingdings"/>
    </w:rPr>
  </w:style>
  <w:style w:type="character" w:customStyle="1" w:styleId="WW8Num522z0">
    <w:name w:val="WW8Num522z0"/>
    <w:uiPriority w:val="99"/>
    <w:rsid w:val="002429F9"/>
    <w:rPr>
      <w:rFonts w:ascii="Wingdings" w:hAnsi="Wingdings" w:cs="Wingdings"/>
    </w:rPr>
  </w:style>
  <w:style w:type="character" w:customStyle="1" w:styleId="WW8Num522z1">
    <w:name w:val="WW8Num522z1"/>
    <w:uiPriority w:val="99"/>
    <w:rsid w:val="002429F9"/>
    <w:rPr>
      <w:rFonts w:ascii="Courier New" w:hAnsi="Courier New" w:cs="Courier New"/>
    </w:rPr>
  </w:style>
  <w:style w:type="character" w:customStyle="1" w:styleId="WW8Num522z3">
    <w:name w:val="WW8Num522z3"/>
    <w:uiPriority w:val="99"/>
    <w:rsid w:val="002429F9"/>
    <w:rPr>
      <w:rFonts w:ascii="Symbol" w:hAnsi="Symbol" w:cs="Symbol"/>
    </w:rPr>
  </w:style>
  <w:style w:type="character" w:customStyle="1" w:styleId="WW8Num524z0">
    <w:name w:val="WW8Num524z0"/>
    <w:uiPriority w:val="99"/>
    <w:rsid w:val="002429F9"/>
    <w:rPr>
      <w:rFonts w:ascii="Wingdings" w:hAnsi="Wingdings" w:cs="Wingdings"/>
    </w:rPr>
  </w:style>
  <w:style w:type="character" w:customStyle="1" w:styleId="WW8Num525z0">
    <w:name w:val="WW8Num525z0"/>
    <w:uiPriority w:val="99"/>
    <w:rsid w:val="002429F9"/>
    <w:rPr>
      <w:rFonts w:ascii="Symbol" w:hAnsi="Symbol" w:cs="Symbol"/>
    </w:rPr>
  </w:style>
  <w:style w:type="character" w:customStyle="1" w:styleId="WW8Num526z0">
    <w:name w:val="WW8Num526z0"/>
    <w:uiPriority w:val="99"/>
    <w:rsid w:val="002429F9"/>
    <w:rPr>
      <w:rFonts w:ascii="Symbol" w:hAnsi="Symbol" w:cs="Symbol"/>
    </w:rPr>
  </w:style>
  <w:style w:type="character" w:customStyle="1" w:styleId="WW8Num527z0">
    <w:name w:val="WW8Num527z0"/>
    <w:uiPriority w:val="99"/>
    <w:rsid w:val="002429F9"/>
    <w:rPr>
      <w:rFonts w:ascii="Symbol" w:hAnsi="Symbol" w:cs="Symbol"/>
      <w:color w:val="auto"/>
      <w:sz w:val="16"/>
      <w:szCs w:val="16"/>
    </w:rPr>
  </w:style>
  <w:style w:type="character" w:customStyle="1" w:styleId="WW8Num527z1">
    <w:name w:val="WW8Num527z1"/>
    <w:uiPriority w:val="99"/>
    <w:rsid w:val="002429F9"/>
    <w:rPr>
      <w:rFonts w:ascii="Arial" w:hAnsi="Arial" w:cs="Arial"/>
    </w:rPr>
  </w:style>
  <w:style w:type="character" w:customStyle="1" w:styleId="WW8Num530z0">
    <w:name w:val="WW8Num530z0"/>
    <w:uiPriority w:val="99"/>
    <w:rsid w:val="002429F9"/>
    <w:rPr>
      <w:rFonts w:ascii="Wingdings" w:hAnsi="Wingdings" w:cs="Wingdings"/>
    </w:rPr>
  </w:style>
  <w:style w:type="character" w:customStyle="1" w:styleId="WW8Num531z0">
    <w:name w:val="WW8Num531z0"/>
    <w:uiPriority w:val="99"/>
    <w:rsid w:val="002429F9"/>
    <w:rPr>
      <w:rFonts w:ascii="Times New Roman" w:hAnsi="Times New Roman" w:cs="Times New Roman"/>
      <w:color w:val="auto"/>
    </w:rPr>
  </w:style>
  <w:style w:type="character" w:customStyle="1" w:styleId="WW8Num532z0">
    <w:name w:val="WW8Num532z0"/>
    <w:uiPriority w:val="99"/>
    <w:rsid w:val="002429F9"/>
    <w:rPr>
      <w:rFonts w:ascii="Wingdings" w:hAnsi="Wingdings" w:cs="Wingdings"/>
    </w:rPr>
  </w:style>
  <w:style w:type="character" w:customStyle="1" w:styleId="WW8Num532z1">
    <w:name w:val="WW8Num532z1"/>
    <w:uiPriority w:val="99"/>
    <w:rsid w:val="002429F9"/>
    <w:rPr>
      <w:rFonts w:ascii="Symbol" w:hAnsi="Symbol" w:cs="Symbol"/>
    </w:rPr>
  </w:style>
  <w:style w:type="character" w:customStyle="1" w:styleId="WW8Num532z3">
    <w:name w:val="WW8Num532z3"/>
    <w:uiPriority w:val="99"/>
    <w:rsid w:val="002429F9"/>
    <w:rPr>
      <w:rFonts w:ascii="Symbol" w:hAnsi="Symbol" w:cs="Symbol"/>
    </w:rPr>
  </w:style>
  <w:style w:type="character" w:customStyle="1" w:styleId="WW8Num532z4">
    <w:name w:val="WW8Num532z4"/>
    <w:uiPriority w:val="99"/>
    <w:rsid w:val="002429F9"/>
    <w:rPr>
      <w:rFonts w:ascii="Courier New" w:hAnsi="Courier New" w:cs="Courier New"/>
    </w:rPr>
  </w:style>
  <w:style w:type="character" w:customStyle="1" w:styleId="WW8Num533z0">
    <w:name w:val="WW8Num533z0"/>
    <w:uiPriority w:val="99"/>
    <w:rsid w:val="002429F9"/>
    <w:rPr>
      <w:rFonts w:ascii="Symbol" w:hAnsi="Symbol" w:cs="Symbol"/>
    </w:rPr>
  </w:style>
  <w:style w:type="character" w:customStyle="1" w:styleId="WW8Num535z0">
    <w:name w:val="WW8Num535z0"/>
    <w:uiPriority w:val="99"/>
    <w:rsid w:val="002429F9"/>
    <w:rPr>
      <w:rFonts w:ascii="Symbol" w:hAnsi="Symbol" w:cs="Symbol"/>
    </w:rPr>
  </w:style>
  <w:style w:type="character" w:customStyle="1" w:styleId="WW8Num537z0">
    <w:name w:val="WW8Num537z0"/>
    <w:uiPriority w:val="99"/>
    <w:rsid w:val="002429F9"/>
    <w:rPr>
      <w:rFonts w:ascii="Symbol" w:hAnsi="Symbol" w:cs="Symbol"/>
      <w:color w:val="auto"/>
    </w:rPr>
  </w:style>
  <w:style w:type="character" w:customStyle="1" w:styleId="WW8Num538z0">
    <w:name w:val="WW8Num538z0"/>
    <w:uiPriority w:val="99"/>
    <w:rsid w:val="002429F9"/>
    <w:rPr>
      <w:rFonts w:ascii="Symbol" w:hAnsi="Symbol" w:cs="Symbol"/>
    </w:rPr>
  </w:style>
  <w:style w:type="character" w:customStyle="1" w:styleId="WW8Num538z1">
    <w:name w:val="WW8Num538z1"/>
    <w:uiPriority w:val="99"/>
    <w:rsid w:val="002429F9"/>
    <w:rPr>
      <w:rFonts w:ascii="Courier New" w:hAnsi="Courier New" w:cs="Courier New"/>
    </w:rPr>
  </w:style>
  <w:style w:type="character" w:customStyle="1" w:styleId="WW8Num538z2">
    <w:name w:val="WW8Num538z2"/>
    <w:uiPriority w:val="99"/>
    <w:rsid w:val="002429F9"/>
    <w:rPr>
      <w:rFonts w:ascii="Wingdings" w:hAnsi="Wingdings" w:cs="Wingdings"/>
    </w:rPr>
  </w:style>
  <w:style w:type="character" w:customStyle="1" w:styleId="WW8Num541z0">
    <w:name w:val="WW8Num541z0"/>
    <w:uiPriority w:val="99"/>
    <w:rsid w:val="002429F9"/>
    <w:rPr>
      <w:rFonts w:ascii="Symbol" w:hAnsi="Symbol" w:cs="Symbol"/>
    </w:rPr>
  </w:style>
  <w:style w:type="character" w:customStyle="1" w:styleId="WW8Num542z0">
    <w:name w:val="WW8Num542z0"/>
    <w:uiPriority w:val="99"/>
    <w:rsid w:val="002429F9"/>
    <w:rPr>
      <w:rFonts w:ascii="Symbol" w:hAnsi="Symbol" w:cs="Symbol"/>
      <w:color w:val="auto"/>
      <w:sz w:val="16"/>
      <w:szCs w:val="16"/>
    </w:rPr>
  </w:style>
  <w:style w:type="character" w:customStyle="1" w:styleId="WW8Num542z1">
    <w:name w:val="WW8Num542z1"/>
    <w:uiPriority w:val="99"/>
    <w:rsid w:val="002429F9"/>
    <w:rPr>
      <w:rFonts w:ascii="Courier New" w:hAnsi="Courier New" w:cs="Courier New"/>
    </w:rPr>
  </w:style>
  <w:style w:type="character" w:customStyle="1" w:styleId="WW8Num542z2">
    <w:name w:val="WW8Num542z2"/>
    <w:uiPriority w:val="99"/>
    <w:rsid w:val="002429F9"/>
    <w:rPr>
      <w:rFonts w:ascii="Wingdings" w:hAnsi="Wingdings" w:cs="Wingdings"/>
    </w:rPr>
  </w:style>
  <w:style w:type="character" w:customStyle="1" w:styleId="WW8Num542z3">
    <w:name w:val="WW8Num542z3"/>
    <w:uiPriority w:val="99"/>
    <w:rsid w:val="002429F9"/>
    <w:rPr>
      <w:rFonts w:ascii="Symbol" w:hAnsi="Symbol" w:cs="Symbol"/>
    </w:rPr>
  </w:style>
  <w:style w:type="character" w:customStyle="1" w:styleId="WW8Num545z0">
    <w:name w:val="WW8Num545z0"/>
    <w:uiPriority w:val="99"/>
    <w:rsid w:val="002429F9"/>
    <w:rPr>
      <w:rFonts w:ascii="Times New Roman" w:hAnsi="Times New Roman" w:cs="Times New Roman"/>
      <w:color w:val="auto"/>
    </w:rPr>
  </w:style>
  <w:style w:type="character" w:customStyle="1" w:styleId="WW8Num546z0">
    <w:name w:val="WW8Num546z0"/>
    <w:uiPriority w:val="99"/>
    <w:rsid w:val="002429F9"/>
    <w:rPr>
      <w:rFonts w:ascii="Symbol" w:hAnsi="Symbol" w:cs="Symbol"/>
    </w:rPr>
  </w:style>
  <w:style w:type="character" w:customStyle="1" w:styleId="WW8Num547z0">
    <w:name w:val="WW8Num547z0"/>
    <w:uiPriority w:val="99"/>
    <w:rsid w:val="002429F9"/>
    <w:rPr>
      <w:rFonts w:ascii="Arial" w:hAnsi="Arial" w:cs="Arial"/>
      <w:b/>
      <w:bCs/>
      <w:sz w:val="20"/>
      <w:szCs w:val="20"/>
      <w:u w:val="none"/>
    </w:rPr>
  </w:style>
  <w:style w:type="character" w:customStyle="1" w:styleId="WW8Num548z0">
    <w:name w:val="WW8Num548z0"/>
    <w:uiPriority w:val="99"/>
    <w:rsid w:val="002429F9"/>
    <w:rPr>
      <w:rFonts w:ascii="Courier New" w:hAnsi="Courier New" w:cs="Courier New"/>
    </w:rPr>
  </w:style>
  <w:style w:type="character" w:customStyle="1" w:styleId="WW8Num548z2">
    <w:name w:val="WW8Num548z2"/>
    <w:uiPriority w:val="99"/>
    <w:rsid w:val="002429F9"/>
    <w:rPr>
      <w:rFonts w:ascii="Wingdings" w:hAnsi="Wingdings" w:cs="Wingdings"/>
    </w:rPr>
  </w:style>
  <w:style w:type="character" w:customStyle="1" w:styleId="WW8Num548z3">
    <w:name w:val="WW8Num548z3"/>
    <w:uiPriority w:val="99"/>
    <w:rsid w:val="002429F9"/>
    <w:rPr>
      <w:rFonts w:ascii="Symbol" w:hAnsi="Symbol" w:cs="Symbol"/>
    </w:rPr>
  </w:style>
  <w:style w:type="character" w:customStyle="1" w:styleId="WW8Num550z0">
    <w:name w:val="WW8Num550z0"/>
    <w:uiPriority w:val="99"/>
    <w:rsid w:val="002429F9"/>
    <w:rPr>
      <w:rFonts w:ascii="Symbol" w:hAnsi="Symbol" w:cs="Symbol"/>
      <w:color w:val="auto"/>
      <w:sz w:val="16"/>
      <w:szCs w:val="16"/>
    </w:rPr>
  </w:style>
  <w:style w:type="character" w:customStyle="1" w:styleId="WW8Num550z1">
    <w:name w:val="WW8Num550z1"/>
    <w:uiPriority w:val="99"/>
    <w:rsid w:val="002429F9"/>
    <w:rPr>
      <w:rFonts w:ascii="Times New Roman" w:hAnsi="Times New Roman" w:cs="Times New Roman"/>
    </w:rPr>
  </w:style>
  <w:style w:type="character" w:customStyle="1" w:styleId="WW8Num550z2">
    <w:name w:val="WW8Num550z2"/>
    <w:uiPriority w:val="99"/>
    <w:rsid w:val="002429F9"/>
    <w:rPr>
      <w:rFonts w:ascii="Wingdings" w:hAnsi="Wingdings" w:cs="Wingdings"/>
    </w:rPr>
  </w:style>
  <w:style w:type="character" w:customStyle="1" w:styleId="WW8Num550z3">
    <w:name w:val="WW8Num550z3"/>
    <w:uiPriority w:val="99"/>
    <w:rsid w:val="002429F9"/>
    <w:rPr>
      <w:rFonts w:ascii="Symbol" w:hAnsi="Symbol" w:cs="Symbol"/>
    </w:rPr>
  </w:style>
  <w:style w:type="character" w:customStyle="1" w:styleId="WW8Num550z4">
    <w:name w:val="WW8Num550z4"/>
    <w:uiPriority w:val="99"/>
    <w:rsid w:val="002429F9"/>
    <w:rPr>
      <w:rFonts w:ascii="Courier New" w:hAnsi="Courier New" w:cs="Courier New"/>
    </w:rPr>
  </w:style>
  <w:style w:type="character" w:customStyle="1" w:styleId="WW8Num553z0">
    <w:name w:val="WW8Num553z0"/>
    <w:uiPriority w:val="99"/>
    <w:rsid w:val="002429F9"/>
    <w:rPr>
      <w:rFonts w:ascii="Symbol" w:hAnsi="Symbol" w:cs="Symbol"/>
    </w:rPr>
  </w:style>
  <w:style w:type="character" w:customStyle="1" w:styleId="WW8Num556z0">
    <w:name w:val="WW8Num556z0"/>
    <w:uiPriority w:val="99"/>
    <w:rsid w:val="002429F9"/>
    <w:rPr>
      <w:rFonts w:ascii="Symbol" w:hAnsi="Symbol" w:cs="Symbol"/>
    </w:rPr>
  </w:style>
  <w:style w:type="character" w:customStyle="1" w:styleId="WW8Num557z0">
    <w:name w:val="WW8Num557z0"/>
    <w:uiPriority w:val="99"/>
    <w:rsid w:val="002429F9"/>
    <w:rPr>
      <w:rFonts w:ascii="Symbol" w:hAnsi="Symbol" w:cs="Symbol"/>
    </w:rPr>
  </w:style>
  <w:style w:type="character" w:customStyle="1" w:styleId="WW8Num559z0">
    <w:name w:val="WW8Num559z0"/>
    <w:uiPriority w:val="99"/>
    <w:rsid w:val="002429F9"/>
    <w:rPr>
      <w:rFonts w:ascii="Times New Roman" w:hAnsi="Times New Roman" w:cs="Times New Roman"/>
      <w:b/>
      <w:bCs/>
      <w:sz w:val="28"/>
      <w:szCs w:val="28"/>
      <w:u w:val="none"/>
    </w:rPr>
  </w:style>
  <w:style w:type="character" w:customStyle="1" w:styleId="WW8Num560z0">
    <w:name w:val="WW8Num560z0"/>
    <w:uiPriority w:val="99"/>
    <w:rsid w:val="002429F9"/>
    <w:rPr>
      <w:rFonts w:ascii="Symbol" w:hAnsi="Symbol" w:cs="Symbol"/>
    </w:rPr>
  </w:style>
  <w:style w:type="character" w:customStyle="1" w:styleId="WW8Num563z0">
    <w:name w:val="WW8Num563z0"/>
    <w:uiPriority w:val="99"/>
    <w:rsid w:val="002429F9"/>
    <w:rPr>
      <w:rFonts w:ascii="Symbol" w:hAnsi="Symbol" w:cs="Symbol"/>
    </w:rPr>
  </w:style>
  <w:style w:type="character" w:customStyle="1" w:styleId="WW8Num564z0">
    <w:name w:val="WW8Num564z0"/>
    <w:uiPriority w:val="99"/>
    <w:rsid w:val="002429F9"/>
    <w:rPr>
      <w:rFonts w:ascii="Times New Roman" w:hAnsi="Times New Roman" w:cs="Times New Roman"/>
    </w:rPr>
  </w:style>
  <w:style w:type="character" w:customStyle="1" w:styleId="WW8Num565z0">
    <w:name w:val="WW8Num565z0"/>
    <w:uiPriority w:val="99"/>
    <w:rsid w:val="002429F9"/>
    <w:rPr>
      <w:rFonts w:ascii="Times New Roman" w:hAnsi="Times New Roman" w:cs="Times New Roman"/>
      <w:color w:val="auto"/>
    </w:rPr>
  </w:style>
  <w:style w:type="character" w:customStyle="1" w:styleId="WW8Num566z0">
    <w:name w:val="WW8Num566z0"/>
    <w:uiPriority w:val="99"/>
    <w:rsid w:val="002429F9"/>
    <w:rPr>
      <w:rFonts w:ascii="Symbol" w:hAnsi="Symbol" w:cs="Symbol"/>
      <w:color w:val="auto"/>
      <w:sz w:val="16"/>
      <w:szCs w:val="16"/>
    </w:rPr>
  </w:style>
  <w:style w:type="character" w:customStyle="1" w:styleId="WW8Num566z1">
    <w:name w:val="WW8Num566z1"/>
    <w:uiPriority w:val="99"/>
    <w:rsid w:val="002429F9"/>
    <w:rPr>
      <w:rFonts w:ascii="Courier New" w:hAnsi="Courier New" w:cs="Courier New"/>
    </w:rPr>
  </w:style>
  <w:style w:type="character" w:customStyle="1" w:styleId="WW8Num566z2">
    <w:name w:val="WW8Num566z2"/>
    <w:uiPriority w:val="99"/>
    <w:rsid w:val="002429F9"/>
    <w:rPr>
      <w:rFonts w:ascii="Wingdings" w:hAnsi="Wingdings" w:cs="Wingdings"/>
    </w:rPr>
  </w:style>
  <w:style w:type="character" w:customStyle="1" w:styleId="WW8Num566z3">
    <w:name w:val="WW8Num566z3"/>
    <w:uiPriority w:val="99"/>
    <w:rsid w:val="002429F9"/>
    <w:rPr>
      <w:rFonts w:ascii="Symbol" w:hAnsi="Symbol" w:cs="Symbol"/>
    </w:rPr>
  </w:style>
  <w:style w:type="character" w:customStyle="1" w:styleId="WW8Num567z0">
    <w:name w:val="WW8Num567z0"/>
    <w:uiPriority w:val="99"/>
    <w:rsid w:val="002429F9"/>
    <w:rPr>
      <w:rFonts w:ascii="Arial" w:hAnsi="Arial" w:cs="Arial"/>
      <w:b/>
      <w:bCs/>
      <w:sz w:val="24"/>
      <w:szCs w:val="24"/>
      <w:u w:val="none"/>
    </w:rPr>
  </w:style>
  <w:style w:type="character" w:customStyle="1" w:styleId="WW8Num569z0">
    <w:name w:val="WW8Num569z0"/>
    <w:uiPriority w:val="99"/>
    <w:rsid w:val="002429F9"/>
    <w:rPr>
      <w:rFonts w:ascii="Symbol" w:hAnsi="Symbol" w:cs="Symbol"/>
    </w:rPr>
  </w:style>
  <w:style w:type="character" w:customStyle="1" w:styleId="WW8Num571z0">
    <w:name w:val="WW8Num571z0"/>
    <w:uiPriority w:val="99"/>
    <w:rsid w:val="002429F9"/>
    <w:rPr>
      <w:rFonts w:ascii="Symbol" w:hAnsi="Symbol" w:cs="Symbol"/>
    </w:rPr>
  </w:style>
  <w:style w:type="character" w:customStyle="1" w:styleId="WW8Num572z0">
    <w:name w:val="WW8Num572z0"/>
    <w:uiPriority w:val="99"/>
    <w:rsid w:val="002429F9"/>
    <w:rPr>
      <w:rFonts w:ascii="Symbol" w:hAnsi="Symbol" w:cs="Symbol"/>
    </w:rPr>
  </w:style>
  <w:style w:type="character" w:customStyle="1" w:styleId="WW8Num574z0">
    <w:name w:val="WW8Num574z0"/>
    <w:uiPriority w:val="99"/>
    <w:rsid w:val="002429F9"/>
    <w:rPr>
      <w:rFonts w:ascii="Symbol" w:hAnsi="Symbol" w:cs="Symbol"/>
      <w:color w:val="auto"/>
      <w:sz w:val="16"/>
      <w:szCs w:val="16"/>
    </w:rPr>
  </w:style>
  <w:style w:type="character" w:customStyle="1" w:styleId="WW8Num574z1">
    <w:name w:val="WW8Num574z1"/>
    <w:uiPriority w:val="99"/>
    <w:rsid w:val="002429F9"/>
    <w:rPr>
      <w:rFonts w:ascii="Courier New" w:hAnsi="Courier New" w:cs="Courier New"/>
    </w:rPr>
  </w:style>
  <w:style w:type="character" w:customStyle="1" w:styleId="WW8Num574z2">
    <w:name w:val="WW8Num574z2"/>
    <w:uiPriority w:val="99"/>
    <w:rsid w:val="002429F9"/>
    <w:rPr>
      <w:rFonts w:ascii="Wingdings" w:hAnsi="Wingdings" w:cs="Wingdings"/>
    </w:rPr>
  </w:style>
  <w:style w:type="character" w:customStyle="1" w:styleId="WW8Num574z3">
    <w:name w:val="WW8Num574z3"/>
    <w:uiPriority w:val="99"/>
    <w:rsid w:val="002429F9"/>
    <w:rPr>
      <w:rFonts w:ascii="Symbol" w:hAnsi="Symbol" w:cs="Symbol"/>
    </w:rPr>
  </w:style>
  <w:style w:type="character" w:customStyle="1" w:styleId="WW8Num575z0">
    <w:name w:val="WW8Num575z0"/>
    <w:uiPriority w:val="99"/>
    <w:rsid w:val="002429F9"/>
    <w:rPr>
      <w:rFonts w:ascii="Times New Roman" w:hAnsi="Times New Roman" w:cs="Times New Roman"/>
    </w:rPr>
  </w:style>
  <w:style w:type="character" w:customStyle="1" w:styleId="WW8Num575z1">
    <w:name w:val="WW8Num575z1"/>
    <w:uiPriority w:val="99"/>
    <w:rsid w:val="002429F9"/>
    <w:rPr>
      <w:rFonts w:ascii="Courier New" w:hAnsi="Courier New" w:cs="Courier New"/>
    </w:rPr>
  </w:style>
  <w:style w:type="character" w:customStyle="1" w:styleId="WW8Num575z2">
    <w:name w:val="WW8Num575z2"/>
    <w:uiPriority w:val="99"/>
    <w:rsid w:val="002429F9"/>
    <w:rPr>
      <w:rFonts w:ascii="Wingdings" w:hAnsi="Wingdings" w:cs="Wingdings"/>
    </w:rPr>
  </w:style>
  <w:style w:type="character" w:customStyle="1" w:styleId="WW8Num575z3">
    <w:name w:val="WW8Num575z3"/>
    <w:uiPriority w:val="99"/>
    <w:rsid w:val="002429F9"/>
    <w:rPr>
      <w:rFonts w:ascii="Symbol" w:hAnsi="Symbol" w:cs="Symbol"/>
    </w:rPr>
  </w:style>
  <w:style w:type="character" w:customStyle="1" w:styleId="WW8Num576z0">
    <w:name w:val="WW8Num576z0"/>
    <w:uiPriority w:val="99"/>
    <w:rsid w:val="002429F9"/>
    <w:rPr>
      <w:rFonts w:ascii="Wingdings" w:hAnsi="Wingdings" w:cs="Wingdings"/>
    </w:rPr>
  </w:style>
  <w:style w:type="character" w:customStyle="1" w:styleId="WW8Num577z0">
    <w:name w:val="WW8Num577z0"/>
    <w:uiPriority w:val="99"/>
    <w:rsid w:val="002429F9"/>
    <w:rPr>
      <w:rFonts w:ascii="Times New Roman" w:hAnsi="Times New Roman" w:cs="Times New Roman"/>
    </w:rPr>
  </w:style>
  <w:style w:type="character" w:customStyle="1" w:styleId="WW8Num578z0">
    <w:name w:val="WW8Num578z0"/>
    <w:uiPriority w:val="99"/>
    <w:rsid w:val="002429F9"/>
    <w:rPr>
      <w:rFonts w:ascii="Wingdings" w:hAnsi="Wingdings" w:cs="Wingdings"/>
    </w:rPr>
  </w:style>
  <w:style w:type="character" w:customStyle="1" w:styleId="WW8Num580z0">
    <w:name w:val="WW8Num580z0"/>
    <w:uiPriority w:val="99"/>
    <w:rsid w:val="002429F9"/>
    <w:rPr>
      <w:rFonts w:ascii="Times New Roman" w:hAnsi="Times New Roman" w:cs="Times New Roman"/>
      <w:sz w:val="24"/>
      <w:szCs w:val="24"/>
      <w:u w:val="none"/>
    </w:rPr>
  </w:style>
  <w:style w:type="character" w:customStyle="1" w:styleId="WW8Num583z0">
    <w:name w:val="WW8Num583z0"/>
    <w:uiPriority w:val="99"/>
    <w:rsid w:val="002429F9"/>
    <w:rPr>
      <w:rFonts w:ascii="Symbol" w:hAnsi="Symbol" w:cs="Symbol"/>
    </w:rPr>
  </w:style>
  <w:style w:type="character" w:customStyle="1" w:styleId="WW8Num585z0">
    <w:name w:val="WW8Num585z0"/>
    <w:uiPriority w:val="99"/>
    <w:rsid w:val="002429F9"/>
    <w:rPr>
      <w:rFonts w:ascii="Symbol" w:hAnsi="Symbol" w:cs="Symbol"/>
    </w:rPr>
  </w:style>
  <w:style w:type="character" w:customStyle="1" w:styleId="WW8Num586z0">
    <w:name w:val="WW8Num586z0"/>
    <w:uiPriority w:val="99"/>
    <w:rsid w:val="002429F9"/>
    <w:rPr>
      <w:rFonts w:ascii="Wingdings" w:hAnsi="Wingdings" w:cs="Wingdings"/>
    </w:rPr>
  </w:style>
  <w:style w:type="character" w:customStyle="1" w:styleId="WW8Num587z0">
    <w:name w:val="WW8Num587z0"/>
    <w:uiPriority w:val="99"/>
    <w:rsid w:val="002429F9"/>
    <w:rPr>
      <w:rFonts w:ascii="Symbol" w:hAnsi="Symbol" w:cs="Symbol"/>
    </w:rPr>
  </w:style>
  <w:style w:type="character" w:customStyle="1" w:styleId="WW8Num587z1">
    <w:name w:val="WW8Num587z1"/>
    <w:uiPriority w:val="99"/>
    <w:rsid w:val="002429F9"/>
    <w:rPr>
      <w:rFonts w:ascii="Courier New" w:hAnsi="Courier New" w:cs="Courier New"/>
    </w:rPr>
  </w:style>
  <w:style w:type="character" w:customStyle="1" w:styleId="WW8Num587z2">
    <w:name w:val="WW8Num587z2"/>
    <w:uiPriority w:val="99"/>
    <w:rsid w:val="002429F9"/>
    <w:rPr>
      <w:rFonts w:ascii="Wingdings" w:hAnsi="Wingdings" w:cs="Wingdings"/>
    </w:rPr>
  </w:style>
  <w:style w:type="character" w:customStyle="1" w:styleId="WW8Num588z0">
    <w:name w:val="WW8Num588z0"/>
    <w:uiPriority w:val="99"/>
    <w:rsid w:val="002429F9"/>
    <w:rPr>
      <w:rFonts w:ascii="Symbol" w:hAnsi="Symbol" w:cs="Symbol"/>
    </w:rPr>
  </w:style>
  <w:style w:type="character" w:customStyle="1" w:styleId="WW8Num588z1">
    <w:name w:val="WW8Num588z1"/>
    <w:uiPriority w:val="99"/>
    <w:rsid w:val="002429F9"/>
    <w:rPr>
      <w:rFonts w:ascii="Times New Roman" w:hAnsi="Times New Roman" w:cs="Times New Roman"/>
    </w:rPr>
  </w:style>
  <w:style w:type="character" w:customStyle="1" w:styleId="WW8Num588z2">
    <w:name w:val="WW8Num588z2"/>
    <w:uiPriority w:val="99"/>
    <w:rsid w:val="002429F9"/>
    <w:rPr>
      <w:rFonts w:ascii="Wingdings" w:hAnsi="Wingdings" w:cs="Wingdings"/>
    </w:rPr>
  </w:style>
  <w:style w:type="character" w:customStyle="1" w:styleId="WW8Num588z4">
    <w:name w:val="WW8Num588z4"/>
    <w:uiPriority w:val="99"/>
    <w:rsid w:val="002429F9"/>
    <w:rPr>
      <w:rFonts w:ascii="Courier New" w:hAnsi="Courier New" w:cs="Courier New"/>
    </w:rPr>
  </w:style>
  <w:style w:type="character" w:customStyle="1" w:styleId="WW8Num589z0">
    <w:name w:val="WW8Num589z0"/>
    <w:uiPriority w:val="99"/>
    <w:rsid w:val="002429F9"/>
    <w:rPr>
      <w:rFonts w:ascii="Times New Roman" w:hAnsi="Times New Roman" w:cs="Times New Roman"/>
      <w:color w:val="auto"/>
    </w:rPr>
  </w:style>
  <w:style w:type="character" w:customStyle="1" w:styleId="WW8Num590z0">
    <w:name w:val="WW8Num590z0"/>
    <w:uiPriority w:val="99"/>
    <w:rsid w:val="002429F9"/>
    <w:rPr>
      <w:rFonts w:ascii="Symbol" w:hAnsi="Symbol" w:cs="Symbol"/>
    </w:rPr>
  </w:style>
  <w:style w:type="character" w:customStyle="1" w:styleId="WW8Num590z1">
    <w:name w:val="WW8Num590z1"/>
    <w:uiPriority w:val="99"/>
    <w:rsid w:val="002429F9"/>
    <w:rPr>
      <w:rFonts w:ascii="Courier New" w:hAnsi="Courier New" w:cs="Courier New"/>
    </w:rPr>
  </w:style>
  <w:style w:type="character" w:customStyle="1" w:styleId="WW8Num590z2">
    <w:name w:val="WW8Num590z2"/>
    <w:uiPriority w:val="99"/>
    <w:rsid w:val="002429F9"/>
    <w:rPr>
      <w:rFonts w:ascii="Wingdings" w:hAnsi="Wingdings" w:cs="Wingdings"/>
    </w:rPr>
  </w:style>
  <w:style w:type="character" w:customStyle="1" w:styleId="WW8Num591z0">
    <w:name w:val="WW8Num591z0"/>
    <w:uiPriority w:val="99"/>
    <w:rsid w:val="002429F9"/>
    <w:rPr>
      <w:rFonts w:ascii="Symbol" w:hAnsi="Symbol" w:cs="Symbol"/>
    </w:rPr>
  </w:style>
  <w:style w:type="character" w:customStyle="1" w:styleId="WW8Num593z0">
    <w:name w:val="WW8Num593z0"/>
    <w:uiPriority w:val="99"/>
    <w:rsid w:val="002429F9"/>
    <w:rPr>
      <w:rFonts w:ascii="Symbol" w:hAnsi="Symbol" w:cs="Symbol"/>
    </w:rPr>
  </w:style>
  <w:style w:type="character" w:customStyle="1" w:styleId="WW8Num594z0">
    <w:name w:val="WW8Num594z0"/>
    <w:uiPriority w:val="99"/>
    <w:rsid w:val="002429F9"/>
    <w:rPr>
      <w:rFonts w:ascii="Symbol" w:hAnsi="Symbol" w:cs="Symbol"/>
    </w:rPr>
  </w:style>
  <w:style w:type="character" w:customStyle="1" w:styleId="WW8Num595z0">
    <w:name w:val="WW8Num595z0"/>
    <w:uiPriority w:val="99"/>
    <w:rsid w:val="002429F9"/>
    <w:rPr>
      <w:rFonts w:ascii="Symbol" w:hAnsi="Symbol" w:cs="Symbol"/>
      <w:color w:val="auto"/>
      <w:sz w:val="16"/>
      <w:szCs w:val="16"/>
    </w:rPr>
  </w:style>
  <w:style w:type="character" w:customStyle="1" w:styleId="WW8Num595z1">
    <w:name w:val="WW8Num595z1"/>
    <w:uiPriority w:val="99"/>
    <w:rsid w:val="002429F9"/>
    <w:rPr>
      <w:rFonts w:ascii="Courier New" w:hAnsi="Courier New" w:cs="Courier New"/>
    </w:rPr>
  </w:style>
  <w:style w:type="character" w:customStyle="1" w:styleId="WW8Num595z2">
    <w:name w:val="WW8Num595z2"/>
    <w:uiPriority w:val="99"/>
    <w:rsid w:val="002429F9"/>
    <w:rPr>
      <w:rFonts w:ascii="Wingdings" w:hAnsi="Wingdings" w:cs="Wingdings"/>
    </w:rPr>
  </w:style>
  <w:style w:type="character" w:customStyle="1" w:styleId="WW8Num595z3">
    <w:name w:val="WW8Num595z3"/>
    <w:uiPriority w:val="99"/>
    <w:rsid w:val="002429F9"/>
    <w:rPr>
      <w:rFonts w:ascii="Symbol" w:hAnsi="Symbol" w:cs="Symbol"/>
    </w:rPr>
  </w:style>
  <w:style w:type="character" w:customStyle="1" w:styleId="WW8Num596z0">
    <w:name w:val="WW8Num596z0"/>
    <w:uiPriority w:val="99"/>
    <w:rsid w:val="002429F9"/>
    <w:rPr>
      <w:rFonts w:ascii="Wingdings" w:hAnsi="Wingdings" w:cs="Wingdings"/>
    </w:rPr>
  </w:style>
  <w:style w:type="character" w:customStyle="1" w:styleId="WW8Num596z1">
    <w:name w:val="WW8Num596z1"/>
    <w:uiPriority w:val="99"/>
    <w:rsid w:val="002429F9"/>
    <w:rPr>
      <w:rFonts w:ascii="Courier New" w:hAnsi="Courier New" w:cs="Courier New"/>
    </w:rPr>
  </w:style>
  <w:style w:type="character" w:customStyle="1" w:styleId="WW8Num596z3">
    <w:name w:val="WW8Num596z3"/>
    <w:uiPriority w:val="99"/>
    <w:rsid w:val="002429F9"/>
    <w:rPr>
      <w:rFonts w:ascii="Symbol" w:hAnsi="Symbol" w:cs="Symbol"/>
    </w:rPr>
  </w:style>
  <w:style w:type="character" w:customStyle="1" w:styleId="WW8Num597z0">
    <w:name w:val="WW8Num597z0"/>
    <w:uiPriority w:val="99"/>
    <w:rsid w:val="002429F9"/>
    <w:rPr>
      <w:rFonts w:ascii="Symbol" w:hAnsi="Symbol" w:cs="Symbol"/>
    </w:rPr>
  </w:style>
  <w:style w:type="character" w:customStyle="1" w:styleId="WW8Num598z0">
    <w:name w:val="WW8Num598z0"/>
    <w:uiPriority w:val="99"/>
    <w:rsid w:val="002429F9"/>
    <w:rPr>
      <w:rFonts w:ascii="Symbol" w:hAnsi="Symbol" w:cs="Symbol"/>
      <w:color w:val="auto"/>
      <w:sz w:val="16"/>
      <w:szCs w:val="16"/>
    </w:rPr>
  </w:style>
  <w:style w:type="character" w:customStyle="1" w:styleId="WW8Num598z1">
    <w:name w:val="WW8Num598z1"/>
    <w:uiPriority w:val="99"/>
    <w:rsid w:val="002429F9"/>
    <w:rPr>
      <w:rFonts w:ascii="Courier New" w:hAnsi="Courier New" w:cs="Courier New"/>
    </w:rPr>
  </w:style>
  <w:style w:type="character" w:customStyle="1" w:styleId="WW8Num598z2">
    <w:name w:val="WW8Num598z2"/>
    <w:uiPriority w:val="99"/>
    <w:rsid w:val="002429F9"/>
    <w:rPr>
      <w:rFonts w:ascii="Wingdings" w:hAnsi="Wingdings" w:cs="Wingdings"/>
    </w:rPr>
  </w:style>
  <w:style w:type="character" w:customStyle="1" w:styleId="WW8Num598z3">
    <w:name w:val="WW8Num598z3"/>
    <w:uiPriority w:val="99"/>
    <w:rsid w:val="002429F9"/>
    <w:rPr>
      <w:rFonts w:ascii="Symbol" w:hAnsi="Symbol" w:cs="Symbol"/>
    </w:rPr>
  </w:style>
  <w:style w:type="character" w:customStyle="1" w:styleId="WW8Num600z0">
    <w:name w:val="WW8Num600z0"/>
    <w:uiPriority w:val="99"/>
    <w:rsid w:val="002429F9"/>
    <w:rPr>
      <w:rFonts w:ascii="Times New Roman" w:hAnsi="Times New Roman" w:cs="Times New Roman"/>
      <w:color w:val="auto"/>
    </w:rPr>
  </w:style>
  <w:style w:type="character" w:customStyle="1" w:styleId="WW8Num601z0">
    <w:name w:val="WW8Num601z0"/>
    <w:uiPriority w:val="99"/>
    <w:rsid w:val="002429F9"/>
    <w:rPr>
      <w:rFonts w:ascii="Symbol" w:hAnsi="Symbol" w:cs="Symbol"/>
    </w:rPr>
  </w:style>
  <w:style w:type="character" w:customStyle="1" w:styleId="WW8Num602z0">
    <w:name w:val="WW8Num602z0"/>
    <w:uiPriority w:val="99"/>
    <w:rsid w:val="002429F9"/>
    <w:rPr>
      <w:rFonts w:ascii="Times New Roman" w:hAnsi="Times New Roman" w:cs="Times New Roman"/>
    </w:rPr>
  </w:style>
  <w:style w:type="character" w:customStyle="1" w:styleId="WW8Num603z0">
    <w:name w:val="WW8Num603z0"/>
    <w:uiPriority w:val="99"/>
    <w:rsid w:val="002429F9"/>
    <w:rPr>
      <w:rFonts w:ascii="Symbol" w:hAnsi="Symbol" w:cs="Symbol"/>
    </w:rPr>
  </w:style>
  <w:style w:type="character" w:customStyle="1" w:styleId="WW8Num604z0">
    <w:name w:val="WW8Num604z0"/>
    <w:uiPriority w:val="99"/>
    <w:rsid w:val="002429F9"/>
    <w:rPr>
      <w:rFonts w:ascii="Wingdings" w:hAnsi="Wingdings" w:cs="Wingdings"/>
    </w:rPr>
  </w:style>
  <w:style w:type="character" w:customStyle="1" w:styleId="WW8Num604z3">
    <w:name w:val="WW8Num604z3"/>
    <w:uiPriority w:val="99"/>
    <w:rsid w:val="002429F9"/>
    <w:rPr>
      <w:rFonts w:ascii="Symbol" w:hAnsi="Symbol" w:cs="Symbol"/>
    </w:rPr>
  </w:style>
  <w:style w:type="character" w:customStyle="1" w:styleId="WW8Num604z4">
    <w:name w:val="WW8Num604z4"/>
    <w:uiPriority w:val="99"/>
    <w:rsid w:val="002429F9"/>
    <w:rPr>
      <w:rFonts w:ascii="Courier New" w:hAnsi="Courier New" w:cs="Courier New"/>
    </w:rPr>
  </w:style>
  <w:style w:type="character" w:customStyle="1" w:styleId="WW8Num605z0">
    <w:name w:val="WW8Num605z0"/>
    <w:uiPriority w:val="99"/>
    <w:rsid w:val="002429F9"/>
    <w:rPr>
      <w:rFonts w:ascii="Wingdings" w:hAnsi="Wingdings" w:cs="Wingdings"/>
    </w:rPr>
  </w:style>
  <w:style w:type="character" w:customStyle="1" w:styleId="WW8Num606z0">
    <w:name w:val="WW8Num606z0"/>
    <w:uiPriority w:val="99"/>
    <w:rsid w:val="002429F9"/>
    <w:rPr>
      <w:rFonts w:ascii="Symbol" w:hAnsi="Symbol" w:cs="Symbol"/>
      <w:color w:val="auto"/>
      <w:sz w:val="16"/>
      <w:szCs w:val="16"/>
    </w:rPr>
  </w:style>
  <w:style w:type="character" w:customStyle="1" w:styleId="WW8Num606z1">
    <w:name w:val="WW8Num606z1"/>
    <w:uiPriority w:val="99"/>
    <w:rsid w:val="002429F9"/>
    <w:rPr>
      <w:rFonts w:ascii="Courier New" w:hAnsi="Courier New" w:cs="Courier New"/>
    </w:rPr>
  </w:style>
  <w:style w:type="character" w:customStyle="1" w:styleId="WW8Num606z2">
    <w:name w:val="WW8Num606z2"/>
    <w:uiPriority w:val="99"/>
    <w:rsid w:val="002429F9"/>
    <w:rPr>
      <w:rFonts w:ascii="Wingdings" w:hAnsi="Wingdings" w:cs="Wingdings"/>
    </w:rPr>
  </w:style>
  <w:style w:type="character" w:customStyle="1" w:styleId="WW8Num606z3">
    <w:name w:val="WW8Num606z3"/>
    <w:uiPriority w:val="99"/>
    <w:rsid w:val="002429F9"/>
    <w:rPr>
      <w:rFonts w:ascii="Symbol" w:hAnsi="Symbol" w:cs="Symbol"/>
    </w:rPr>
  </w:style>
  <w:style w:type="character" w:customStyle="1" w:styleId="WW8Num607z0">
    <w:name w:val="WW8Num607z0"/>
    <w:uiPriority w:val="99"/>
    <w:rsid w:val="002429F9"/>
    <w:rPr>
      <w:rFonts w:ascii="Wingdings" w:hAnsi="Wingdings" w:cs="Wingdings"/>
    </w:rPr>
  </w:style>
  <w:style w:type="character" w:customStyle="1" w:styleId="WW8Num608z0">
    <w:name w:val="WW8Num608z0"/>
    <w:uiPriority w:val="99"/>
    <w:rsid w:val="002429F9"/>
    <w:rPr>
      <w:rFonts w:cs="Times New Roman"/>
      <w:b/>
      <w:bCs/>
    </w:rPr>
  </w:style>
  <w:style w:type="character" w:customStyle="1" w:styleId="WW8Num609z0">
    <w:name w:val="WW8Num609z0"/>
    <w:uiPriority w:val="99"/>
    <w:rsid w:val="002429F9"/>
    <w:rPr>
      <w:rFonts w:ascii="Wingdings" w:hAnsi="Wingdings" w:cs="Wingdings"/>
    </w:rPr>
  </w:style>
  <w:style w:type="character" w:customStyle="1" w:styleId="WW8Num610z0">
    <w:name w:val="WW8Num610z0"/>
    <w:uiPriority w:val="99"/>
    <w:rsid w:val="002429F9"/>
    <w:rPr>
      <w:rFonts w:ascii="Symbol" w:hAnsi="Symbol" w:cs="Symbol"/>
    </w:rPr>
  </w:style>
  <w:style w:type="character" w:customStyle="1" w:styleId="WW8Num611z0">
    <w:name w:val="WW8Num611z0"/>
    <w:uiPriority w:val="99"/>
    <w:rsid w:val="002429F9"/>
    <w:rPr>
      <w:rFonts w:ascii="Wingdings" w:hAnsi="Wingdings" w:cs="Wingdings"/>
    </w:rPr>
  </w:style>
  <w:style w:type="character" w:customStyle="1" w:styleId="WW8Num612z0">
    <w:name w:val="WW8Num612z0"/>
    <w:uiPriority w:val="99"/>
    <w:rsid w:val="002429F9"/>
    <w:rPr>
      <w:rFonts w:ascii="Symbol" w:hAnsi="Symbol" w:cs="Symbol"/>
    </w:rPr>
  </w:style>
  <w:style w:type="character" w:customStyle="1" w:styleId="WW8Num613z0">
    <w:name w:val="WW8Num613z0"/>
    <w:uiPriority w:val="99"/>
    <w:rsid w:val="002429F9"/>
    <w:rPr>
      <w:rFonts w:ascii="Arial" w:hAnsi="Arial" w:cs="Arial"/>
      <w:b/>
      <w:bCs/>
      <w:sz w:val="24"/>
      <w:szCs w:val="24"/>
      <w:u w:val="none"/>
    </w:rPr>
  </w:style>
  <w:style w:type="character" w:customStyle="1" w:styleId="WW8Num614z0">
    <w:name w:val="WW8Num614z0"/>
    <w:uiPriority w:val="99"/>
    <w:rsid w:val="002429F9"/>
    <w:rPr>
      <w:rFonts w:ascii="Symbol" w:hAnsi="Symbol" w:cs="Symbol"/>
      <w:color w:val="auto"/>
      <w:sz w:val="16"/>
      <w:szCs w:val="16"/>
    </w:rPr>
  </w:style>
  <w:style w:type="character" w:customStyle="1" w:styleId="WW8Num614z1">
    <w:name w:val="WW8Num614z1"/>
    <w:uiPriority w:val="99"/>
    <w:rsid w:val="002429F9"/>
    <w:rPr>
      <w:rFonts w:ascii="Symbol" w:hAnsi="Symbol" w:cs="Symbol"/>
    </w:rPr>
  </w:style>
  <w:style w:type="character" w:customStyle="1" w:styleId="WW8Num614z2">
    <w:name w:val="WW8Num614z2"/>
    <w:uiPriority w:val="99"/>
    <w:rsid w:val="002429F9"/>
    <w:rPr>
      <w:rFonts w:ascii="Wingdings" w:hAnsi="Wingdings" w:cs="Wingdings"/>
    </w:rPr>
  </w:style>
  <w:style w:type="character" w:customStyle="1" w:styleId="WW8Num614z3">
    <w:name w:val="WW8Num614z3"/>
    <w:uiPriority w:val="99"/>
    <w:rsid w:val="002429F9"/>
    <w:rPr>
      <w:rFonts w:ascii="Symbol" w:hAnsi="Symbol" w:cs="Symbol"/>
    </w:rPr>
  </w:style>
  <w:style w:type="character" w:customStyle="1" w:styleId="WW8Num614z4">
    <w:name w:val="WW8Num614z4"/>
    <w:uiPriority w:val="99"/>
    <w:rsid w:val="002429F9"/>
    <w:rPr>
      <w:rFonts w:ascii="Courier New" w:hAnsi="Courier New" w:cs="Courier New"/>
    </w:rPr>
  </w:style>
  <w:style w:type="character" w:customStyle="1" w:styleId="WW8Num616z0">
    <w:name w:val="WW8Num616z0"/>
    <w:uiPriority w:val="99"/>
    <w:rsid w:val="002429F9"/>
    <w:rPr>
      <w:rFonts w:ascii="Symbol" w:hAnsi="Symbol" w:cs="Symbol"/>
      <w:color w:val="auto"/>
      <w:sz w:val="16"/>
      <w:szCs w:val="16"/>
    </w:rPr>
  </w:style>
  <w:style w:type="character" w:customStyle="1" w:styleId="WW8Num616z1">
    <w:name w:val="WW8Num616z1"/>
    <w:uiPriority w:val="99"/>
    <w:rsid w:val="002429F9"/>
    <w:rPr>
      <w:rFonts w:ascii="Arial" w:hAnsi="Arial" w:cs="Arial"/>
    </w:rPr>
  </w:style>
  <w:style w:type="character" w:customStyle="1" w:styleId="WW8Num619z1">
    <w:name w:val="WW8Num619z1"/>
    <w:uiPriority w:val="99"/>
    <w:rsid w:val="002429F9"/>
    <w:rPr>
      <w:rFonts w:ascii="Courier New" w:hAnsi="Courier New" w:cs="Courier New"/>
    </w:rPr>
  </w:style>
  <w:style w:type="character" w:customStyle="1" w:styleId="WW8Num619z2">
    <w:name w:val="WW8Num619z2"/>
    <w:uiPriority w:val="99"/>
    <w:rsid w:val="002429F9"/>
    <w:rPr>
      <w:rFonts w:ascii="Wingdings" w:hAnsi="Wingdings" w:cs="Wingdings"/>
    </w:rPr>
  </w:style>
  <w:style w:type="character" w:customStyle="1" w:styleId="WW8Num619z3">
    <w:name w:val="WW8Num619z3"/>
    <w:uiPriority w:val="99"/>
    <w:rsid w:val="002429F9"/>
    <w:rPr>
      <w:rFonts w:ascii="Symbol" w:hAnsi="Symbol" w:cs="Symbol"/>
    </w:rPr>
  </w:style>
  <w:style w:type="character" w:customStyle="1" w:styleId="WW8Num620z0">
    <w:name w:val="WW8Num620z0"/>
    <w:uiPriority w:val="99"/>
    <w:rsid w:val="002429F9"/>
    <w:rPr>
      <w:rFonts w:ascii="Symbol" w:hAnsi="Symbol" w:cs="Symbol"/>
    </w:rPr>
  </w:style>
  <w:style w:type="character" w:customStyle="1" w:styleId="WW8Num622z0">
    <w:name w:val="WW8Num622z0"/>
    <w:uiPriority w:val="99"/>
    <w:rsid w:val="002429F9"/>
    <w:rPr>
      <w:rFonts w:ascii="Wingdings" w:hAnsi="Wingdings" w:cs="Wingdings"/>
    </w:rPr>
  </w:style>
  <w:style w:type="character" w:customStyle="1" w:styleId="WW8Num622z1">
    <w:name w:val="WW8Num622z1"/>
    <w:uiPriority w:val="99"/>
    <w:rsid w:val="002429F9"/>
    <w:rPr>
      <w:rFonts w:ascii="Courier New" w:hAnsi="Courier New" w:cs="Courier New"/>
    </w:rPr>
  </w:style>
  <w:style w:type="character" w:customStyle="1" w:styleId="WW8Num622z3">
    <w:name w:val="WW8Num622z3"/>
    <w:uiPriority w:val="99"/>
    <w:rsid w:val="002429F9"/>
    <w:rPr>
      <w:rFonts w:ascii="Symbol" w:hAnsi="Symbol" w:cs="Symbol"/>
    </w:rPr>
  </w:style>
  <w:style w:type="character" w:customStyle="1" w:styleId="WW8Num624z0">
    <w:name w:val="WW8Num624z0"/>
    <w:uiPriority w:val="99"/>
    <w:rsid w:val="002429F9"/>
    <w:rPr>
      <w:rFonts w:ascii="Symbol" w:hAnsi="Symbol" w:cs="Symbol"/>
      <w:color w:val="auto"/>
      <w:sz w:val="16"/>
      <w:szCs w:val="16"/>
    </w:rPr>
  </w:style>
  <w:style w:type="character" w:customStyle="1" w:styleId="WW8Num624z1">
    <w:name w:val="WW8Num624z1"/>
    <w:uiPriority w:val="99"/>
    <w:rsid w:val="002429F9"/>
    <w:rPr>
      <w:rFonts w:ascii="Courier New" w:hAnsi="Courier New" w:cs="Courier New"/>
    </w:rPr>
  </w:style>
  <w:style w:type="character" w:customStyle="1" w:styleId="WW8Num624z2">
    <w:name w:val="WW8Num624z2"/>
    <w:uiPriority w:val="99"/>
    <w:rsid w:val="002429F9"/>
    <w:rPr>
      <w:rFonts w:ascii="Wingdings" w:hAnsi="Wingdings" w:cs="Wingdings"/>
    </w:rPr>
  </w:style>
  <w:style w:type="character" w:customStyle="1" w:styleId="WW8Num624z3">
    <w:name w:val="WW8Num624z3"/>
    <w:uiPriority w:val="99"/>
    <w:rsid w:val="002429F9"/>
    <w:rPr>
      <w:rFonts w:ascii="Symbol" w:hAnsi="Symbol" w:cs="Symbol"/>
    </w:rPr>
  </w:style>
  <w:style w:type="character" w:customStyle="1" w:styleId="WW8Num625z0">
    <w:name w:val="WW8Num625z0"/>
    <w:uiPriority w:val="99"/>
    <w:rsid w:val="002429F9"/>
    <w:rPr>
      <w:rFonts w:ascii="Symbol" w:hAnsi="Symbol" w:cs="Symbol"/>
      <w:color w:val="auto"/>
      <w:sz w:val="16"/>
      <w:szCs w:val="16"/>
    </w:rPr>
  </w:style>
  <w:style w:type="character" w:customStyle="1" w:styleId="WW8Num625z1">
    <w:name w:val="WW8Num625z1"/>
    <w:uiPriority w:val="99"/>
    <w:rsid w:val="002429F9"/>
    <w:rPr>
      <w:rFonts w:ascii="Courier New" w:hAnsi="Courier New" w:cs="Courier New"/>
    </w:rPr>
  </w:style>
  <w:style w:type="character" w:customStyle="1" w:styleId="WW8Num625z2">
    <w:name w:val="WW8Num625z2"/>
    <w:uiPriority w:val="99"/>
    <w:rsid w:val="002429F9"/>
    <w:rPr>
      <w:rFonts w:ascii="Wingdings" w:hAnsi="Wingdings" w:cs="Wingdings"/>
    </w:rPr>
  </w:style>
  <w:style w:type="character" w:customStyle="1" w:styleId="WW8Num625z3">
    <w:name w:val="WW8Num625z3"/>
    <w:uiPriority w:val="99"/>
    <w:rsid w:val="002429F9"/>
    <w:rPr>
      <w:rFonts w:ascii="Symbol" w:hAnsi="Symbol" w:cs="Symbol"/>
    </w:rPr>
  </w:style>
  <w:style w:type="character" w:customStyle="1" w:styleId="WW8Num627z0">
    <w:name w:val="WW8Num627z0"/>
    <w:uiPriority w:val="99"/>
    <w:rsid w:val="002429F9"/>
    <w:rPr>
      <w:rFonts w:ascii="Symbol" w:hAnsi="Symbol" w:cs="Symbol"/>
    </w:rPr>
  </w:style>
  <w:style w:type="character" w:customStyle="1" w:styleId="WW8Num629z0">
    <w:name w:val="WW8Num629z0"/>
    <w:uiPriority w:val="99"/>
    <w:rsid w:val="002429F9"/>
    <w:rPr>
      <w:rFonts w:ascii="Symbol" w:hAnsi="Symbol" w:cs="Symbol"/>
      <w:color w:val="auto"/>
      <w:sz w:val="16"/>
      <w:szCs w:val="16"/>
    </w:rPr>
  </w:style>
  <w:style w:type="character" w:customStyle="1" w:styleId="WW8Num629z1">
    <w:name w:val="WW8Num629z1"/>
    <w:uiPriority w:val="99"/>
    <w:rsid w:val="002429F9"/>
    <w:rPr>
      <w:rFonts w:ascii="Symbol" w:hAnsi="Symbol" w:cs="Symbol"/>
    </w:rPr>
  </w:style>
  <w:style w:type="character" w:customStyle="1" w:styleId="WW8Num629z2">
    <w:name w:val="WW8Num629z2"/>
    <w:uiPriority w:val="99"/>
    <w:rsid w:val="002429F9"/>
    <w:rPr>
      <w:rFonts w:ascii="Wingdings" w:hAnsi="Wingdings" w:cs="Wingdings"/>
    </w:rPr>
  </w:style>
  <w:style w:type="character" w:customStyle="1" w:styleId="WW8Num629z3">
    <w:name w:val="WW8Num629z3"/>
    <w:uiPriority w:val="99"/>
    <w:rsid w:val="002429F9"/>
    <w:rPr>
      <w:rFonts w:ascii="Symbol" w:hAnsi="Symbol" w:cs="Symbol"/>
    </w:rPr>
  </w:style>
  <w:style w:type="character" w:customStyle="1" w:styleId="WW8Num629z4">
    <w:name w:val="WW8Num629z4"/>
    <w:uiPriority w:val="99"/>
    <w:rsid w:val="002429F9"/>
    <w:rPr>
      <w:rFonts w:ascii="Courier New" w:hAnsi="Courier New" w:cs="Courier New"/>
    </w:rPr>
  </w:style>
  <w:style w:type="character" w:customStyle="1" w:styleId="WW8Num630z0">
    <w:name w:val="WW8Num630z0"/>
    <w:uiPriority w:val="99"/>
    <w:rsid w:val="002429F9"/>
    <w:rPr>
      <w:rFonts w:ascii="Wingdings" w:hAnsi="Wingdings" w:cs="Wingdings"/>
    </w:rPr>
  </w:style>
  <w:style w:type="character" w:customStyle="1" w:styleId="WW8Num634z0">
    <w:name w:val="WW8Num634z0"/>
    <w:uiPriority w:val="99"/>
    <w:rsid w:val="002429F9"/>
    <w:rPr>
      <w:rFonts w:ascii="Wingdings" w:hAnsi="Wingdings" w:cs="Wingdings"/>
      <w:sz w:val="16"/>
      <w:szCs w:val="16"/>
    </w:rPr>
  </w:style>
  <w:style w:type="character" w:customStyle="1" w:styleId="WW8Num634z1">
    <w:name w:val="WW8Num634z1"/>
    <w:uiPriority w:val="99"/>
    <w:rsid w:val="002429F9"/>
    <w:rPr>
      <w:rFonts w:ascii="Courier New" w:hAnsi="Courier New" w:cs="Courier New"/>
    </w:rPr>
  </w:style>
  <w:style w:type="character" w:customStyle="1" w:styleId="WW8Num634z2">
    <w:name w:val="WW8Num634z2"/>
    <w:uiPriority w:val="99"/>
    <w:rsid w:val="002429F9"/>
    <w:rPr>
      <w:rFonts w:ascii="Wingdings" w:hAnsi="Wingdings" w:cs="Wingdings"/>
    </w:rPr>
  </w:style>
  <w:style w:type="character" w:customStyle="1" w:styleId="WW8Num634z3">
    <w:name w:val="WW8Num634z3"/>
    <w:uiPriority w:val="99"/>
    <w:rsid w:val="002429F9"/>
    <w:rPr>
      <w:rFonts w:ascii="Symbol" w:hAnsi="Symbol" w:cs="Symbol"/>
    </w:rPr>
  </w:style>
  <w:style w:type="character" w:customStyle="1" w:styleId="WW8Num636z0">
    <w:name w:val="WW8Num636z0"/>
    <w:uiPriority w:val="99"/>
    <w:rsid w:val="002429F9"/>
    <w:rPr>
      <w:rFonts w:ascii="Times New Roman" w:hAnsi="Times New Roman" w:cs="Times New Roman"/>
    </w:rPr>
  </w:style>
  <w:style w:type="character" w:customStyle="1" w:styleId="WW8Num637z0">
    <w:name w:val="WW8Num637z0"/>
    <w:uiPriority w:val="99"/>
    <w:rsid w:val="002429F9"/>
    <w:rPr>
      <w:rFonts w:ascii="Wingdings" w:hAnsi="Wingdings" w:cs="Wingdings"/>
    </w:rPr>
  </w:style>
  <w:style w:type="character" w:customStyle="1" w:styleId="WW8Num638z0">
    <w:name w:val="WW8Num638z0"/>
    <w:uiPriority w:val="99"/>
    <w:rsid w:val="002429F9"/>
    <w:rPr>
      <w:rFonts w:ascii="Symbol" w:hAnsi="Symbol" w:cs="Symbol"/>
      <w:color w:val="auto"/>
      <w:sz w:val="16"/>
      <w:szCs w:val="16"/>
    </w:rPr>
  </w:style>
  <w:style w:type="character" w:customStyle="1" w:styleId="WW8Num638z1">
    <w:name w:val="WW8Num638z1"/>
    <w:uiPriority w:val="99"/>
    <w:rsid w:val="002429F9"/>
    <w:rPr>
      <w:rFonts w:ascii="Courier New" w:hAnsi="Courier New" w:cs="Courier New"/>
    </w:rPr>
  </w:style>
  <w:style w:type="character" w:customStyle="1" w:styleId="WW8Num638z2">
    <w:name w:val="WW8Num638z2"/>
    <w:uiPriority w:val="99"/>
    <w:rsid w:val="002429F9"/>
    <w:rPr>
      <w:rFonts w:ascii="Wingdings" w:hAnsi="Wingdings" w:cs="Wingdings"/>
    </w:rPr>
  </w:style>
  <w:style w:type="character" w:customStyle="1" w:styleId="WW8Num638z3">
    <w:name w:val="WW8Num638z3"/>
    <w:uiPriority w:val="99"/>
    <w:rsid w:val="002429F9"/>
    <w:rPr>
      <w:rFonts w:ascii="Symbol" w:hAnsi="Symbol" w:cs="Symbol"/>
    </w:rPr>
  </w:style>
  <w:style w:type="character" w:customStyle="1" w:styleId="WW8Num639z0">
    <w:name w:val="WW8Num639z0"/>
    <w:uiPriority w:val="99"/>
    <w:rsid w:val="002429F9"/>
    <w:rPr>
      <w:rFonts w:ascii="Symbol" w:hAnsi="Symbol" w:cs="Symbol"/>
    </w:rPr>
  </w:style>
  <w:style w:type="character" w:customStyle="1" w:styleId="WW8Num640z0">
    <w:name w:val="WW8Num640z0"/>
    <w:uiPriority w:val="99"/>
    <w:rsid w:val="002429F9"/>
    <w:rPr>
      <w:rFonts w:ascii="Symbol" w:hAnsi="Symbol" w:cs="Symbol"/>
    </w:rPr>
  </w:style>
  <w:style w:type="character" w:customStyle="1" w:styleId="WW8Num641z1">
    <w:name w:val="WW8Num641z1"/>
    <w:uiPriority w:val="99"/>
    <w:rsid w:val="002429F9"/>
    <w:rPr>
      <w:rFonts w:ascii="Courier New" w:hAnsi="Courier New" w:cs="Courier New"/>
    </w:rPr>
  </w:style>
  <w:style w:type="character" w:customStyle="1" w:styleId="WW8Num641z2">
    <w:name w:val="WW8Num641z2"/>
    <w:uiPriority w:val="99"/>
    <w:rsid w:val="002429F9"/>
    <w:rPr>
      <w:rFonts w:ascii="Wingdings" w:hAnsi="Wingdings" w:cs="Wingdings"/>
    </w:rPr>
  </w:style>
  <w:style w:type="character" w:customStyle="1" w:styleId="WW8Num641z3">
    <w:name w:val="WW8Num641z3"/>
    <w:uiPriority w:val="99"/>
    <w:rsid w:val="002429F9"/>
    <w:rPr>
      <w:rFonts w:ascii="Symbol" w:hAnsi="Symbol" w:cs="Symbol"/>
    </w:rPr>
  </w:style>
  <w:style w:type="character" w:customStyle="1" w:styleId="WW8Num642z0">
    <w:name w:val="WW8Num642z0"/>
    <w:uiPriority w:val="99"/>
    <w:rsid w:val="002429F9"/>
    <w:rPr>
      <w:rFonts w:ascii="Wingdings" w:hAnsi="Wingdings" w:cs="Wingdings"/>
    </w:rPr>
  </w:style>
  <w:style w:type="character" w:customStyle="1" w:styleId="WW8Num644z0">
    <w:name w:val="WW8Num644z0"/>
    <w:uiPriority w:val="99"/>
    <w:rsid w:val="002429F9"/>
    <w:rPr>
      <w:rFonts w:ascii="Wingdings" w:hAnsi="Wingdings" w:cs="Wingdings"/>
    </w:rPr>
  </w:style>
  <w:style w:type="character" w:customStyle="1" w:styleId="WW8Num646z0">
    <w:name w:val="WW8Num646z0"/>
    <w:uiPriority w:val="99"/>
    <w:rsid w:val="002429F9"/>
    <w:rPr>
      <w:rFonts w:ascii="Symbol" w:hAnsi="Symbol" w:cs="Symbol"/>
      <w:color w:val="auto"/>
      <w:sz w:val="16"/>
      <w:szCs w:val="16"/>
    </w:rPr>
  </w:style>
  <w:style w:type="character" w:customStyle="1" w:styleId="WW8Num646z1">
    <w:name w:val="WW8Num646z1"/>
    <w:uiPriority w:val="99"/>
    <w:rsid w:val="002429F9"/>
    <w:rPr>
      <w:rFonts w:ascii="Courier New" w:hAnsi="Courier New" w:cs="Courier New"/>
    </w:rPr>
  </w:style>
  <w:style w:type="character" w:customStyle="1" w:styleId="WW8Num646z2">
    <w:name w:val="WW8Num646z2"/>
    <w:uiPriority w:val="99"/>
    <w:rsid w:val="002429F9"/>
    <w:rPr>
      <w:rFonts w:ascii="Wingdings" w:hAnsi="Wingdings" w:cs="Wingdings"/>
    </w:rPr>
  </w:style>
  <w:style w:type="character" w:customStyle="1" w:styleId="WW8Num646z3">
    <w:name w:val="WW8Num646z3"/>
    <w:uiPriority w:val="99"/>
    <w:rsid w:val="002429F9"/>
    <w:rPr>
      <w:rFonts w:ascii="Symbol" w:hAnsi="Symbol" w:cs="Symbol"/>
    </w:rPr>
  </w:style>
  <w:style w:type="character" w:customStyle="1" w:styleId="WW8Num647z0">
    <w:name w:val="WW8Num647z0"/>
    <w:uiPriority w:val="99"/>
    <w:rsid w:val="002429F9"/>
    <w:rPr>
      <w:rFonts w:ascii="Wingdings" w:hAnsi="Wingdings" w:cs="Wingdings"/>
    </w:rPr>
  </w:style>
  <w:style w:type="character" w:customStyle="1" w:styleId="WW8Num647z1">
    <w:name w:val="WW8Num647z1"/>
    <w:uiPriority w:val="99"/>
    <w:rsid w:val="002429F9"/>
    <w:rPr>
      <w:rFonts w:ascii="Courier New" w:hAnsi="Courier New" w:cs="Courier New"/>
    </w:rPr>
  </w:style>
  <w:style w:type="character" w:customStyle="1" w:styleId="WW8Num647z3">
    <w:name w:val="WW8Num647z3"/>
    <w:uiPriority w:val="99"/>
    <w:rsid w:val="002429F9"/>
    <w:rPr>
      <w:rFonts w:ascii="Symbol" w:hAnsi="Symbol" w:cs="Symbol"/>
    </w:rPr>
  </w:style>
  <w:style w:type="character" w:customStyle="1" w:styleId="WW8Num649z0">
    <w:name w:val="WW8Num649z0"/>
    <w:uiPriority w:val="99"/>
    <w:rsid w:val="002429F9"/>
    <w:rPr>
      <w:rFonts w:ascii="Wingdings" w:hAnsi="Wingdings" w:cs="Wingdings"/>
    </w:rPr>
  </w:style>
  <w:style w:type="character" w:customStyle="1" w:styleId="WW8Num650z0">
    <w:name w:val="WW8Num650z0"/>
    <w:uiPriority w:val="99"/>
    <w:rsid w:val="002429F9"/>
    <w:rPr>
      <w:rFonts w:ascii="Symbol" w:hAnsi="Symbol" w:cs="Symbol"/>
    </w:rPr>
  </w:style>
  <w:style w:type="character" w:customStyle="1" w:styleId="WW8Num652z0">
    <w:name w:val="WW8Num652z0"/>
    <w:uiPriority w:val="99"/>
    <w:rsid w:val="002429F9"/>
    <w:rPr>
      <w:rFonts w:ascii="Courier New" w:hAnsi="Courier New" w:cs="Courier New"/>
    </w:rPr>
  </w:style>
  <w:style w:type="character" w:customStyle="1" w:styleId="WW8Num652z2">
    <w:name w:val="WW8Num652z2"/>
    <w:uiPriority w:val="99"/>
    <w:rsid w:val="002429F9"/>
    <w:rPr>
      <w:rFonts w:ascii="Wingdings" w:hAnsi="Wingdings" w:cs="Wingdings"/>
    </w:rPr>
  </w:style>
  <w:style w:type="character" w:customStyle="1" w:styleId="WW8Num652z3">
    <w:name w:val="WW8Num652z3"/>
    <w:uiPriority w:val="99"/>
    <w:rsid w:val="002429F9"/>
    <w:rPr>
      <w:rFonts w:ascii="Symbol" w:hAnsi="Symbol" w:cs="Symbol"/>
    </w:rPr>
  </w:style>
  <w:style w:type="character" w:customStyle="1" w:styleId="WW8Num654z0">
    <w:name w:val="WW8Num654z0"/>
    <w:uiPriority w:val="99"/>
    <w:rsid w:val="002429F9"/>
    <w:rPr>
      <w:rFonts w:ascii="Symbol" w:hAnsi="Symbol" w:cs="Symbol"/>
    </w:rPr>
  </w:style>
  <w:style w:type="character" w:customStyle="1" w:styleId="WW8Num655z0">
    <w:name w:val="WW8Num655z0"/>
    <w:uiPriority w:val="99"/>
    <w:rsid w:val="002429F9"/>
    <w:rPr>
      <w:rFonts w:cs="Times New Roman"/>
      <w:u w:val="none"/>
    </w:rPr>
  </w:style>
  <w:style w:type="character" w:customStyle="1" w:styleId="WW8Num656z0">
    <w:name w:val="WW8Num656z0"/>
    <w:uiPriority w:val="99"/>
    <w:rsid w:val="002429F9"/>
    <w:rPr>
      <w:rFonts w:ascii="Symbol" w:hAnsi="Symbol" w:cs="Symbol"/>
    </w:rPr>
  </w:style>
  <w:style w:type="character" w:customStyle="1" w:styleId="WW8Num659z0">
    <w:name w:val="WW8Num659z0"/>
    <w:uiPriority w:val="99"/>
    <w:rsid w:val="002429F9"/>
    <w:rPr>
      <w:rFonts w:ascii="Wingdings" w:hAnsi="Wingdings" w:cs="Wingdings"/>
    </w:rPr>
  </w:style>
  <w:style w:type="character" w:customStyle="1" w:styleId="WW8Num659z1">
    <w:name w:val="WW8Num659z1"/>
    <w:uiPriority w:val="99"/>
    <w:rsid w:val="002429F9"/>
    <w:rPr>
      <w:rFonts w:ascii="Courier New" w:hAnsi="Courier New" w:cs="Courier New"/>
    </w:rPr>
  </w:style>
  <w:style w:type="character" w:customStyle="1" w:styleId="WW8Num659z3">
    <w:name w:val="WW8Num659z3"/>
    <w:uiPriority w:val="99"/>
    <w:rsid w:val="002429F9"/>
    <w:rPr>
      <w:rFonts w:ascii="Symbol" w:hAnsi="Symbol" w:cs="Symbol"/>
    </w:rPr>
  </w:style>
  <w:style w:type="character" w:customStyle="1" w:styleId="WW8Num660z0">
    <w:name w:val="WW8Num660z0"/>
    <w:uiPriority w:val="99"/>
    <w:rsid w:val="002429F9"/>
    <w:rPr>
      <w:rFonts w:ascii="Symbol" w:hAnsi="Symbol" w:cs="Symbol"/>
    </w:rPr>
  </w:style>
  <w:style w:type="character" w:customStyle="1" w:styleId="WW8Num661z0">
    <w:name w:val="WW8Num661z0"/>
    <w:uiPriority w:val="99"/>
    <w:rsid w:val="002429F9"/>
    <w:rPr>
      <w:rFonts w:ascii="Symbol" w:hAnsi="Symbol" w:cs="Symbol"/>
      <w:color w:val="auto"/>
      <w:sz w:val="16"/>
      <w:szCs w:val="16"/>
    </w:rPr>
  </w:style>
  <w:style w:type="character" w:customStyle="1" w:styleId="WW8Num661z1">
    <w:name w:val="WW8Num661z1"/>
    <w:uiPriority w:val="99"/>
    <w:rsid w:val="002429F9"/>
    <w:rPr>
      <w:rFonts w:ascii="Courier New" w:hAnsi="Courier New" w:cs="Courier New"/>
    </w:rPr>
  </w:style>
  <w:style w:type="character" w:customStyle="1" w:styleId="WW8Num661z2">
    <w:name w:val="WW8Num661z2"/>
    <w:uiPriority w:val="99"/>
    <w:rsid w:val="002429F9"/>
    <w:rPr>
      <w:rFonts w:ascii="Wingdings" w:hAnsi="Wingdings" w:cs="Wingdings"/>
    </w:rPr>
  </w:style>
  <w:style w:type="character" w:customStyle="1" w:styleId="WW8Num661z3">
    <w:name w:val="WW8Num661z3"/>
    <w:uiPriority w:val="99"/>
    <w:rsid w:val="002429F9"/>
    <w:rPr>
      <w:rFonts w:ascii="Symbol" w:hAnsi="Symbol" w:cs="Symbol"/>
    </w:rPr>
  </w:style>
  <w:style w:type="character" w:customStyle="1" w:styleId="WW8Num662z0">
    <w:name w:val="WW8Num662z0"/>
    <w:uiPriority w:val="99"/>
    <w:rsid w:val="002429F9"/>
    <w:rPr>
      <w:rFonts w:ascii="Symbol" w:hAnsi="Symbol" w:cs="Symbol"/>
    </w:rPr>
  </w:style>
  <w:style w:type="character" w:customStyle="1" w:styleId="WW8Num663z0">
    <w:name w:val="WW8Num663z0"/>
    <w:uiPriority w:val="99"/>
    <w:rsid w:val="002429F9"/>
    <w:rPr>
      <w:rFonts w:ascii="Times New Roman" w:hAnsi="Times New Roman" w:cs="Times New Roman"/>
      <w:color w:val="auto"/>
    </w:rPr>
  </w:style>
  <w:style w:type="character" w:customStyle="1" w:styleId="WW8Num665z0">
    <w:name w:val="WW8Num665z0"/>
    <w:uiPriority w:val="99"/>
    <w:rsid w:val="002429F9"/>
    <w:rPr>
      <w:rFonts w:ascii="Symbol" w:hAnsi="Symbol" w:cs="Symbol"/>
    </w:rPr>
  </w:style>
  <w:style w:type="character" w:customStyle="1" w:styleId="WW8Num666z0">
    <w:name w:val="WW8Num666z0"/>
    <w:uiPriority w:val="99"/>
    <w:rsid w:val="002429F9"/>
    <w:rPr>
      <w:rFonts w:ascii="Symbol" w:hAnsi="Symbol" w:cs="Symbol"/>
    </w:rPr>
  </w:style>
  <w:style w:type="character" w:customStyle="1" w:styleId="WW8NumSt6z0">
    <w:name w:val="WW8NumSt6z0"/>
    <w:uiPriority w:val="99"/>
    <w:rsid w:val="002429F9"/>
    <w:rPr>
      <w:rFonts w:ascii="Symbol" w:hAnsi="Symbol" w:cs="Symbol"/>
    </w:rPr>
  </w:style>
  <w:style w:type="character" w:customStyle="1" w:styleId="WW8NumSt67z0">
    <w:name w:val="WW8NumSt67z0"/>
    <w:uiPriority w:val="99"/>
    <w:rsid w:val="002429F9"/>
    <w:rPr>
      <w:rFonts w:ascii="Symbol" w:hAnsi="Symbol" w:cs="Symbol"/>
    </w:rPr>
  </w:style>
  <w:style w:type="character" w:customStyle="1" w:styleId="WW8NumSt149z0">
    <w:name w:val="WW8NumSt149z0"/>
    <w:uiPriority w:val="99"/>
    <w:rsid w:val="002429F9"/>
    <w:rPr>
      <w:rFonts w:ascii="Symbol" w:hAnsi="Symbol" w:cs="Symbol"/>
    </w:rPr>
  </w:style>
  <w:style w:type="character" w:customStyle="1" w:styleId="WW8NumSt152z0">
    <w:name w:val="WW8NumSt152z0"/>
    <w:uiPriority w:val="99"/>
    <w:rsid w:val="002429F9"/>
    <w:rPr>
      <w:rFonts w:ascii="Times New Roman" w:hAnsi="Times New Roman" w:cs="Times New Roman"/>
      <w:b/>
      <w:bCs/>
      <w:sz w:val="28"/>
      <w:szCs w:val="28"/>
      <w:u w:val="none"/>
    </w:rPr>
  </w:style>
  <w:style w:type="character" w:customStyle="1" w:styleId="WW8NumSt159z0">
    <w:name w:val="WW8NumSt159z0"/>
    <w:uiPriority w:val="99"/>
    <w:rsid w:val="002429F9"/>
    <w:rPr>
      <w:rFonts w:ascii="Times New Roman" w:hAnsi="Times New Roman" w:cs="Times New Roman"/>
      <w:sz w:val="24"/>
      <w:szCs w:val="24"/>
      <w:u w:val="none"/>
    </w:rPr>
  </w:style>
  <w:style w:type="character" w:customStyle="1" w:styleId="WW8NumSt166z0">
    <w:name w:val="WW8NumSt166z0"/>
    <w:uiPriority w:val="99"/>
    <w:rsid w:val="002429F9"/>
    <w:rPr>
      <w:rFonts w:ascii="Symbol" w:hAnsi="Symbol" w:cs="Symbol"/>
      <w:sz w:val="24"/>
      <w:szCs w:val="24"/>
      <w:u w:val="none"/>
    </w:rPr>
  </w:style>
  <w:style w:type="character" w:customStyle="1" w:styleId="WW8NumSt190z0">
    <w:name w:val="WW8NumSt190z0"/>
    <w:uiPriority w:val="99"/>
    <w:rsid w:val="002429F9"/>
    <w:rPr>
      <w:rFonts w:ascii="Wingdings" w:hAnsi="Wingdings" w:cs="Wingdings"/>
      <w:sz w:val="20"/>
      <w:szCs w:val="20"/>
      <w:u w:val="none"/>
    </w:rPr>
  </w:style>
  <w:style w:type="character" w:customStyle="1" w:styleId="WW8NumSt284z0">
    <w:name w:val="WW8NumSt284z0"/>
    <w:uiPriority w:val="99"/>
    <w:rsid w:val="002429F9"/>
    <w:rPr>
      <w:rFonts w:ascii="Wingdings" w:hAnsi="Wingdings" w:cs="Wingdings"/>
      <w:sz w:val="24"/>
      <w:szCs w:val="24"/>
      <w:u w:val="none"/>
    </w:rPr>
  </w:style>
  <w:style w:type="character" w:customStyle="1" w:styleId="WW8NumSt329z0">
    <w:name w:val="WW8NumSt329z0"/>
    <w:uiPriority w:val="99"/>
    <w:rsid w:val="002429F9"/>
    <w:rPr>
      <w:rFonts w:ascii="Symbol" w:hAnsi="Symbol" w:cs="Symbol"/>
    </w:rPr>
  </w:style>
  <w:style w:type="character" w:customStyle="1" w:styleId="WW8NumSt330z0">
    <w:name w:val="WW8NumSt330z0"/>
    <w:uiPriority w:val="99"/>
    <w:rsid w:val="002429F9"/>
    <w:rPr>
      <w:rFonts w:ascii="Arial" w:hAnsi="Arial" w:cs="Arial"/>
      <w:sz w:val="22"/>
      <w:szCs w:val="22"/>
    </w:rPr>
  </w:style>
  <w:style w:type="character" w:customStyle="1" w:styleId="WW8NumSt333z0">
    <w:name w:val="WW8NumSt333z0"/>
    <w:uiPriority w:val="99"/>
    <w:rsid w:val="002429F9"/>
    <w:rPr>
      <w:rFonts w:ascii="Symbol" w:hAnsi="Symbol" w:cs="Symbol"/>
    </w:rPr>
  </w:style>
  <w:style w:type="character" w:customStyle="1" w:styleId="WW8NumSt336z0">
    <w:name w:val="WW8NumSt336z0"/>
    <w:uiPriority w:val="99"/>
    <w:rsid w:val="002429F9"/>
    <w:rPr>
      <w:rFonts w:ascii="Arial" w:hAnsi="Arial" w:cs="Arial"/>
      <w:sz w:val="22"/>
      <w:szCs w:val="22"/>
    </w:rPr>
  </w:style>
  <w:style w:type="character" w:customStyle="1" w:styleId="WW8NumSt337z0">
    <w:name w:val="WW8NumSt337z0"/>
    <w:uiPriority w:val="99"/>
    <w:rsid w:val="002429F9"/>
    <w:rPr>
      <w:rFonts w:ascii="Wingdings" w:hAnsi="Wingdings" w:cs="Wingdings"/>
    </w:rPr>
  </w:style>
  <w:style w:type="character" w:customStyle="1" w:styleId="WW8NumSt338z0">
    <w:name w:val="WW8NumSt338z0"/>
    <w:uiPriority w:val="99"/>
    <w:rsid w:val="002429F9"/>
    <w:rPr>
      <w:rFonts w:ascii="Symbol" w:hAnsi="Symbol" w:cs="Symbol"/>
    </w:rPr>
  </w:style>
  <w:style w:type="character" w:customStyle="1" w:styleId="WW8NumSt339z0">
    <w:name w:val="WW8NumSt339z0"/>
    <w:uiPriority w:val="99"/>
    <w:rsid w:val="002429F9"/>
    <w:rPr>
      <w:rFonts w:ascii="Symbol" w:hAnsi="Symbol" w:cs="Symbol"/>
    </w:rPr>
  </w:style>
  <w:style w:type="character" w:customStyle="1" w:styleId="WW8NumSt340z0">
    <w:name w:val="WW8NumSt340z0"/>
    <w:uiPriority w:val="99"/>
    <w:rsid w:val="002429F9"/>
    <w:rPr>
      <w:rFonts w:ascii="Wingdings" w:hAnsi="Wingdings" w:cs="Wingdings"/>
    </w:rPr>
  </w:style>
  <w:style w:type="character" w:customStyle="1" w:styleId="WW8NumSt342z0">
    <w:name w:val="WW8NumSt342z0"/>
    <w:uiPriority w:val="99"/>
    <w:rsid w:val="002429F9"/>
    <w:rPr>
      <w:rFonts w:ascii="Wingdings" w:hAnsi="Wingdings" w:cs="Wingdings"/>
    </w:rPr>
  </w:style>
  <w:style w:type="character" w:customStyle="1" w:styleId="WW8NumSt343z0">
    <w:name w:val="WW8NumSt343z0"/>
    <w:uiPriority w:val="99"/>
    <w:rsid w:val="002429F9"/>
    <w:rPr>
      <w:rFonts w:ascii="Wingdings" w:hAnsi="Wingdings" w:cs="Wingdings"/>
    </w:rPr>
  </w:style>
  <w:style w:type="character" w:customStyle="1" w:styleId="WW8NumSt344z0">
    <w:name w:val="WW8NumSt344z0"/>
    <w:uiPriority w:val="99"/>
    <w:rsid w:val="002429F9"/>
    <w:rPr>
      <w:rFonts w:ascii="Symbol" w:hAnsi="Symbol" w:cs="Symbol"/>
    </w:rPr>
  </w:style>
  <w:style w:type="character" w:customStyle="1" w:styleId="WW8NumSt345z0">
    <w:name w:val="WW8NumSt345z0"/>
    <w:uiPriority w:val="99"/>
    <w:rsid w:val="002429F9"/>
    <w:rPr>
      <w:rFonts w:ascii="Monotype Sorts" w:hAnsi="Monotype Sorts" w:cs="Monotype Sorts"/>
    </w:rPr>
  </w:style>
  <w:style w:type="character" w:customStyle="1" w:styleId="WW8NumSt346z0">
    <w:name w:val="WW8NumSt346z0"/>
    <w:uiPriority w:val="99"/>
    <w:rsid w:val="002429F9"/>
    <w:rPr>
      <w:rFonts w:ascii="Symbol" w:hAnsi="Symbol" w:cs="Symbol"/>
    </w:rPr>
  </w:style>
  <w:style w:type="character" w:customStyle="1" w:styleId="WW8NumSt402z0">
    <w:name w:val="WW8NumSt402z0"/>
    <w:uiPriority w:val="99"/>
    <w:rsid w:val="002429F9"/>
    <w:rPr>
      <w:rFonts w:ascii="Courier New" w:hAnsi="Courier New" w:cs="Courier New"/>
    </w:rPr>
  </w:style>
  <w:style w:type="character" w:customStyle="1" w:styleId="WW8NumSt413z0">
    <w:name w:val="WW8NumSt413z0"/>
    <w:uiPriority w:val="99"/>
    <w:rsid w:val="002429F9"/>
    <w:rPr>
      <w:rFonts w:ascii="Symbol" w:hAnsi="Symbol" w:cs="Symbol"/>
    </w:rPr>
  </w:style>
  <w:style w:type="character" w:customStyle="1" w:styleId="WW8NumSt566z0">
    <w:name w:val="WW8NumSt566z0"/>
    <w:uiPriority w:val="99"/>
    <w:rsid w:val="002429F9"/>
    <w:rPr>
      <w:rFonts w:ascii="Arial" w:hAnsi="Arial" w:cs="Arial"/>
    </w:rPr>
  </w:style>
  <w:style w:type="character" w:styleId="slostrnky">
    <w:name w:val="page number"/>
    <w:uiPriority w:val="99"/>
    <w:semiHidden/>
    <w:rsid w:val="002429F9"/>
    <w:rPr>
      <w:rFonts w:cs="Times New Roman"/>
    </w:rPr>
  </w:style>
  <w:style w:type="character" w:styleId="Hypertextovodkaz">
    <w:name w:val="Hyperlink"/>
    <w:uiPriority w:val="99"/>
    <w:rsid w:val="002429F9"/>
    <w:rPr>
      <w:rFonts w:cs="Times New Roman"/>
      <w:color w:val="0000FF"/>
      <w:u w:val="single"/>
    </w:rPr>
  </w:style>
  <w:style w:type="character" w:styleId="Sledovanodkaz">
    <w:name w:val="FollowedHyperlink"/>
    <w:uiPriority w:val="99"/>
    <w:semiHidden/>
    <w:rsid w:val="002429F9"/>
    <w:rPr>
      <w:rFonts w:cs="Times New Roman"/>
      <w:color w:val="800080"/>
      <w:u w:val="single"/>
    </w:rPr>
  </w:style>
  <w:style w:type="character" w:customStyle="1" w:styleId="vel1">
    <w:name w:val="vel1"/>
    <w:uiPriority w:val="99"/>
    <w:rsid w:val="002429F9"/>
    <w:rPr>
      <w:rFonts w:cs="Times New Roman"/>
      <w:b/>
      <w:bCs/>
      <w:sz w:val="27"/>
      <w:szCs w:val="27"/>
    </w:rPr>
  </w:style>
  <w:style w:type="character" w:styleId="Siln">
    <w:name w:val="Strong"/>
    <w:uiPriority w:val="99"/>
    <w:qFormat/>
    <w:rsid w:val="002429F9"/>
    <w:rPr>
      <w:rFonts w:cs="Times New Roman"/>
      <w:b/>
      <w:bCs/>
    </w:rPr>
  </w:style>
  <w:style w:type="character" w:customStyle="1" w:styleId="verdana10">
    <w:name w:val="verdana10"/>
    <w:uiPriority w:val="99"/>
    <w:rsid w:val="002429F9"/>
    <w:rPr>
      <w:rFonts w:cs="Times New Roman"/>
    </w:rPr>
  </w:style>
  <w:style w:type="paragraph" w:customStyle="1" w:styleId="Nadpis">
    <w:name w:val="Nadpis"/>
    <w:basedOn w:val="Normln"/>
    <w:next w:val="Zkladntext"/>
    <w:uiPriority w:val="99"/>
    <w:rsid w:val="002429F9"/>
    <w:pPr>
      <w:keepNext/>
      <w:spacing w:before="240"/>
    </w:pPr>
    <w:rPr>
      <w:rFonts w:eastAsia="MS Mincho"/>
      <w:sz w:val="28"/>
      <w:szCs w:val="28"/>
    </w:rPr>
  </w:style>
  <w:style w:type="paragraph" w:styleId="Zkladntext">
    <w:name w:val="Body Text"/>
    <w:aliases w:val="termo,Základní text Char Char Char Char Char Char Char,Základní text Char Char Char Char Char Char Char Char Char Char Char,Základní text Char Char Char Char Char Char Char Char Char Char Char Char Char Char,()odstaved"/>
    <w:basedOn w:val="Normln"/>
    <w:link w:val="ZkladntextChar1"/>
    <w:uiPriority w:val="99"/>
    <w:rsid w:val="002429F9"/>
    <w:pPr>
      <w:spacing w:after="0" w:line="240" w:lineRule="atLeast"/>
      <w:jc w:val="left"/>
    </w:pPr>
    <w:rPr>
      <w:b/>
      <w:bCs/>
      <w:sz w:val="24"/>
      <w:szCs w:val="24"/>
    </w:rPr>
  </w:style>
  <w:style w:type="character" w:customStyle="1" w:styleId="ZkladntextChar1">
    <w:name w:val="Základní text Char1"/>
    <w:aliases w:val="termo Char,Základní text Char Char Char Char Char Char Char Char,Základní text Char Char Char Char Char Char Char Char Char Char Char Char,Základní text Char Char Char Char Char Char Char Char Char Char Char Char Char Char Char"/>
    <w:link w:val="Zkladntext"/>
    <w:uiPriority w:val="99"/>
    <w:locked/>
    <w:rsid w:val="00EB419B"/>
    <w:rPr>
      <w:rFonts w:cs="Times New Roman"/>
      <w:b/>
      <w:bCs/>
      <w:sz w:val="24"/>
      <w:szCs w:val="24"/>
      <w:lang w:eastAsia="ar-SA" w:bidi="ar-SA"/>
    </w:rPr>
  </w:style>
  <w:style w:type="paragraph" w:styleId="Seznam">
    <w:name w:val="List"/>
    <w:basedOn w:val="Zkladntext"/>
    <w:uiPriority w:val="99"/>
    <w:semiHidden/>
    <w:rsid w:val="002429F9"/>
  </w:style>
  <w:style w:type="paragraph" w:customStyle="1" w:styleId="Popisek">
    <w:name w:val="Popisek"/>
    <w:basedOn w:val="Normln"/>
    <w:uiPriority w:val="99"/>
    <w:rsid w:val="002429F9"/>
    <w:pPr>
      <w:suppressLineNumbers/>
    </w:pPr>
    <w:rPr>
      <w:i/>
      <w:iCs/>
      <w:sz w:val="24"/>
      <w:szCs w:val="24"/>
    </w:rPr>
  </w:style>
  <w:style w:type="paragraph" w:customStyle="1" w:styleId="Rejstk">
    <w:name w:val="Rejstřík"/>
    <w:basedOn w:val="Normln"/>
    <w:uiPriority w:val="99"/>
    <w:rsid w:val="002429F9"/>
    <w:pPr>
      <w:suppressLineNumbers/>
    </w:pPr>
  </w:style>
  <w:style w:type="paragraph" w:styleId="Zhlav">
    <w:name w:val="header"/>
    <w:aliases w:val="záhlaví"/>
    <w:basedOn w:val="Normln"/>
    <w:link w:val="ZhlavChar2"/>
    <w:uiPriority w:val="99"/>
    <w:rsid w:val="002429F9"/>
    <w:pPr>
      <w:tabs>
        <w:tab w:val="center" w:pos="4536"/>
        <w:tab w:val="right" w:pos="9072"/>
      </w:tabs>
    </w:pPr>
  </w:style>
  <w:style w:type="character" w:customStyle="1" w:styleId="ZhlavChar2">
    <w:name w:val="Záhlaví Char2"/>
    <w:aliases w:val="záhlaví Char"/>
    <w:link w:val="Zhlav"/>
    <w:uiPriority w:val="99"/>
    <w:semiHidden/>
    <w:locked/>
    <w:rPr>
      <w:rFonts w:ascii="Arial" w:hAnsi="Arial" w:cs="Arial"/>
      <w:lang w:eastAsia="ar-SA" w:bidi="ar-SA"/>
    </w:rPr>
  </w:style>
  <w:style w:type="paragraph" w:styleId="Zpat">
    <w:name w:val="footer"/>
    <w:basedOn w:val="Normln"/>
    <w:link w:val="ZpatChar1"/>
    <w:uiPriority w:val="99"/>
    <w:rsid w:val="002429F9"/>
    <w:pPr>
      <w:tabs>
        <w:tab w:val="center" w:pos="4536"/>
        <w:tab w:val="right" w:pos="9072"/>
      </w:tabs>
    </w:pPr>
  </w:style>
  <w:style w:type="character" w:customStyle="1" w:styleId="ZpatChar1">
    <w:name w:val="Zápatí Char1"/>
    <w:link w:val="Zpat"/>
    <w:uiPriority w:val="99"/>
    <w:locked/>
    <w:rsid w:val="00EA7E8A"/>
    <w:rPr>
      <w:rFonts w:ascii="Arial" w:hAnsi="Arial" w:cs="Arial"/>
      <w:sz w:val="24"/>
      <w:szCs w:val="24"/>
      <w:lang w:eastAsia="ar-SA" w:bidi="ar-SA"/>
    </w:rPr>
  </w:style>
  <w:style w:type="paragraph" w:styleId="Obsah1">
    <w:name w:val="toc 1"/>
    <w:basedOn w:val="Normln"/>
    <w:next w:val="Normln"/>
    <w:autoRedefine/>
    <w:uiPriority w:val="39"/>
    <w:rsid w:val="002429F9"/>
    <w:pPr>
      <w:jc w:val="left"/>
    </w:pPr>
    <w:rPr>
      <w:b/>
      <w:bCs/>
      <w:caps/>
    </w:rPr>
  </w:style>
  <w:style w:type="paragraph" w:customStyle="1" w:styleId="xl24">
    <w:name w:val="xl24"/>
    <w:basedOn w:val="Normln"/>
    <w:uiPriority w:val="99"/>
    <w:rsid w:val="002429F9"/>
    <w:pPr>
      <w:spacing w:before="280" w:after="280"/>
    </w:pPr>
    <w:rPr>
      <w:b/>
      <w:bCs/>
    </w:rPr>
  </w:style>
  <w:style w:type="paragraph" w:styleId="Obsah2">
    <w:name w:val="toc 2"/>
    <w:basedOn w:val="Normln"/>
    <w:next w:val="Normln"/>
    <w:autoRedefine/>
    <w:uiPriority w:val="39"/>
    <w:rsid w:val="002429F9"/>
    <w:pPr>
      <w:spacing w:before="0" w:after="0"/>
      <w:ind w:left="220"/>
      <w:jc w:val="left"/>
    </w:pPr>
    <w:rPr>
      <w:smallCaps/>
    </w:rPr>
  </w:style>
  <w:style w:type="paragraph" w:styleId="Obsah3">
    <w:name w:val="toc 3"/>
    <w:basedOn w:val="Normln"/>
    <w:next w:val="Normln"/>
    <w:autoRedefine/>
    <w:uiPriority w:val="99"/>
    <w:semiHidden/>
    <w:rsid w:val="002429F9"/>
    <w:pPr>
      <w:spacing w:before="0" w:after="0"/>
      <w:ind w:left="440"/>
      <w:jc w:val="left"/>
    </w:pPr>
    <w:rPr>
      <w:i/>
      <w:iCs/>
    </w:rPr>
  </w:style>
  <w:style w:type="paragraph" w:styleId="Obsah4">
    <w:name w:val="toc 4"/>
    <w:basedOn w:val="Normln"/>
    <w:next w:val="Normln"/>
    <w:autoRedefine/>
    <w:uiPriority w:val="99"/>
    <w:semiHidden/>
    <w:rsid w:val="002429F9"/>
    <w:pPr>
      <w:spacing w:before="0" w:after="0"/>
      <w:ind w:left="660"/>
      <w:jc w:val="left"/>
    </w:pPr>
  </w:style>
  <w:style w:type="paragraph" w:styleId="Obsah5">
    <w:name w:val="toc 5"/>
    <w:basedOn w:val="Normln"/>
    <w:next w:val="Normln"/>
    <w:autoRedefine/>
    <w:uiPriority w:val="99"/>
    <w:semiHidden/>
    <w:rsid w:val="002429F9"/>
    <w:pPr>
      <w:spacing w:before="0" w:after="0"/>
      <w:ind w:left="880"/>
      <w:jc w:val="left"/>
    </w:pPr>
  </w:style>
  <w:style w:type="paragraph" w:styleId="Obsah6">
    <w:name w:val="toc 6"/>
    <w:basedOn w:val="Normln"/>
    <w:next w:val="Normln"/>
    <w:autoRedefine/>
    <w:uiPriority w:val="99"/>
    <w:semiHidden/>
    <w:rsid w:val="002429F9"/>
    <w:pPr>
      <w:spacing w:before="0" w:after="0"/>
      <w:ind w:left="1100"/>
      <w:jc w:val="left"/>
    </w:pPr>
  </w:style>
  <w:style w:type="paragraph" w:styleId="Obsah7">
    <w:name w:val="toc 7"/>
    <w:basedOn w:val="Normln"/>
    <w:next w:val="Normln"/>
    <w:autoRedefine/>
    <w:uiPriority w:val="99"/>
    <w:semiHidden/>
    <w:rsid w:val="002429F9"/>
    <w:pPr>
      <w:spacing w:before="0" w:after="0"/>
      <w:ind w:left="1320"/>
      <w:jc w:val="left"/>
    </w:pPr>
  </w:style>
  <w:style w:type="paragraph" w:styleId="Obsah8">
    <w:name w:val="toc 8"/>
    <w:basedOn w:val="Normln"/>
    <w:next w:val="Normln"/>
    <w:autoRedefine/>
    <w:uiPriority w:val="99"/>
    <w:semiHidden/>
    <w:rsid w:val="002429F9"/>
    <w:pPr>
      <w:spacing w:before="0" w:after="0"/>
      <w:ind w:left="1540"/>
      <w:jc w:val="left"/>
    </w:pPr>
  </w:style>
  <w:style w:type="paragraph" w:styleId="Obsah9">
    <w:name w:val="toc 9"/>
    <w:basedOn w:val="Normln"/>
    <w:next w:val="Normln"/>
    <w:autoRedefine/>
    <w:uiPriority w:val="99"/>
    <w:semiHidden/>
    <w:rsid w:val="002429F9"/>
    <w:pPr>
      <w:spacing w:before="0" w:after="0"/>
      <w:ind w:left="1760"/>
      <w:jc w:val="left"/>
    </w:pPr>
  </w:style>
  <w:style w:type="paragraph" w:styleId="Zkladntextodsazen2">
    <w:name w:val="Body Text Indent 2"/>
    <w:basedOn w:val="Normln"/>
    <w:link w:val="Zkladntextodsazen2Char"/>
    <w:uiPriority w:val="99"/>
    <w:semiHidden/>
    <w:rsid w:val="002429F9"/>
    <w:pPr>
      <w:ind w:firstLine="708"/>
    </w:pPr>
    <w:rPr>
      <w:sz w:val="24"/>
      <w:szCs w:val="24"/>
    </w:rPr>
  </w:style>
  <w:style w:type="character" w:customStyle="1" w:styleId="Zkladntextodsazen2Char">
    <w:name w:val="Základní text odsazený 2 Char"/>
    <w:link w:val="Zkladntextodsazen2"/>
    <w:uiPriority w:val="99"/>
    <w:semiHidden/>
    <w:locked/>
    <w:rsid w:val="009266D1"/>
    <w:rPr>
      <w:rFonts w:cs="Times New Roman"/>
      <w:sz w:val="24"/>
      <w:szCs w:val="24"/>
      <w:lang w:eastAsia="ar-SA" w:bidi="ar-SA"/>
    </w:rPr>
  </w:style>
  <w:style w:type="paragraph" w:styleId="Nzev">
    <w:name w:val="Title"/>
    <w:basedOn w:val="Normln"/>
    <w:next w:val="Podtitul"/>
    <w:link w:val="NzevChar"/>
    <w:uiPriority w:val="99"/>
    <w:qFormat/>
    <w:rsid w:val="002429F9"/>
    <w:pPr>
      <w:jc w:val="center"/>
    </w:pPr>
    <w:rPr>
      <w:b/>
      <w:bCs/>
      <w:sz w:val="28"/>
      <w:szCs w:val="28"/>
    </w:rPr>
  </w:style>
  <w:style w:type="character" w:customStyle="1" w:styleId="NzevChar">
    <w:name w:val="Název Char"/>
    <w:link w:val="Nzev"/>
    <w:uiPriority w:val="99"/>
    <w:locked/>
    <w:rsid w:val="00EA7E8A"/>
    <w:rPr>
      <w:rFonts w:ascii="Arial" w:hAnsi="Arial" w:cs="Arial"/>
      <w:b/>
      <w:bCs/>
      <w:sz w:val="36"/>
      <w:szCs w:val="36"/>
      <w:lang w:eastAsia="ar-SA" w:bidi="ar-SA"/>
    </w:rPr>
  </w:style>
  <w:style w:type="paragraph" w:styleId="Podtitul">
    <w:name w:val="Subtitle"/>
    <w:basedOn w:val="Normln"/>
    <w:next w:val="Zkladntext"/>
    <w:link w:val="PodtitulChar"/>
    <w:uiPriority w:val="99"/>
    <w:qFormat/>
    <w:rsid w:val="002429F9"/>
    <w:pPr>
      <w:spacing w:before="0" w:after="0"/>
      <w:jc w:val="left"/>
    </w:pPr>
    <w:rPr>
      <w:b/>
      <w:bCs/>
    </w:rPr>
  </w:style>
  <w:style w:type="character" w:customStyle="1" w:styleId="PodtitulChar">
    <w:name w:val="Podtitul Char"/>
    <w:link w:val="Podtitul"/>
    <w:uiPriority w:val="99"/>
    <w:locked/>
    <w:rsid w:val="00EA7E8A"/>
    <w:rPr>
      <w:rFonts w:ascii="Arial" w:hAnsi="Arial" w:cs="Arial"/>
      <w:b/>
      <w:bCs/>
      <w:sz w:val="28"/>
      <w:szCs w:val="28"/>
      <w:lang w:eastAsia="ar-SA" w:bidi="ar-SA"/>
    </w:rPr>
  </w:style>
  <w:style w:type="paragraph" w:styleId="Zkladntext2">
    <w:name w:val="Body Text 2"/>
    <w:basedOn w:val="Normln"/>
    <w:link w:val="Zkladntext2Char"/>
    <w:uiPriority w:val="99"/>
    <w:rsid w:val="002429F9"/>
    <w:pPr>
      <w:spacing w:before="0" w:after="0"/>
    </w:pPr>
    <w:rPr>
      <w:sz w:val="24"/>
      <w:szCs w:val="24"/>
    </w:rPr>
  </w:style>
  <w:style w:type="character" w:customStyle="1" w:styleId="Zkladntext2Char">
    <w:name w:val="Základní text 2 Char"/>
    <w:link w:val="Zkladntext2"/>
    <w:uiPriority w:val="99"/>
    <w:locked/>
    <w:rsid w:val="00EB419B"/>
    <w:rPr>
      <w:rFonts w:cs="Times New Roman"/>
      <w:sz w:val="24"/>
      <w:szCs w:val="24"/>
      <w:lang w:eastAsia="ar-SA" w:bidi="ar-SA"/>
    </w:rPr>
  </w:style>
  <w:style w:type="paragraph" w:customStyle="1" w:styleId="Textdokumentu">
    <w:name w:val="Text dokumentu"/>
    <w:basedOn w:val="Normln"/>
    <w:uiPriority w:val="99"/>
    <w:rsid w:val="002429F9"/>
    <w:pPr>
      <w:spacing w:before="0" w:after="0"/>
    </w:pPr>
    <w:rPr>
      <w:sz w:val="24"/>
      <w:szCs w:val="24"/>
    </w:rPr>
  </w:style>
  <w:style w:type="paragraph" w:customStyle="1" w:styleId="Normlns">
    <w:name w:val="Normální (sí"/>
    <w:basedOn w:val="Normln"/>
    <w:uiPriority w:val="99"/>
    <w:rsid w:val="002429F9"/>
    <w:pPr>
      <w:spacing w:before="100" w:after="100"/>
      <w:jc w:val="left"/>
    </w:pPr>
    <w:rPr>
      <w:sz w:val="24"/>
      <w:szCs w:val="24"/>
    </w:rPr>
  </w:style>
  <w:style w:type="paragraph" w:styleId="Zkladntextodsazen">
    <w:name w:val="Body Text Indent"/>
    <w:basedOn w:val="Normln"/>
    <w:link w:val="ZkladntextodsazenChar"/>
    <w:uiPriority w:val="99"/>
    <w:semiHidden/>
    <w:rsid w:val="002429F9"/>
    <w:pPr>
      <w:spacing w:before="0" w:after="0"/>
      <w:ind w:firstLine="284"/>
    </w:pPr>
    <w:rPr>
      <w:sz w:val="24"/>
      <w:szCs w:val="24"/>
    </w:rPr>
  </w:style>
  <w:style w:type="character" w:customStyle="1" w:styleId="ZkladntextodsazenChar">
    <w:name w:val="Základní text odsazený Char"/>
    <w:link w:val="Zkladntextodsazen"/>
    <w:uiPriority w:val="99"/>
    <w:semiHidden/>
    <w:locked/>
    <w:rsid w:val="00513A14"/>
    <w:rPr>
      <w:rFonts w:cs="Times New Roman"/>
      <w:sz w:val="24"/>
      <w:szCs w:val="24"/>
      <w:lang w:eastAsia="ar-SA" w:bidi="ar-SA"/>
    </w:rPr>
  </w:style>
  <w:style w:type="paragraph" w:styleId="Titulek">
    <w:name w:val="caption"/>
    <w:basedOn w:val="Normln"/>
    <w:next w:val="Normln"/>
    <w:uiPriority w:val="99"/>
    <w:qFormat/>
    <w:rsid w:val="002429F9"/>
    <w:pPr>
      <w:jc w:val="center"/>
    </w:pPr>
    <w:rPr>
      <w:i/>
      <w:iCs/>
    </w:rPr>
  </w:style>
  <w:style w:type="paragraph" w:customStyle="1" w:styleId="Normlntun">
    <w:name w:val="Normální tučný"/>
    <w:basedOn w:val="Normln"/>
    <w:uiPriority w:val="99"/>
    <w:rsid w:val="002429F9"/>
    <w:pPr>
      <w:spacing w:before="0" w:after="0"/>
      <w:ind w:left="-3"/>
    </w:pPr>
    <w:rPr>
      <w:b/>
      <w:bCs/>
    </w:rPr>
  </w:style>
  <w:style w:type="paragraph" w:styleId="Zkladntextodsazen3">
    <w:name w:val="Body Text Indent 3"/>
    <w:basedOn w:val="Normln"/>
    <w:link w:val="Zkladntextodsazen3Char1"/>
    <w:uiPriority w:val="99"/>
    <w:semiHidden/>
    <w:rsid w:val="002429F9"/>
    <w:pPr>
      <w:ind w:left="1416"/>
    </w:pPr>
  </w:style>
  <w:style w:type="character" w:customStyle="1" w:styleId="Zkladntextodsazen3Char1">
    <w:name w:val="Základní text odsazený 3 Char1"/>
    <w:link w:val="Zkladntextodsazen3"/>
    <w:uiPriority w:val="99"/>
    <w:semiHidden/>
    <w:locked/>
    <w:rsid w:val="00EA7E8A"/>
    <w:rPr>
      <w:rFonts w:ascii="Arial" w:hAnsi="Arial" w:cs="Arial"/>
      <w:sz w:val="24"/>
      <w:szCs w:val="24"/>
      <w:lang w:eastAsia="ar-SA" w:bidi="ar-SA"/>
    </w:rPr>
  </w:style>
  <w:style w:type="paragraph" w:styleId="Zkladntext3">
    <w:name w:val="Body Text 3"/>
    <w:basedOn w:val="Normln"/>
    <w:link w:val="Zkladntext3Char"/>
    <w:uiPriority w:val="99"/>
    <w:semiHidden/>
    <w:rsid w:val="002429F9"/>
    <w:rPr>
      <w:b/>
      <w:bCs/>
      <w:i/>
      <w:iCs/>
    </w:rPr>
  </w:style>
  <w:style w:type="character" w:customStyle="1" w:styleId="Zkladntext3Char">
    <w:name w:val="Základní text 3 Char"/>
    <w:link w:val="Zkladntext3"/>
    <w:uiPriority w:val="99"/>
    <w:semiHidden/>
    <w:locked/>
    <w:rsid w:val="00EA7E8A"/>
    <w:rPr>
      <w:rFonts w:ascii="Arial" w:hAnsi="Arial" w:cs="Arial"/>
      <w:b/>
      <w:bCs/>
      <w:i/>
      <w:iCs/>
      <w:sz w:val="24"/>
      <w:szCs w:val="24"/>
      <w:lang w:eastAsia="ar-SA" w:bidi="ar-SA"/>
    </w:rPr>
  </w:style>
  <w:style w:type="paragraph" w:customStyle="1" w:styleId="odsazeni">
    <w:name w:val="odsazeni"/>
    <w:basedOn w:val="Normln"/>
    <w:uiPriority w:val="99"/>
    <w:rsid w:val="002429F9"/>
    <w:pPr>
      <w:spacing w:before="280" w:after="280"/>
      <w:ind w:left="144" w:right="144" w:firstLine="720"/>
    </w:pPr>
    <w:rPr>
      <w:sz w:val="24"/>
      <w:szCs w:val="24"/>
    </w:rPr>
  </w:style>
  <w:style w:type="paragraph" w:styleId="Normlnweb">
    <w:name w:val="Normal (Web)"/>
    <w:basedOn w:val="Normln"/>
    <w:uiPriority w:val="99"/>
    <w:rsid w:val="002429F9"/>
    <w:pPr>
      <w:spacing w:before="280" w:after="280"/>
      <w:jc w:val="left"/>
    </w:pPr>
    <w:rPr>
      <w:sz w:val="24"/>
      <w:szCs w:val="24"/>
    </w:rPr>
  </w:style>
  <w:style w:type="paragraph" w:customStyle="1" w:styleId="sezam">
    <w:name w:val="sezam"/>
    <w:basedOn w:val="Normln"/>
    <w:uiPriority w:val="99"/>
    <w:rsid w:val="002429F9"/>
    <w:pPr>
      <w:spacing w:before="0" w:after="0"/>
    </w:pPr>
  </w:style>
  <w:style w:type="paragraph" w:styleId="Seznamsodrkami">
    <w:name w:val="List Bullet"/>
    <w:basedOn w:val="Normln"/>
    <w:uiPriority w:val="99"/>
    <w:semiHidden/>
    <w:rsid w:val="002429F9"/>
    <w:pPr>
      <w:tabs>
        <w:tab w:val="left" w:pos="540"/>
      </w:tabs>
      <w:spacing w:before="0"/>
      <w:ind w:left="-360"/>
    </w:pPr>
  </w:style>
  <w:style w:type="paragraph" w:customStyle="1" w:styleId="nadpis0">
    <w:name w:val="nadpis"/>
    <w:basedOn w:val="Normln"/>
    <w:uiPriority w:val="99"/>
    <w:rsid w:val="002429F9"/>
    <w:pPr>
      <w:spacing w:before="280" w:after="280"/>
      <w:jc w:val="center"/>
    </w:pPr>
    <w:rPr>
      <w:rFonts w:ascii="Arial Unicode MS" w:eastAsia="Arial Unicode MS" w:hAnsi="Arial Unicode MS" w:cs="Arial Unicode MS"/>
      <w:b/>
      <w:bCs/>
      <w:color w:val="000000"/>
      <w:sz w:val="48"/>
      <w:szCs w:val="48"/>
    </w:rPr>
  </w:style>
  <w:style w:type="paragraph" w:customStyle="1" w:styleId="t">
    <w:name w:val="t"/>
    <w:basedOn w:val="Normln"/>
    <w:rsid w:val="002429F9"/>
    <w:pPr>
      <w:spacing w:before="280" w:after="280"/>
      <w:jc w:val="left"/>
    </w:pPr>
    <w:rPr>
      <w:rFonts w:ascii="Tahoma" w:hAnsi="Tahoma" w:cs="Tahoma"/>
      <w:sz w:val="20"/>
      <w:szCs w:val="20"/>
    </w:rPr>
  </w:style>
  <w:style w:type="paragraph" w:customStyle="1" w:styleId="Zkladntext21">
    <w:name w:val="Základní text 21"/>
    <w:basedOn w:val="Normln"/>
    <w:uiPriority w:val="99"/>
    <w:rsid w:val="002429F9"/>
    <w:pPr>
      <w:widowControl w:val="0"/>
      <w:spacing w:before="0" w:after="0"/>
    </w:pPr>
  </w:style>
  <w:style w:type="paragraph" w:customStyle="1" w:styleId="Pismo">
    <w:name w:val="Pismo"/>
    <w:basedOn w:val="Zkladntextodsazen3"/>
    <w:uiPriority w:val="99"/>
    <w:rsid w:val="002429F9"/>
    <w:pPr>
      <w:spacing w:before="0" w:after="0"/>
      <w:ind w:left="0" w:firstLine="709"/>
    </w:pPr>
    <w:rPr>
      <w:color w:val="FF0000"/>
    </w:rPr>
  </w:style>
  <w:style w:type="paragraph" w:customStyle="1" w:styleId="xl25">
    <w:name w:val="xl25"/>
    <w:basedOn w:val="Normln"/>
    <w:uiPriority w:val="99"/>
    <w:rsid w:val="002429F9"/>
    <w:pPr>
      <w:pBdr>
        <w:top w:val="single" w:sz="8"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6">
    <w:name w:val="xl26"/>
    <w:basedOn w:val="Normln"/>
    <w:uiPriority w:val="99"/>
    <w:rsid w:val="002429F9"/>
    <w:pPr>
      <w:pBdr>
        <w:top w:val="single" w:sz="8" w:space="0" w:color="000000"/>
        <w:left w:val="single" w:sz="4" w:space="0" w:color="000000"/>
        <w:bottom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7">
    <w:name w:val="xl27"/>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8">
    <w:name w:val="xl28"/>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29">
    <w:name w:val="xl29"/>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0">
    <w:name w:val="xl30"/>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1">
    <w:name w:val="xl31"/>
    <w:basedOn w:val="Normln"/>
    <w:uiPriority w:val="99"/>
    <w:rsid w:val="002429F9"/>
    <w:pPr>
      <w:pBdr>
        <w:top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2">
    <w:name w:val="xl32"/>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3">
    <w:name w:val="xl33"/>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4">
    <w:name w:val="xl34"/>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5">
    <w:name w:val="xl35"/>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6">
    <w:name w:val="xl36"/>
    <w:basedOn w:val="Normln"/>
    <w:uiPriority w:val="99"/>
    <w:rsid w:val="002429F9"/>
    <w:pPr>
      <w:pBdr>
        <w:top w:val="single" w:sz="4" w:space="0" w:color="000000"/>
        <w:left w:val="single" w:sz="4" w:space="0" w:color="000000"/>
        <w:bottom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37">
    <w:name w:val="xl37"/>
    <w:basedOn w:val="Normln"/>
    <w:uiPriority w:val="99"/>
    <w:rsid w:val="002429F9"/>
    <w:pPr>
      <w:pBdr>
        <w:top w:val="single" w:sz="4" w:space="0" w:color="000000"/>
        <w:left w:val="single" w:sz="8"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38">
    <w:name w:val="xl38"/>
    <w:basedOn w:val="Normln"/>
    <w:uiPriority w:val="99"/>
    <w:rsid w:val="002429F9"/>
    <w:pPr>
      <w:pBdr>
        <w:top w:val="single" w:sz="4" w:space="0" w:color="000000"/>
        <w:left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39">
    <w:name w:val="xl39"/>
    <w:basedOn w:val="Normln"/>
    <w:uiPriority w:val="99"/>
    <w:rsid w:val="002429F9"/>
    <w:pPr>
      <w:pBdr>
        <w:top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0">
    <w:name w:val="xl40"/>
    <w:basedOn w:val="Normln"/>
    <w:uiPriority w:val="99"/>
    <w:rsid w:val="002429F9"/>
    <w:pPr>
      <w:pBdr>
        <w:top w:val="single" w:sz="4" w:space="0" w:color="000000"/>
        <w:left w:val="single" w:sz="4"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1">
    <w:name w:val="xl41"/>
    <w:basedOn w:val="Normln"/>
    <w:uiPriority w:val="99"/>
    <w:rsid w:val="002429F9"/>
    <w:pPr>
      <w:pBdr>
        <w:top w:val="single" w:sz="4" w:space="0" w:color="000000"/>
        <w:left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2">
    <w:name w:val="xl42"/>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43">
    <w:name w:val="xl43"/>
    <w:basedOn w:val="Normln"/>
    <w:uiPriority w:val="99"/>
    <w:rsid w:val="002429F9"/>
    <w:pPr>
      <w:pBdr>
        <w:top w:val="single" w:sz="8" w:space="0" w:color="000000"/>
        <w:left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4">
    <w:name w:val="xl44"/>
    <w:basedOn w:val="Normln"/>
    <w:uiPriority w:val="99"/>
    <w:rsid w:val="002429F9"/>
    <w:pPr>
      <w:pBdr>
        <w:top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5">
    <w:name w:val="xl45"/>
    <w:basedOn w:val="Normln"/>
    <w:uiPriority w:val="99"/>
    <w:rsid w:val="002429F9"/>
    <w:pPr>
      <w:pBdr>
        <w:top w:val="single" w:sz="8" w:space="0" w:color="000000"/>
        <w:left w:val="single" w:sz="8" w:space="0" w:color="000000"/>
        <w:right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6">
    <w:name w:val="xl46"/>
    <w:basedOn w:val="Normln"/>
    <w:uiPriority w:val="99"/>
    <w:rsid w:val="002429F9"/>
    <w:pPr>
      <w:pBdr>
        <w:top w:val="single" w:sz="8" w:space="0" w:color="000000"/>
        <w:left w:val="single" w:sz="4" w:space="0" w:color="000000"/>
        <w:right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7">
    <w:name w:val="xl47"/>
    <w:basedOn w:val="Normln"/>
    <w:uiPriority w:val="99"/>
    <w:rsid w:val="002429F9"/>
    <w:pPr>
      <w:pBdr>
        <w:top w:val="single" w:sz="8" w:space="0" w:color="000000"/>
        <w:left w:val="single" w:sz="4" w:space="0" w:color="000000"/>
        <w:right w:val="single" w:sz="8" w:space="0" w:color="000000"/>
      </w:pBdr>
      <w:shd w:val="clear" w:color="auto" w:fill="C0C0C0"/>
      <w:spacing w:before="280" w:after="280" w:line="240" w:lineRule="auto"/>
      <w:jc w:val="center"/>
    </w:pPr>
    <w:rPr>
      <w:rFonts w:eastAsia="Arial Unicode MS"/>
      <w:b/>
      <w:bCs/>
      <w:sz w:val="24"/>
      <w:szCs w:val="24"/>
    </w:rPr>
  </w:style>
  <w:style w:type="paragraph" w:customStyle="1" w:styleId="xl48">
    <w:name w:val="xl48"/>
    <w:basedOn w:val="Normln"/>
    <w:uiPriority w:val="99"/>
    <w:rsid w:val="002429F9"/>
    <w:pPr>
      <w:pBdr>
        <w:left w:val="single" w:sz="8" w:space="0" w:color="000000"/>
        <w:bottom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49">
    <w:name w:val="xl49"/>
    <w:basedOn w:val="Normln"/>
    <w:uiPriority w:val="99"/>
    <w:rsid w:val="002429F9"/>
    <w:pPr>
      <w:pBdr>
        <w:bottom w:val="single" w:sz="4" w:space="0" w:color="000000"/>
      </w:pBdr>
      <w:shd w:val="clear" w:color="auto" w:fill="C0C0C0"/>
      <w:spacing w:before="280" w:after="280" w:line="240" w:lineRule="auto"/>
      <w:jc w:val="center"/>
    </w:pPr>
    <w:rPr>
      <w:rFonts w:eastAsia="Arial Unicode MS"/>
      <w:b/>
      <w:bCs/>
      <w:sz w:val="24"/>
      <w:szCs w:val="24"/>
    </w:rPr>
  </w:style>
  <w:style w:type="paragraph" w:customStyle="1" w:styleId="xl50">
    <w:name w:val="xl50"/>
    <w:basedOn w:val="Normln"/>
    <w:uiPriority w:val="99"/>
    <w:rsid w:val="002429F9"/>
    <w:pPr>
      <w:pBdr>
        <w:top w:val="single" w:sz="8" w:space="0" w:color="000000"/>
        <w:left w:val="single" w:sz="8"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1">
    <w:name w:val="xl51"/>
    <w:basedOn w:val="Normln"/>
    <w:uiPriority w:val="99"/>
    <w:rsid w:val="002429F9"/>
    <w:pPr>
      <w:pBdr>
        <w:top w:val="single" w:sz="8" w:space="0" w:color="000000"/>
        <w:left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2">
    <w:name w:val="xl52"/>
    <w:basedOn w:val="Normln"/>
    <w:uiPriority w:val="99"/>
    <w:rsid w:val="002429F9"/>
    <w:pPr>
      <w:pBdr>
        <w:top w:val="single" w:sz="8" w:space="0" w:color="000000"/>
        <w:left w:val="single" w:sz="4"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3">
    <w:name w:val="xl53"/>
    <w:basedOn w:val="Normln"/>
    <w:uiPriority w:val="99"/>
    <w:rsid w:val="002429F9"/>
    <w:pPr>
      <w:pBdr>
        <w:top w:val="single" w:sz="8" w:space="0" w:color="000000"/>
        <w:left w:val="single" w:sz="4" w:space="0" w:color="000000"/>
        <w:bottom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4">
    <w:name w:val="xl54"/>
    <w:basedOn w:val="Normln"/>
    <w:uiPriority w:val="99"/>
    <w:rsid w:val="002429F9"/>
    <w:pPr>
      <w:pBdr>
        <w:top w:val="single" w:sz="8" w:space="0" w:color="000000"/>
        <w:left w:val="single" w:sz="8"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5">
    <w:name w:val="xl55"/>
    <w:basedOn w:val="Normln"/>
    <w:uiPriority w:val="99"/>
    <w:rsid w:val="002429F9"/>
    <w:pPr>
      <w:pBdr>
        <w:top w:val="single" w:sz="4" w:space="0" w:color="000000"/>
        <w:left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6">
    <w:name w:val="xl56"/>
    <w:basedOn w:val="Normln"/>
    <w:uiPriority w:val="99"/>
    <w:rsid w:val="002429F9"/>
    <w:pPr>
      <w:pBdr>
        <w:top w:val="single" w:sz="4" w:space="0" w:color="000000"/>
        <w:lef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7">
    <w:name w:val="xl57"/>
    <w:basedOn w:val="Normln"/>
    <w:uiPriority w:val="99"/>
    <w:rsid w:val="002429F9"/>
    <w:pPr>
      <w:pBdr>
        <w:top w:val="single" w:sz="4" w:space="0" w:color="000000"/>
        <w:bottom w:val="single" w:sz="4" w:space="0" w:color="000000"/>
        <w:right w:val="single" w:sz="4"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xl58">
    <w:name w:val="xl58"/>
    <w:basedOn w:val="Normln"/>
    <w:uiPriority w:val="99"/>
    <w:rsid w:val="002429F9"/>
    <w:pPr>
      <w:pBdr>
        <w:top w:val="single" w:sz="4" w:space="0" w:color="000000"/>
        <w:left w:val="single" w:sz="4" w:space="0" w:color="000000"/>
        <w:bottom w:val="single" w:sz="4" w:space="0" w:color="000000"/>
        <w:right w:val="single" w:sz="8" w:space="0" w:color="000000"/>
      </w:pBdr>
      <w:shd w:val="clear" w:color="auto" w:fill="C0C0C0"/>
      <w:spacing w:before="280" w:after="280" w:line="240" w:lineRule="auto"/>
      <w:jc w:val="center"/>
    </w:pPr>
    <w:rPr>
      <w:rFonts w:ascii="Arial Unicode MS" w:eastAsia="Arial Unicode MS" w:hAnsi="Arial Unicode MS" w:cs="Arial Unicode MS"/>
      <w:sz w:val="24"/>
      <w:szCs w:val="24"/>
    </w:rPr>
  </w:style>
  <w:style w:type="paragraph" w:customStyle="1" w:styleId="font5">
    <w:name w:val="font5"/>
    <w:basedOn w:val="Normln"/>
    <w:uiPriority w:val="99"/>
    <w:rsid w:val="002429F9"/>
    <w:pPr>
      <w:spacing w:before="280" w:after="280" w:line="240" w:lineRule="auto"/>
      <w:jc w:val="left"/>
    </w:pPr>
    <w:rPr>
      <w:rFonts w:ascii="Tahoma" w:eastAsia="Arial Unicode MS" w:hAnsi="Tahoma" w:cs="Tahoma"/>
      <w:b/>
      <w:bCs/>
      <w:color w:val="000000"/>
      <w:sz w:val="16"/>
      <w:szCs w:val="16"/>
    </w:rPr>
  </w:style>
  <w:style w:type="paragraph" w:customStyle="1" w:styleId="font6">
    <w:name w:val="font6"/>
    <w:basedOn w:val="Normln"/>
    <w:uiPriority w:val="99"/>
    <w:rsid w:val="002429F9"/>
    <w:pPr>
      <w:spacing w:before="280" w:after="280" w:line="240" w:lineRule="auto"/>
      <w:jc w:val="left"/>
    </w:pPr>
    <w:rPr>
      <w:rFonts w:ascii="Tahoma" w:eastAsia="Arial Unicode MS" w:hAnsi="Tahoma" w:cs="Tahoma"/>
      <w:color w:val="000000"/>
      <w:sz w:val="16"/>
      <w:szCs w:val="16"/>
    </w:rPr>
  </w:style>
  <w:style w:type="paragraph" w:customStyle="1" w:styleId="xl59">
    <w:name w:val="xl59"/>
    <w:basedOn w:val="Normln"/>
    <w:uiPriority w:val="99"/>
    <w:rsid w:val="002429F9"/>
    <w:pPr>
      <w:pBdr>
        <w:left w:val="single" w:sz="4" w:space="0" w:color="000000"/>
        <w:bottom w:val="single" w:sz="4" w:space="0" w:color="000000"/>
      </w:pBdr>
      <w:spacing w:before="280" w:after="280" w:line="240" w:lineRule="auto"/>
      <w:jc w:val="center"/>
    </w:pPr>
    <w:rPr>
      <w:rFonts w:eastAsia="Arial Unicode MS"/>
      <w:i/>
      <w:iCs/>
      <w:color w:val="0000FF"/>
      <w:sz w:val="24"/>
      <w:szCs w:val="24"/>
    </w:rPr>
  </w:style>
  <w:style w:type="paragraph" w:customStyle="1" w:styleId="xl60">
    <w:name w:val="xl60"/>
    <w:basedOn w:val="Normln"/>
    <w:uiPriority w:val="99"/>
    <w:rsid w:val="002429F9"/>
    <w:pPr>
      <w:pBdr>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1">
    <w:name w:val="xl61"/>
    <w:basedOn w:val="Normln"/>
    <w:uiPriority w:val="99"/>
    <w:rsid w:val="002429F9"/>
    <w:pPr>
      <w:pBdr>
        <w:left w:val="single" w:sz="4"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2">
    <w:name w:val="xl62"/>
    <w:basedOn w:val="Normln"/>
    <w:uiPriority w:val="99"/>
    <w:rsid w:val="002429F9"/>
    <w:pPr>
      <w:pBdr>
        <w:top w:val="single" w:sz="8" w:space="0" w:color="000000"/>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63">
    <w:name w:val="xl63"/>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4">
    <w:name w:val="xl64"/>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pPr>
    <w:rPr>
      <w:rFonts w:eastAsia="Arial Unicode MS"/>
      <w:i/>
      <w:iCs/>
      <w:sz w:val="24"/>
      <w:szCs w:val="24"/>
    </w:rPr>
  </w:style>
  <w:style w:type="paragraph" w:customStyle="1" w:styleId="xl65">
    <w:name w:val="xl65"/>
    <w:basedOn w:val="Normln"/>
    <w:uiPriority w:val="99"/>
    <w:rsid w:val="002429F9"/>
    <w:pPr>
      <w:pBdr>
        <w:top w:val="single" w:sz="4"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6">
    <w:name w:val="xl66"/>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67">
    <w:name w:val="xl67"/>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68">
    <w:name w:val="xl68"/>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eastAsia="Arial Unicode MS"/>
      <w:i/>
      <w:iCs/>
      <w:color w:val="0000FF"/>
      <w:sz w:val="24"/>
      <w:szCs w:val="24"/>
    </w:rPr>
  </w:style>
  <w:style w:type="paragraph" w:customStyle="1" w:styleId="xl69">
    <w:name w:val="xl69"/>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0">
    <w:name w:val="xl70"/>
    <w:basedOn w:val="Normln"/>
    <w:uiPriority w:val="99"/>
    <w:rsid w:val="002429F9"/>
    <w:pPr>
      <w:pBdr>
        <w:top w:val="single" w:sz="4" w:space="0" w:color="000000"/>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1">
    <w:name w:val="xl71"/>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center"/>
    </w:pPr>
    <w:rPr>
      <w:rFonts w:eastAsia="Arial Unicode MS"/>
      <w:b/>
      <w:bCs/>
      <w:i/>
      <w:iCs/>
      <w:sz w:val="24"/>
      <w:szCs w:val="24"/>
    </w:rPr>
  </w:style>
  <w:style w:type="paragraph" w:customStyle="1" w:styleId="xl72">
    <w:name w:val="xl72"/>
    <w:basedOn w:val="Normln"/>
    <w:uiPriority w:val="99"/>
    <w:rsid w:val="002429F9"/>
    <w:pPr>
      <w:pBdr>
        <w:top w:val="single" w:sz="4" w:space="0" w:color="000000"/>
        <w:left w:val="single" w:sz="4" w:space="0" w:color="000000"/>
        <w:bottom w:val="single" w:sz="8" w:space="0" w:color="000000"/>
        <w:right w:val="single" w:sz="8" w:space="0" w:color="000000"/>
      </w:pBdr>
      <w:spacing w:before="280" w:after="280" w:line="240" w:lineRule="auto"/>
      <w:jc w:val="center"/>
    </w:pPr>
    <w:rPr>
      <w:rFonts w:eastAsia="Arial Unicode MS"/>
      <w:i/>
      <w:iCs/>
      <w:sz w:val="24"/>
      <w:szCs w:val="24"/>
    </w:rPr>
  </w:style>
  <w:style w:type="paragraph" w:customStyle="1" w:styleId="xl73">
    <w:name w:val="xl73"/>
    <w:basedOn w:val="Normln"/>
    <w:uiPriority w:val="99"/>
    <w:rsid w:val="002429F9"/>
    <w:pPr>
      <w:pBdr>
        <w:top w:val="single" w:sz="4" w:space="0" w:color="000000"/>
        <w:bottom w:val="single" w:sz="8"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74">
    <w:name w:val="xl74"/>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eastAsia="Arial Unicode MS"/>
      <w:i/>
      <w:iCs/>
      <w:sz w:val="24"/>
      <w:szCs w:val="24"/>
    </w:rPr>
  </w:style>
  <w:style w:type="paragraph" w:customStyle="1" w:styleId="xl75">
    <w:name w:val="xl75"/>
    <w:basedOn w:val="Normln"/>
    <w:uiPriority w:val="99"/>
    <w:rsid w:val="002429F9"/>
    <w:pPr>
      <w:pBdr>
        <w:top w:val="single" w:sz="4" w:space="0" w:color="000000"/>
        <w:left w:val="single" w:sz="4" w:space="0" w:color="000000"/>
        <w:bottom w:val="single" w:sz="8"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76">
    <w:name w:val="xl76"/>
    <w:basedOn w:val="Normln"/>
    <w:uiPriority w:val="99"/>
    <w:rsid w:val="002429F9"/>
    <w:pPr>
      <w:pBdr>
        <w:top w:val="single" w:sz="4" w:space="0" w:color="000000"/>
        <w:left w:val="single" w:sz="4" w:space="0" w:color="000000"/>
        <w:bottom w:val="single" w:sz="8" w:space="0" w:color="000000"/>
      </w:pBdr>
      <w:spacing w:before="280" w:after="280" w:line="240" w:lineRule="auto"/>
      <w:jc w:val="center"/>
    </w:pPr>
    <w:rPr>
      <w:rFonts w:eastAsia="Arial Unicode MS"/>
      <w:i/>
      <w:iCs/>
      <w:sz w:val="24"/>
      <w:szCs w:val="24"/>
    </w:rPr>
  </w:style>
  <w:style w:type="paragraph" w:customStyle="1" w:styleId="xl77">
    <w:name w:val="xl77"/>
    <w:basedOn w:val="Normln"/>
    <w:uiPriority w:val="99"/>
    <w:rsid w:val="002429F9"/>
    <w:pPr>
      <w:pBdr>
        <w:top w:val="single" w:sz="4" w:space="0" w:color="000000"/>
        <w:left w:val="single" w:sz="8"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78">
    <w:name w:val="xl78"/>
    <w:basedOn w:val="Normln"/>
    <w:uiPriority w:val="99"/>
    <w:rsid w:val="002429F9"/>
    <w:pPr>
      <w:pBdr>
        <w:top w:val="single" w:sz="4" w:space="0" w:color="000000"/>
        <w:left w:val="single" w:sz="8" w:space="0" w:color="000000"/>
        <w:bottom w:val="single" w:sz="8" w:space="0" w:color="000000"/>
        <w:right w:val="single" w:sz="8" w:space="0" w:color="000000"/>
      </w:pBdr>
      <w:shd w:val="clear" w:color="auto" w:fill="CCFFFF"/>
      <w:spacing w:before="280" w:after="280" w:line="240" w:lineRule="auto"/>
      <w:jc w:val="left"/>
    </w:pPr>
    <w:rPr>
      <w:rFonts w:ascii="Arial Unicode MS" w:eastAsia="Arial Unicode MS" w:hAnsi="Arial Unicode MS" w:cs="Arial Unicode MS"/>
      <w:sz w:val="24"/>
      <w:szCs w:val="24"/>
    </w:rPr>
  </w:style>
  <w:style w:type="paragraph" w:customStyle="1" w:styleId="xl79">
    <w:name w:val="xl79"/>
    <w:basedOn w:val="Normln"/>
    <w:uiPriority w:val="99"/>
    <w:rsid w:val="002429F9"/>
    <w:pPr>
      <w:pBdr>
        <w:left w:val="single" w:sz="8" w:space="0" w:color="000000"/>
        <w:bottom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80">
    <w:name w:val="xl80"/>
    <w:basedOn w:val="Normln"/>
    <w:uiPriority w:val="99"/>
    <w:rsid w:val="002429F9"/>
    <w:pPr>
      <w:pBdr>
        <w:left w:val="single" w:sz="4" w:space="0" w:color="000000"/>
        <w:bottom w:val="single" w:sz="4" w:space="0" w:color="000000"/>
        <w:right w:val="single" w:sz="8" w:space="0" w:color="000000"/>
      </w:pBdr>
      <w:spacing w:before="280" w:after="280" w:line="240" w:lineRule="auto"/>
      <w:jc w:val="center"/>
    </w:pPr>
    <w:rPr>
      <w:rFonts w:eastAsia="Arial Unicode MS"/>
      <w:i/>
      <w:iCs/>
      <w:sz w:val="24"/>
      <w:szCs w:val="24"/>
    </w:rPr>
  </w:style>
  <w:style w:type="paragraph" w:customStyle="1" w:styleId="xl81">
    <w:name w:val="xl81"/>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82">
    <w:name w:val="xl82"/>
    <w:basedOn w:val="Normln"/>
    <w:uiPriority w:val="99"/>
    <w:rsid w:val="002429F9"/>
    <w:pPr>
      <w:pBdr>
        <w:top w:val="single" w:sz="4" w:space="0" w:color="000000"/>
        <w:left w:val="single" w:sz="8" w:space="0" w:color="000000"/>
        <w:right w:val="single" w:sz="4" w:space="0" w:color="000000"/>
      </w:pBdr>
      <w:spacing w:before="280" w:after="280" w:line="240" w:lineRule="auto"/>
      <w:jc w:val="center"/>
    </w:pPr>
    <w:rPr>
      <w:rFonts w:eastAsia="Arial Unicode MS"/>
      <w:b/>
      <w:bCs/>
      <w:i/>
      <w:iCs/>
      <w:sz w:val="24"/>
      <w:szCs w:val="24"/>
    </w:rPr>
  </w:style>
  <w:style w:type="paragraph" w:customStyle="1" w:styleId="xl83">
    <w:name w:val="xl83"/>
    <w:basedOn w:val="Normln"/>
    <w:uiPriority w:val="99"/>
    <w:rsid w:val="002429F9"/>
    <w:pPr>
      <w:pBdr>
        <w:top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84">
    <w:name w:val="xl84"/>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i/>
      <w:iCs/>
      <w:sz w:val="24"/>
      <w:szCs w:val="24"/>
    </w:rPr>
  </w:style>
  <w:style w:type="paragraph" w:customStyle="1" w:styleId="xl85">
    <w:name w:val="xl85"/>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i/>
      <w:iCs/>
      <w:color w:val="0000FF"/>
      <w:sz w:val="24"/>
      <w:szCs w:val="24"/>
    </w:rPr>
  </w:style>
  <w:style w:type="paragraph" w:customStyle="1" w:styleId="xl86">
    <w:name w:val="xl86"/>
    <w:basedOn w:val="Normln"/>
    <w:uiPriority w:val="99"/>
    <w:rsid w:val="002429F9"/>
    <w:pPr>
      <w:pBdr>
        <w:top w:val="single" w:sz="4" w:space="0" w:color="000000"/>
        <w:left w:val="single" w:sz="4" w:space="0" w:color="000000"/>
      </w:pBdr>
      <w:spacing w:before="280" w:after="280" w:line="240" w:lineRule="auto"/>
      <w:jc w:val="center"/>
    </w:pPr>
    <w:rPr>
      <w:rFonts w:eastAsia="Arial Unicode MS"/>
      <w:i/>
      <w:iCs/>
      <w:sz w:val="24"/>
      <w:szCs w:val="24"/>
    </w:rPr>
  </w:style>
  <w:style w:type="paragraph" w:customStyle="1" w:styleId="xl87">
    <w:name w:val="xl87"/>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88">
    <w:name w:val="xl88"/>
    <w:basedOn w:val="Normln"/>
    <w:uiPriority w:val="99"/>
    <w:rsid w:val="002429F9"/>
    <w:pPr>
      <w:pBdr>
        <w:top w:val="single" w:sz="8" w:space="0" w:color="000000"/>
        <w:left w:val="single" w:sz="4" w:space="0" w:color="000000"/>
        <w:bottom w:val="single" w:sz="8" w:space="0" w:color="000000"/>
        <w:right w:val="single" w:sz="4"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89">
    <w:name w:val="xl89"/>
    <w:basedOn w:val="Normln"/>
    <w:uiPriority w:val="99"/>
    <w:rsid w:val="002429F9"/>
    <w:pPr>
      <w:pBdr>
        <w:top w:val="single" w:sz="8" w:space="0" w:color="000000"/>
        <w:left w:val="single" w:sz="4" w:space="0" w:color="000000"/>
        <w:bottom w:val="single" w:sz="8" w:space="0" w:color="000000"/>
        <w:right w:val="single" w:sz="8" w:space="0" w:color="000000"/>
      </w:pBdr>
      <w:spacing w:before="280" w:after="280" w:line="240" w:lineRule="auto"/>
      <w:jc w:val="center"/>
    </w:pPr>
    <w:rPr>
      <w:rFonts w:ascii="Arial Unicode MS" w:eastAsia="Arial Unicode MS" w:hAnsi="Arial Unicode MS" w:cs="Arial Unicode MS"/>
      <w:sz w:val="24"/>
      <w:szCs w:val="24"/>
    </w:rPr>
  </w:style>
  <w:style w:type="paragraph" w:customStyle="1" w:styleId="xl90">
    <w:name w:val="xl90"/>
    <w:basedOn w:val="Normln"/>
    <w:uiPriority w:val="99"/>
    <w:rsid w:val="002429F9"/>
    <w:pPr>
      <w:pBdr>
        <w:top w:val="single" w:sz="8" w:space="0" w:color="000000"/>
        <w:left w:val="single" w:sz="4"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1">
    <w:name w:val="xl91"/>
    <w:basedOn w:val="Normln"/>
    <w:uiPriority w:val="99"/>
    <w:rsid w:val="002429F9"/>
    <w:pPr>
      <w:pBdr>
        <w:top w:val="single" w:sz="8" w:space="0" w:color="000000"/>
        <w:left w:val="single" w:sz="8" w:space="0" w:color="000000"/>
        <w:bottom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2">
    <w:name w:val="xl92"/>
    <w:basedOn w:val="Normln"/>
    <w:uiPriority w:val="99"/>
    <w:rsid w:val="002429F9"/>
    <w:pPr>
      <w:pBdr>
        <w:left w:val="single" w:sz="4"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3">
    <w:name w:val="xl93"/>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4">
    <w:name w:val="xl94"/>
    <w:basedOn w:val="Normln"/>
    <w:uiPriority w:val="99"/>
    <w:rsid w:val="002429F9"/>
    <w:pPr>
      <w:pBdr>
        <w:top w:val="single" w:sz="8" w:space="0" w:color="000000"/>
        <w:left w:val="single" w:sz="4" w:space="0" w:color="000000"/>
        <w:bottom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5">
    <w:name w:val="xl95"/>
    <w:basedOn w:val="Normln"/>
    <w:uiPriority w:val="99"/>
    <w:rsid w:val="002429F9"/>
    <w:pPr>
      <w:pBdr>
        <w:left w:val="single" w:sz="8" w:space="0" w:color="000000"/>
        <w:bottom w:val="single" w:sz="4"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6">
    <w:name w:val="xl96"/>
    <w:basedOn w:val="Normln"/>
    <w:uiPriority w:val="99"/>
    <w:rsid w:val="002429F9"/>
    <w:pPr>
      <w:pBdr>
        <w:top w:val="single" w:sz="4" w:space="0" w:color="000000"/>
        <w:left w:val="single" w:sz="8" w:space="0" w:color="000000"/>
        <w:right w:val="single" w:sz="8" w:space="0" w:color="000000"/>
      </w:pBdr>
      <w:spacing w:before="280" w:after="280" w:line="240" w:lineRule="auto"/>
      <w:jc w:val="left"/>
    </w:pPr>
    <w:rPr>
      <w:rFonts w:ascii="Arial Unicode MS" w:eastAsia="Arial Unicode MS" w:hAnsi="Arial Unicode MS" w:cs="Arial Unicode MS"/>
      <w:sz w:val="24"/>
      <w:szCs w:val="24"/>
    </w:rPr>
  </w:style>
  <w:style w:type="paragraph" w:customStyle="1" w:styleId="xl97">
    <w:name w:val="xl97"/>
    <w:basedOn w:val="Normln"/>
    <w:uiPriority w:val="99"/>
    <w:rsid w:val="002429F9"/>
    <w:pPr>
      <w:pBdr>
        <w:left w:val="single" w:sz="8" w:space="0" w:color="000000"/>
        <w:bottom w:val="single" w:sz="4" w:space="0" w:color="000000"/>
        <w:right w:val="single" w:sz="8" w:space="0" w:color="000000"/>
      </w:pBdr>
      <w:shd w:val="clear" w:color="auto" w:fill="CCFFFF"/>
      <w:spacing w:before="280" w:after="280" w:line="240" w:lineRule="auto"/>
      <w:jc w:val="left"/>
    </w:pPr>
    <w:rPr>
      <w:rFonts w:ascii="Arial Unicode MS" w:eastAsia="Arial Unicode MS" w:hAnsi="Arial Unicode MS" w:cs="Arial Unicode MS"/>
      <w:sz w:val="24"/>
      <w:szCs w:val="24"/>
    </w:rPr>
  </w:style>
  <w:style w:type="paragraph" w:customStyle="1" w:styleId="xl98">
    <w:name w:val="xl98"/>
    <w:basedOn w:val="Normln"/>
    <w:uiPriority w:val="99"/>
    <w:rsid w:val="002429F9"/>
    <w:pPr>
      <w:pBdr>
        <w:top w:val="single" w:sz="8" w:space="0" w:color="000000"/>
        <w:left w:val="single" w:sz="8" w:space="0" w:color="000000"/>
      </w:pBdr>
      <w:shd w:val="clear" w:color="auto" w:fill="FFFF99"/>
      <w:spacing w:before="280" w:after="280" w:line="240" w:lineRule="auto"/>
      <w:jc w:val="center"/>
      <w:textAlignment w:val="center"/>
    </w:pPr>
    <w:rPr>
      <w:rFonts w:ascii="Arial Unicode MS" w:eastAsia="Arial Unicode MS" w:hAnsi="Arial Unicode MS" w:cs="Arial Unicode MS"/>
      <w:sz w:val="24"/>
      <w:szCs w:val="24"/>
    </w:rPr>
  </w:style>
  <w:style w:type="paragraph" w:customStyle="1" w:styleId="xl99">
    <w:name w:val="xl99"/>
    <w:basedOn w:val="Normln"/>
    <w:uiPriority w:val="99"/>
    <w:rsid w:val="002429F9"/>
    <w:pPr>
      <w:pBdr>
        <w:top w:val="single" w:sz="8" w:space="0" w:color="000000"/>
        <w:right w:val="single" w:sz="8" w:space="0" w:color="000000"/>
      </w:pBdr>
      <w:shd w:val="clear" w:color="auto" w:fill="FFFF99"/>
      <w:spacing w:before="280" w:after="280" w:line="240" w:lineRule="auto"/>
      <w:jc w:val="center"/>
      <w:textAlignment w:val="center"/>
    </w:pPr>
    <w:rPr>
      <w:rFonts w:ascii="Arial Unicode MS" w:eastAsia="Arial Unicode MS" w:hAnsi="Arial Unicode MS" w:cs="Arial Unicode MS"/>
      <w:sz w:val="24"/>
      <w:szCs w:val="24"/>
    </w:rPr>
  </w:style>
  <w:style w:type="paragraph" w:customStyle="1" w:styleId="xl100">
    <w:name w:val="xl100"/>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1">
    <w:name w:val="xl101"/>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2">
    <w:name w:val="xl102"/>
    <w:basedOn w:val="Normln"/>
    <w:uiPriority w:val="99"/>
    <w:rsid w:val="002429F9"/>
    <w:pPr>
      <w:pBdr>
        <w:top w:val="single" w:sz="8" w:space="0" w:color="000000"/>
        <w:left w:val="single" w:sz="4" w:space="0" w:color="000000"/>
        <w:bottom w:val="single" w:sz="4" w:space="0" w:color="000000"/>
      </w:pBdr>
      <w:spacing w:before="280" w:after="280" w:line="240" w:lineRule="auto"/>
      <w:jc w:val="center"/>
    </w:pPr>
    <w:rPr>
      <w:rFonts w:eastAsia="Arial Unicode MS"/>
      <w:b/>
      <w:bCs/>
      <w:sz w:val="24"/>
      <w:szCs w:val="24"/>
    </w:rPr>
  </w:style>
  <w:style w:type="paragraph" w:customStyle="1" w:styleId="xl103">
    <w:name w:val="xl103"/>
    <w:basedOn w:val="Normln"/>
    <w:uiPriority w:val="99"/>
    <w:rsid w:val="002429F9"/>
    <w:pPr>
      <w:pBdr>
        <w:top w:val="single" w:sz="8" w:space="0" w:color="000000"/>
        <w:left w:val="single" w:sz="8"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04">
    <w:name w:val="xl104"/>
    <w:basedOn w:val="Normln"/>
    <w:uiPriority w:val="99"/>
    <w:rsid w:val="002429F9"/>
    <w:pPr>
      <w:pBdr>
        <w:top w:val="single" w:sz="8"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05">
    <w:name w:val="xl105"/>
    <w:basedOn w:val="Normln"/>
    <w:uiPriority w:val="99"/>
    <w:rsid w:val="002429F9"/>
    <w:pPr>
      <w:pBdr>
        <w:top w:val="single" w:sz="8" w:space="0" w:color="000000"/>
        <w:left w:val="single" w:sz="4" w:space="0" w:color="000000"/>
        <w:bottom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06">
    <w:name w:val="xl106"/>
    <w:basedOn w:val="Normln"/>
    <w:uiPriority w:val="99"/>
    <w:rsid w:val="002429F9"/>
    <w:pPr>
      <w:pBdr>
        <w:top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07">
    <w:name w:val="xl107"/>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8">
    <w:name w:val="xl108"/>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09">
    <w:name w:val="xl109"/>
    <w:basedOn w:val="Normln"/>
    <w:uiPriority w:val="99"/>
    <w:rsid w:val="002429F9"/>
    <w:pPr>
      <w:pBdr>
        <w:top w:val="single" w:sz="4" w:space="0" w:color="000000"/>
        <w:left w:val="single" w:sz="4" w:space="0" w:color="000000"/>
        <w:bottom w:val="single" w:sz="4" w:space="0" w:color="000000"/>
      </w:pBdr>
      <w:spacing w:before="280" w:after="280" w:line="240" w:lineRule="auto"/>
      <w:jc w:val="center"/>
    </w:pPr>
    <w:rPr>
      <w:rFonts w:eastAsia="Arial Unicode MS"/>
      <w:b/>
      <w:bCs/>
      <w:sz w:val="24"/>
      <w:szCs w:val="24"/>
    </w:rPr>
  </w:style>
  <w:style w:type="paragraph" w:customStyle="1" w:styleId="xl110">
    <w:name w:val="xl110"/>
    <w:basedOn w:val="Normln"/>
    <w:uiPriority w:val="99"/>
    <w:rsid w:val="002429F9"/>
    <w:pPr>
      <w:pBdr>
        <w:top w:val="single" w:sz="4" w:space="0" w:color="000000"/>
        <w:left w:val="single" w:sz="8"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1">
    <w:name w:val="xl111"/>
    <w:basedOn w:val="Normln"/>
    <w:uiPriority w:val="99"/>
    <w:rsid w:val="002429F9"/>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2">
    <w:name w:val="xl112"/>
    <w:basedOn w:val="Normln"/>
    <w:uiPriority w:val="99"/>
    <w:rsid w:val="002429F9"/>
    <w:pPr>
      <w:pBdr>
        <w:top w:val="single" w:sz="4" w:space="0" w:color="000000"/>
        <w:left w:val="single" w:sz="4" w:space="0" w:color="000000"/>
        <w:bottom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3">
    <w:name w:val="xl113"/>
    <w:basedOn w:val="Normln"/>
    <w:uiPriority w:val="99"/>
    <w:rsid w:val="002429F9"/>
    <w:pPr>
      <w:pBdr>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4">
    <w:name w:val="xl114"/>
    <w:basedOn w:val="Normln"/>
    <w:uiPriority w:val="99"/>
    <w:rsid w:val="002429F9"/>
    <w:pPr>
      <w:pBdr>
        <w:top w:val="single" w:sz="4" w:space="0" w:color="000000"/>
        <w:left w:val="single" w:sz="8" w:space="0" w:color="000000"/>
      </w:pBdr>
      <w:spacing w:before="280" w:after="280" w:line="240" w:lineRule="auto"/>
      <w:jc w:val="center"/>
      <w:textAlignment w:val="center"/>
    </w:pPr>
    <w:rPr>
      <w:rFonts w:eastAsia="Arial Unicode MS"/>
      <w:b/>
      <w:bCs/>
      <w:sz w:val="24"/>
      <w:szCs w:val="24"/>
    </w:rPr>
  </w:style>
  <w:style w:type="paragraph" w:customStyle="1" w:styleId="xl115">
    <w:name w:val="xl115"/>
    <w:basedOn w:val="Normln"/>
    <w:uiPriority w:val="99"/>
    <w:rsid w:val="002429F9"/>
    <w:pPr>
      <w:pBdr>
        <w:top w:val="single" w:sz="4" w:space="0" w:color="000000"/>
        <w:left w:val="single" w:sz="4"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16">
    <w:name w:val="xl116"/>
    <w:basedOn w:val="Normln"/>
    <w:uiPriority w:val="99"/>
    <w:rsid w:val="002429F9"/>
    <w:pPr>
      <w:pBdr>
        <w:top w:val="single" w:sz="4"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17">
    <w:name w:val="xl117"/>
    <w:basedOn w:val="Normln"/>
    <w:uiPriority w:val="99"/>
    <w:rsid w:val="002429F9"/>
    <w:pPr>
      <w:pBdr>
        <w:top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18">
    <w:name w:val="xl118"/>
    <w:basedOn w:val="Normln"/>
    <w:uiPriority w:val="99"/>
    <w:rsid w:val="002429F9"/>
    <w:pPr>
      <w:pBdr>
        <w:top w:val="single" w:sz="4" w:space="0" w:color="000000"/>
        <w:left w:val="single" w:sz="4" w:space="0" w:color="000000"/>
        <w:right w:val="single" w:sz="4" w:space="0" w:color="000000"/>
      </w:pBdr>
      <w:spacing w:before="280" w:after="280" w:line="240" w:lineRule="auto"/>
      <w:jc w:val="center"/>
    </w:pPr>
    <w:rPr>
      <w:rFonts w:eastAsia="Arial Unicode MS"/>
      <w:b/>
      <w:bCs/>
      <w:sz w:val="24"/>
      <w:szCs w:val="24"/>
    </w:rPr>
  </w:style>
  <w:style w:type="paragraph" w:customStyle="1" w:styleId="xl119">
    <w:name w:val="xl119"/>
    <w:basedOn w:val="Normln"/>
    <w:uiPriority w:val="99"/>
    <w:rsid w:val="002429F9"/>
    <w:pPr>
      <w:pBdr>
        <w:top w:val="single" w:sz="4" w:space="0" w:color="000000"/>
        <w:left w:val="single" w:sz="4" w:space="0" w:color="000000"/>
      </w:pBdr>
      <w:spacing w:before="280" w:after="280" w:line="240" w:lineRule="auto"/>
      <w:jc w:val="center"/>
    </w:pPr>
    <w:rPr>
      <w:rFonts w:eastAsia="Arial Unicode MS"/>
      <w:b/>
      <w:bCs/>
      <w:sz w:val="24"/>
      <w:szCs w:val="24"/>
    </w:rPr>
  </w:style>
  <w:style w:type="paragraph" w:customStyle="1" w:styleId="xl120">
    <w:name w:val="xl120"/>
    <w:basedOn w:val="Normln"/>
    <w:uiPriority w:val="99"/>
    <w:rsid w:val="002429F9"/>
    <w:pPr>
      <w:pBdr>
        <w:left w:val="single" w:sz="8" w:space="0" w:color="000000"/>
        <w:bottom w:val="single" w:sz="8" w:space="0" w:color="000000"/>
      </w:pBdr>
      <w:spacing w:before="280" w:after="280" w:line="240" w:lineRule="auto"/>
      <w:jc w:val="center"/>
      <w:textAlignment w:val="center"/>
    </w:pPr>
    <w:rPr>
      <w:rFonts w:eastAsia="Arial Unicode MS"/>
      <w:b/>
      <w:bCs/>
      <w:sz w:val="24"/>
      <w:szCs w:val="24"/>
    </w:rPr>
  </w:style>
  <w:style w:type="paragraph" w:customStyle="1" w:styleId="xl121">
    <w:name w:val="xl121"/>
    <w:basedOn w:val="Normln"/>
    <w:uiPriority w:val="99"/>
    <w:rsid w:val="002429F9"/>
    <w:pPr>
      <w:pBdr>
        <w:left w:val="single" w:sz="4" w:space="0" w:color="000000"/>
        <w:bottom w:val="single" w:sz="8" w:space="0" w:color="000000"/>
        <w:right w:val="single" w:sz="4" w:space="0" w:color="000000"/>
      </w:pBdr>
      <w:spacing w:before="280" w:after="280" w:line="240" w:lineRule="auto"/>
      <w:jc w:val="center"/>
      <w:textAlignment w:val="center"/>
    </w:pPr>
    <w:rPr>
      <w:rFonts w:eastAsia="Arial Unicode MS"/>
      <w:b/>
      <w:bCs/>
      <w:sz w:val="24"/>
      <w:szCs w:val="24"/>
    </w:rPr>
  </w:style>
  <w:style w:type="paragraph" w:customStyle="1" w:styleId="xl122">
    <w:name w:val="xl122"/>
    <w:basedOn w:val="Normln"/>
    <w:uiPriority w:val="99"/>
    <w:rsid w:val="002429F9"/>
    <w:pPr>
      <w:pBdr>
        <w:bottom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23">
    <w:name w:val="xl123"/>
    <w:basedOn w:val="Normln"/>
    <w:uiPriority w:val="99"/>
    <w:rsid w:val="002429F9"/>
    <w:pPr>
      <w:pBdr>
        <w:bottom w:val="single" w:sz="8" w:space="0" w:color="000000"/>
        <w:right w:val="single" w:sz="8" w:space="0" w:color="000000"/>
      </w:pBdr>
      <w:spacing w:before="280" w:after="280" w:line="240" w:lineRule="auto"/>
      <w:jc w:val="center"/>
      <w:textAlignment w:val="center"/>
    </w:pPr>
    <w:rPr>
      <w:rFonts w:eastAsia="Arial Unicode MS"/>
      <w:b/>
      <w:bCs/>
      <w:sz w:val="24"/>
      <w:szCs w:val="24"/>
    </w:rPr>
  </w:style>
  <w:style w:type="paragraph" w:customStyle="1" w:styleId="xl124">
    <w:name w:val="xl124"/>
    <w:basedOn w:val="Normln"/>
    <w:uiPriority w:val="99"/>
    <w:rsid w:val="002429F9"/>
    <w:pPr>
      <w:pBdr>
        <w:top w:val="single" w:sz="8" w:space="0" w:color="000000"/>
        <w:left w:val="single" w:sz="8" w:space="0" w:color="000000"/>
        <w:bottom w:val="single" w:sz="8" w:space="0" w:color="000000"/>
        <w:right w:val="single" w:sz="4" w:space="0" w:color="000000"/>
      </w:pBdr>
      <w:spacing w:before="280" w:after="280" w:line="240" w:lineRule="auto"/>
      <w:jc w:val="center"/>
    </w:pPr>
    <w:rPr>
      <w:rFonts w:eastAsia="Arial Unicode MS"/>
      <w:b/>
      <w:bCs/>
      <w:sz w:val="24"/>
      <w:szCs w:val="24"/>
    </w:rPr>
  </w:style>
  <w:style w:type="paragraph" w:customStyle="1" w:styleId="xl125">
    <w:name w:val="xl125"/>
    <w:basedOn w:val="Normln"/>
    <w:uiPriority w:val="99"/>
    <w:rsid w:val="002429F9"/>
    <w:pPr>
      <w:pBdr>
        <w:top w:val="single" w:sz="8" w:space="0" w:color="000000"/>
        <w:left w:val="single" w:sz="8" w:space="0" w:color="000000"/>
        <w:bottom w:val="single" w:sz="8" w:space="0" w:color="000000"/>
      </w:pBdr>
      <w:spacing w:before="280" w:after="280" w:line="240" w:lineRule="auto"/>
      <w:jc w:val="center"/>
    </w:pPr>
    <w:rPr>
      <w:rFonts w:eastAsia="Arial Unicode MS"/>
      <w:b/>
      <w:bCs/>
      <w:sz w:val="24"/>
      <w:szCs w:val="24"/>
    </w:rPr>
  </w:style>
  <w:style w:type="paragraph" w:customStyle="1" w:styleId="xl126">
    <w:name w:val="xl126"/>
    <w:basedOn w:val="Normln"/>
    <w:uiPriority w:val="99"/>
    <w:rsid w:val="002429F9"/>
    <w:pPr>
      <w:pBdr>
        <w:top w:val="single" w:sz="8" w:space="0" w:color="000000"/>
        <w:bottom w:val="single" w:sz="8" w:space="0" w:color="000000"/>
        <w:right w:val="single" w:sz="8" w:space="0" w:color="000000"/>
      </w:pBdr>
      <w:spacing w:before="280" w:after="280" w:line="240" w:lineRule="auto"/>
      <w:jc w:val="center"/>
    </w:pPr>
    <w:rPr>
      <w:rFonts w:eastAsia="Arial Unicode MS"/>
      <w:b/>
      <w:bCs/>
      <w:sz w:val="24"/>
      <w:szCs w:val="24"/>
    </w:rPr>
  </w:style>
  <w:style w:type="paragraph" w:customStyle="1" w:styleId="xl22">
    <w:name w:val="xl22"/>
    <w:basedOn w:val="Normln"/>
    <w:uiPriority w:val="99"/>
    <w:rsid w:val="002429F9"/>
    <w:pPr>
      <w:pBdr>
        <w:right w:val="single" w:sz="4" w:space="0" w:color="000000"/>
      </w:pBdr>
      <w:spacing w:before="280" w:after="280" w:line="240" w:lineRule="auto"/>
      <w:jc w:val="center"/>
      <w:textAlignment w:val="center"/>
    </w:pPr>
    <w:rPr>
      <w:rFonts w:eastAsia="Arial Unicode MS"/>
      <w:b/>
      <w:bCs/>
      <w:sz w:val="14"/>
      <w:szCs w:val="14"/>
    </w:rPr>
  </w:style>
  <w:style w:type="paragraph" w:customStyle="1" w:styleId="xl23">
    <w:name w:val="xl23"/>
    <w:basedOn w:val="Normln"/>
    <w:uiPriority w:val="99"/>
    <w:rsid w:val="002429F9"/>
    <w:pPr>
      <w:pBdr>
        <w:left w:val="single" w:sz="4" w:space="0" w:color="000000"/>
        <w:right w:val="single" w:sz="4" w:space="0" w:color="000000"/>
      </w:pBdr>
      <w:spacing w:before="280" w:after="280" w:line="240" w:lineRule="auto"/>
      <w:jc w:val="center"/>
      <w:textAlignment w:val="center"/>
    </w:pPr>
    <w:rPr>
      <w:rFonts w:eastAsia="Arial Unicode MS"/>
      <w:b/>
      <w:bCs/>
      <w:sz w:val="14"/>
      <w:szCs w:val="14"/>
    </w:rPr>
  </w:style>
  <w:style w:type="paragraph" w:customStyle="1" w:styleId="Obsahtabulky">
    <w:name w:val="Obsah tabulky"/>
    <w:basedOn w:val="Normln"/>
    <w:uiPriority w:val="99"/>
    <w:rsid w:val="002429F9"/>
    <w:pPr>
      <w:suppressLineNumbers/>
    </w:pPr>
  </w:style>
  <w:style w:type="paragraph" w:customStyle="1" w:styleId="Nadpistabulky">
    <w:name w:val="Nadpis tabulky"/>
    <w:basedOn w:val="Obsahtabulky"/>
    <w:uiPriority w:val="99"/>
    <w:rsid w:val="002429F9"/>
    <w:pPr>
      <w:jc w:val="center"/>
    </w:pPr>
    <w:rPr>
      <w:b/>
      <w:bCs/>
      <w:i/>
      <w:iCs/>
    </w:rPr>
  </w:style>
  <w:style w:type="paragraph" w:customStyle="1" w:styleId="Obsah10">
    <w:name w:val="Obsah 10"/>
    <w:basedOn w:val="Rejstk"/>
    <w:uiPriority w:val="99"/>
    <w:rsid w:val="002429F9"/>
    <w:pPr>
      <w:tabs>
        <w:tab w:val="right" w:leader="dot" w:pos="9637"/>
      </w:tabs>
      <w:ind w:left="2547"/>
    </w:pPr>
  </w:style>
  <w:style w:type="paragraph" w:customStyle="1" w:styleId="Obsahrmce">
    <w:name w:val="Obsah rámce"/>
    <w:basedOn w:val="Zkladntext"/>
    <w:uiPriority w:val="99"/>
    <w:rsid w:val="002429F9"/>
  </w:style>
  <w:style w:type="character" w:customStyle="1" w:styleId="sml1">
    <w:name w:val="sml1"/>
    <w:uiPriority w:val="99"/>
    <w:rsid w:val="002429F9"/>
    <w:rPr>
      <w:rFonts w:cs="Times New Roman"/>
      <w:sz w:val="15"/>
      <w:szCs w:val="15"/>
    </w:rPr>
  </w:style>
  <w:style w:type="paragraph" w:customStyle="1" w:styleId="textodstavce">
    <w:name w:val="text odstavce"/>
    <w:basedOn w:val="Zkladntext"/>
    <w:uiPriority w:val="99"/>
    <w:rsid w:val="002429F9"/>
    <w:pPr>
      <w:tabs>
        <w:tab w:val="left" w:pos="426"/>
        <w:tab w:val="left" w:pos="851"/>
      </w:tabs>
      <w:spacing w:before="60" w:after="60" w:line="240" w:lineRule="auto"/>
      <w:ind w:firstLine="567"/>
      <w:jc w:val="both"/>
    </w:pPr>
    <w:rPr>
      <w:b w:val="0"/>
      <w:bCs w:val="0"/>
      <w:sz w:val="22"/>
      <w:szCs w:val="22"/>
    </w:rPr>
  </w:style>
  <w:style w:type="paragraph" w:styleId="Seznamobrzk">
    <w:name w:val="table of figures"/>
    <w:basedOn w:val="Normln"/>
    <w:next w:val="Normln"/>
    <w:uiPriority w:val="99"/>
    <w:semiHidden/>
    <w:rsid w:val="002429F9"/>
    <w:pPr>
      <w:spacing w:before="0" w:after="0"/>
      <w:ind w:left="440" w:hanging="440"/>
      <w:jc w:val="left"/>
    </w:pPr>
    <w:rPr>
      <w:smallCaps/>
    </w:rPr>
  </w:style>
  <w:style w:type="paragraph" w:customStyle="1" w:styleId="seznamy">
    <w:name w:val="seznamy"/>
    <w:basedOn w:val="Normln"/>
    <w:uiPriority w:val="99"/>
    <w:rsid w:val="002429F9"/>
    <w:rPr>
      <w:b/>
      <w:bCs/>
      <w:sz w:val="28"/>
      <w:szCs w:val="28"/>
    </w:rPr>
  </w:style>
  <w:style w:type="paragraph" w:customStyle="1" w:styleId="Rozpiska">
    <w:name w:val="Rozpiska"/>
    <w:basedOn w:val="Normln"/>
    <w:uiPriority w:val="99"/>
    <w:rsid w:val="002429F9"/>
    <w:pPr>
      <w:suppressAutoHyphens w:val="0"/>
      <w:spacing w:before="0" w:after="0" w:line="240" w:lineRule="auto"/>
    </w:pPr>
    <w:rPr>
      <w:sz w:val="20"/>
      <w:szCs w:val="20"/>
      <w:lang w:eastAsia="cs-CZ"/>
    </w:rPr>
  </w:style>
  <w:style w:type="paragraph" w:customStyle="1" w:styleId="uz">
    <w:name w:val="uz"/>
    <w:basedOn w:val="Nadpis1"/>
    <w:uiPriority w:val="99"/>
    <w:rsid w:val="002429F9"/>
    <w:pPr>
      <w:numPr>
        <w:numId w:val="0"/>
      </w:numPr>
    </w:pPr>
  </w:style>
  <w:style w:type="paragraph" w:customStyle="1" w:styleId="Odsazenvce">
    <w:name w:val="Odsazený více"/>
    <w:basedOn w:val="Normln"/>
    <w:uiPriority w:val="99"/>
    <w:rsid w:val="002429F9"/>
    <w:pPr>
      <w:tabs>
        <w:tab w:val="num" w:pos="1701"/>
      </w:tabs>
      <w:suppressAutoHyphens w:val="0"/>
      <w:spacing w:before="60" w:after="0" w:line="240" w:lineRule="auto"/>
      <w:ind w:left="1701" w:hanging="397"/>
    </w:pPr>
    <w:rPr>
      <w:lang w:eastAsia="cs-CZ"/>
    </w:rPr>
  </w:style>
  <w:style w:type="paragraph" w:customStyle="1" w:styleId="StyleHeading3ArialLeft0cmFirstline0cm">
    <w:name w:val="Style Heading 3 + Arial Left:  0 cm First line:  0 cm"/>
    <w:basedOn w:val="Nadpis3"/>
    <w:uiPriority w:val="99"/>
    <w:rsid w:val="002429F9"/>
    <w:pPr>
      <w:tabs>
        <w:tab w:val="num" w:pos="1800"/>
      </w:tabs>
      <w:spacing w:line="240" w:lineRule="auto"/>
      <w:ind w:left="1800" w:hanging="180"/>
      <w:jc w:val="left"/>
    </w:pPr>
    <w:rPr>
      <w:i w:val="0"/>
      <w:iCs w:val="0"/>
      <w:lang w:eastAsia="cs-CZ"/>
    </w:rPr>
  </w:style>
  <w:style w:type="paragraph" w:styleId="Textvbloku">
    <w:name w:val="Block Text"/>
    <w:basedOn w:val="Normln"/>
    <w:uiPriority w:val="99"/>
    <w:semiHidden/>
    <w:rsid w:val="002429F9"/>
    <w:pPr>
      <w:ind w:left="113" w:right="113"/>
      <w:jc w:val="center"/>
    </w:pPr>
  </w:style>
  <w:style w:type="paragraph" w:customStyle="1" w:styleId="ARIELNEODSAZEN">
    <w:name w:val="ARIEL NEODSAZEN"/>
    <w:basedOn w:val="Normln"/>
    <w:uiPriority w:val="99"/>
    <w:rsid w:val="002429F9"/>
    <w:pPr>
      <w:widowControl w:val="0"/>
      <w:suppressAutoHyphens w:val="0"/>
      <w:spacing w:after="0" w:line="240" w:lineRule="auto"/>
    </w:pPr>
    <w:rPr>
      <w:lang w:eastAsia="cs-CZ"/>
    </w:rPr>
  </w:style>
  <w:style w:type="paragraph" w:customStyle="1" w:styleId="nadpis50">
    <w:name w:val="nadpis 5"/>
    <w:basedOn w:val="Normln"/>
    <w:uiPriority w:val="99"/>
    <w:rsid w:val="002429F9"/>
    <w:pPr>
      <w:widowControl w:val="0"/>
      <w:suppressAutoHyphens w:val="0"/>
      <w:spacing w:before="160" w:after="40" w:line="240" w:lineRule="auto"/>
    </w:pPr>
    <w:rPr>
      <w:b/>
      <w:bCs/>
      <w:lang w:eastAsia="cs-CZ"/>
    </w:rPr>
  </w:style>
  <w:style w:type="paragraph" w:customStyle="1" w:styleId="b">
    <w:name w:val="b"/>
    <w:basedOn w:val="Normln"/>
    <w:uiPriority w:val="99"/>
    <w:rsid w:val="002429F9"/>
    <w:pPr>
      <w:suppressAutoHyphens w:val="0"/>
      <w:spacing w:before="100" w:beforeAutospacing="1" w:after="100" w:afterAutospacing="1" w:line="240" w:lineRule="auto"/>
      <w:ind w:firstLine="778"/>
    </w:pPr>
    <w:rPr>
      <w:rFonts w:ascii="Verdana" w:eastAsia="Arial Unicode MS" w:hAnsi="Verdana" w:cs="Verdana"/>
      <w:color w:val="000000"/>
      <w:sz w:val="21"/>
      <w:szCs w:val="21"/>
      <w:lang w:eastAsia="cs-CZ"/>
    </w:rPr>
  </w:style>
  <w:style w:type="paragraph" w:styleId="Textbubliny">
    <w:name w:val="Balloon Text"/>
    <w:basedOn w:val="Normln"/>
    <w:link w:val="TextbublinyChar1"/>
    <w:uiPriority w:val="99"/>
    <w:semiHidden/>
    <w:rsid w:val="002429F9"/>
    <w:pPr>
      <w:spacing w:before="60" w:after="60"/>
    </w:pPr>
    <w:rPr>
      <w:rFonts w:ascii="Tahoma" w:hAnsi="Tahoma" w:cs="Tahoma"/>
      <w:sz w:val="16"/>
      <w:szCs w:val="16"/>
    </w:rPr>
  </w:style>
  <w:style w:type="character" w:customStyle="1" w:styleId="TextbublinyChar1">
    <w:name w:val="Text bubliny Char1"/>
    <w:link w:val="Textbubliny"/>
    <w:uiPriority w:val="99"/>
    <w:semiHidden/>
    <w:locked/>
    <w:rsid w:val="00EA7E8A"/>
    <w:rPr>
      <w:rFonts w:ascii="Tahoma" w:hAnsi="Tahoma" w:cs="Tahoma"/>
      <w:sz w:val="16"/>
      <w:szCs w:val="16"/>
      <w:lang w:eastAsia="ar-SA" w:bidi="ar-SA"/>
    </w:rPr>
  </w:style>
  <w:style w:type="paragraph" w:customStyle="1" w:styleId="E1">
    <w:name w:val="E1"/>
    <w:basedOn w:val="Normln"/>
    <w:uiPriority w:val="99"/>
    <w:rsid w:val="002429F9"/>
    <w:pPr>
      <w:suppressAutoHyphens w:val="0"/>
      <w:spacing w:before="60" w:after="0" w:line="240" w:lineRule="auto"/>
      <w:ind w:firstLine="567"/>
    </w:pPr>
    <w:rPr>
      <w:rFonts w:ascii="Humnst777 Lt BT" w:hAnsi="Humnst777 Lt BT" w:cs="Humnst777 Lt BT"/>
      <w:lang w:val="de-DE" w:eastAsia="cs-CZ"/>
    </w:rPr>
  </w:style>
  <w:style w:type="paragraph" w:styleId="Textpoznpodarou">
    <w:name w:val="footnote text"/>
    <w:basedOn w:val="Normln"/>
    <w:link w:val="TextpoznpodarouChar"/>
    <w:uiPriority w:val="99"/>
    <w:semiHidden/>
    <w:rsid w:val="002429F9"/>
    <w:pPr>
      <w:suppressAutoHyphens w:val="0"/>
      <w:spacing w:before="60" w:after="0" w:line="240" w:lineRule="auto"/>
    </w:pPr>
    <w:rPr>
      <w:lang w:eastAsia="cs-CZ"/>
    </w:rPr>
  </w:style>
  <w:style w:type="character" w:customStyle="1" w:styleId="TextpoznpodarouChar">
    <w:name w:val="Text pozn. pod čarou Char"/>
    <w:link w:val="Textpoznpodarou"/>
    <w:uiPriority w:val="99"/>
    <w:semiHidden/>
    <w:locked/>
    <w:rsid w:val="00513A14"/>
    <w:rPr>
      <w:rFonts w:ascii="Arial" w:hAnsi="Arial" w:cs="Arial"/>
      <w:sz w:val="22"/>
      <w:szCs w:val="22"/>
    </w:rPr>
  </w:style>
  <w:style w:type="paragraph" w:customStyle="1" w:styleId="Styl5">
    <w:name w:val="Styl5"/>
    <w:basedOn w:val="Normln"/>
    <w:autoRedefine/>
    <w:uiPriority w:val="99"/>
    <w:rsid w:val="002429F9"/>
    <w:pPr>
      <w:suppressAutoHyphens w:val="0"/>
      <w:spacing w:before="0" w:after="0" w:line="240" w:lineRule="auto"/>
    </w:pPr>
    <w:rPr>
      <w:b/>
      <w:bCs/>
      <w:lang w:eastAsia="cs-CZ"/>
    </w:rPr>
  </w:style>
  <w:style w:type="paragraph" w:customStyle="1" w:styleId="Nzevtabulky">
    <w:name w:val="Název tabulky"/>
    <w:basedOn w:val="Normln"/>
    <w:next w:val="Normln"/>
    <w:uiPriority w:val="99"/>
    <w:rsid w:val="002429F9"/>
    <w:pPr>
      <w:tabs>
        <w:tab w:val="left" w:pos="1474"/>
      </w:tabs>
      <w:suppressAutoHyphens w:val="0"/>
      <w:spacing w:before="100" w:after="140"/>
    </w:pPr>
    <w:rPr>
      <w:i/>
      <w:iCs/>
      <w:lang w:eastAsia="cs-CZ"/>
    </w:rPr>
  </w:style>
  <w:style w:type="paragraph" w:customStyle="1" w:styleId="Nzevobrzku">
    <w:name w:val="Název obrázku"/>
    <w:basedOn w:val="Normln"/>
    <w:next w:val="Normln"/>
    <w:uiPriority w:val="99"/>
    <w:rsid w:val="002429F9"/>
    <w:pPr>
      <w:tabs>
        <w:tab w:val="left" w:pos="1474"/>
        <w:tab w:val="num" w:pos="2220"/>
      </w:tabs>
      <w:suppressAutoHyphens w:val="0"/>
      <w:spacing w:before="100" w:after="140"/>
      <w:ind w:left="2220" w:hanging="802"/>
    </w:pPr>
    <w:rPr>
      <w:i/>
      <w:iCs/>
      <w:lang w:eastAsia="cs-CZ"/>
    </w:rPr>
  </w:style>
  <w:style w:type="paragraph" w:customStyle="1" w:styleId="Tabulkovtext">
    <w:name w:val="Tabulkový text"/>
    <w:basedOn w:val="Normln"/>
    <w:uiPriority w:val="99"/>
    <w:rsid w:val="002429F9"/>
    <w:pPr>
      <w:spacing w:before="20" w:after="20" w:line="264" w:lineRule="auto"/>
    </w:pPr>
    <w:rPr>
      <w:rFonts w:ascii="Tahoma" w:hAnsi="Tahoma" w:cs="Tahoma"/>
      <w:sz w:val="18"/>
      <w:szCs w:val="18"/>
    </w:rPr>
  </w:style>
  <w:style w:type="paragraph" w:styleId="Prosttext">
    <w:name w:val="Plain Text"/>
    <w:basedOn w:val="Normln"/>
    <w:link w:val="ProsttextChar1"/>
    <w:uiPriority w:val="99"/>
    <w:rsid w:val="002429F9"/>
    <w:pPr>
      <w:suppressAutoHyphens w:val="0"/>
      <w:spacing w:before="0" w:after="0"/>
      <w:jc w:val="left"/>
    </w:pPr>
    <w:rPr>
      <w:lang w:eastAsia="cs-CZ"/>
    </w:rPr>
  </w:style>
  <w:style w:type="character" w:customStyle="1" w:styleId="ProsttextChar1">
    <w:name w:val="Prostý text Char1"/>
    <w:link w:val="Prosttext"/>
    <w:uiPriority w:val="99"/>
    <w:locked/>
    <w:rsid w:val="00EA7E8A"/>
    <w:rPr>
      <w:rFonts w:ascii="Arial" w:hAnsi="Arial" w:cs="Arial"/>
      <w:sz w:val="22"/>
      <w:szCs w:val="22"/>
    </w:rPr>
  </w:style>
  <w:style w:type="character" w:customStyle="1" w:styleId="ProsttextChar">
    <w:name w:val="Prostý text Char"/>
    <w:uiPriority w:val="99"/>
    <w:rsid w:val="002429F9"/>
    <w:rPr>
      <w:rFonts w:ascii="Arial" w:hAnsi="Arial" w:cs="Arial"/>
      <w:sz w:val="22"/>
      <w:szCs w:val="22"/>
    </w:rPr>
  </w:style>
  <w:style w:type="paragraph" w:styleId="Odstavecseseznamem">
    <w:name w:val="List Paragraph"/>
    <w:basedOn w:val="Normln"/>
    <w:link w:val="OdstavecseseznamemChar"/>
    <w:uiPriority w:val="99"/>
    <w:qFormat/>
    <w:rsid w:val="00380566"/>
    <w:pPr>
      <w:suppressAutoHyphens w:val="0"/>
      <w:spacing w:before="0" w:after="200" w:line="276" w:lineRule="auto"/>
      <w:ind w:left="720"/>
    </w:pPr>
    <w:rPr>
      <w:lang w:eastAsia="en-US"/>
    </w:rPr>
  </w:style>
  <w:style w:type="paragraph" w:customStyle="1" w:styleId="Formul10">
    <w:name w:val="Formulář 10"/>
    <w:basedOn w:val="Normln"/>
    <w:uiPriority w:val="99"/>
    <w:rsid w:val="002429F9"/>
    <w:pPr>
      <w:widowControl w:val="0"/>
      <w:suppressAutoHyphens w:val="0"/>
      <w:spacing w:before="0" w:after="0" w:line="240" w:lineRule="auto"/>
      <w:jc w:val="left"/>
    </w:pPr>
    <w:rPr>
      <w:noProof/>
      <w:color w:val="000000"/>
      <w:sz w:val="20"/>
      <w:szCs w:val="20"/>
      <w:lang w:eastAsia="cs-CZ"/>
    </w:rPr>
  </w:style>
  <w:style w:type="character" w:customStyle="1" w:styleId="Formul10Char">
    <w:name w:val="Formulář 10 Char"/>
    <w:uiPriority w:val="99"/>
    <w:rsid w:val="002429F9"/>
    <w:rPr>
      <w:rFonts w:ascii="Arial" w:hAnsi="Arial" w:cs="Arial"/>
      <w:noProof/>
      <w:color w:val="000000"/>
      <w:sz w:val="22"/>
      <w:szCs w:val="22"/>
    </w:rPr>
  </w:style>
  <w:style w:type="character" w:customStyle="1" w:styleId="Nadpis1Char">
    <w:name w:val="Nadpis 1 Char"/>
    <w:aliases w:val="adpis 1 Char1,kapitola Char1,Ctrl+1 Char1,- zpráva 1 Char1,Ctrl+11 Char1,- zpráva 11 Char1,Ctrl+12 Char1,- zpráva 12 Char1,Ctrl+13 Char1,- zpráva 13 Char1,Ctrl+14 Char1,- zpráva 14 Char1,Ctrl+15 Char1,- zpráva 15 Char1,Ctrl+16 Char1"/>
    <w:uiPriority w:val="99"/>
    <w:rsid w:val="002429F9"/>
    <w:rPr>
      <w:rFonts w:ascii="Arial" w:hAnsi="Arial" w:cs="Arial"/>
      <w:b/>
      <w:bCs/>
      <w:sz w:val="24"/>
      <w:szCs w:val="24"/>
      <w:lang w:eastAsia="ar-SA" w:bidi="ar-SA"/>
    </w:rPr>
  </w:style>
  <w:style w:type="paragraph" w:styleId="Rozloendokumentu">
    <w:name w:val="Document Map"/>
    <w:basedOn w:val="Normln"/>
    <w:link w:val="RozloendokumentuChar"/>
    <w:uiPriority w:val="99"/>
    <w:semiHidden/>
    <w:rsid w:val="002429F9"/>
    <w:pPr>
      <w:suppressAutoHyphens w:val="0"/>
      <w:spacing w:before="0" w:after="0" w:line="240" w:lineRule="auto"/>
    </w:pPr>
    <w:rPr>
      <w:rFonts w:ascii="Tahoma" w:hAnsi="Tahoma" w:cs="Tahoma"/>
      <w:sz w:val="16"/>
      <w:szCs w:val="16"/>
      <w:lang w:eastAsia="en-US"/>
    </w:rPr>
  </w:style>
  <w:style w:type="character" w:customStyle="1" w:styleId="RozloendokumentuChar">
    <w:name w:val="Rozložení dokumentu Char"/>
    <w:link w:val="Rozloendokumentu"/>
    <w:uiPriority w:val="99"/>
    <w:semiHidden/>
    <w:locked/>
    <w:rsid w:val="00EA7E8A"/>
    <w:rPr>
      <w:rFonts w:ascii="Tahoma" w:hAnsi="Tahoma" w:cs="Tahoma"/>
      <w:sz w:val="16"/>
      <w:szCs w:val="16"/>
      <w:lang w:eastAsia="en-US"/>
    </w:rPr>
  </w:style>
  <w:style w:type="character" w:customStyle="1" w:styleId="RozvrendokumentuChar">
    <w:name w:val="Rozvržení dokumentu Char"/>
    <w:uiPriority w:val="99"/>
    <w:semiHidden/>
    <w:rsid w:val="002429F9"/>
    <w:rPr>
      <w:rFonts w:ascii="Tahoma" w:hAnsi="Tahoma" w:cs="Tahoma"/>
      <w:sz w:val="16"/>
      <w:szCs w:val="16"/>
      <w:lang w:eastAsia="en-US"/>
    </w:rPr>
  </w:style>
  <w:style w:type="character" w:customStyle="1" w:styleId="Nadpis2Char">
    <w:name w:val="Nadpis 2 Char"/>
    <w:aliases w:val="Nadpis_2 Char1,Heading 2 Char1,adpis 2 Char1,2 Char1,1 Char1,Ctrl+2 Char1,- zpráva 2 Char1,Nadpis1 Char1,21 Char1,11 Char1,Ctrl+21 Char1,- zpráva 21 Char1,Nadpis2 Char1,22 Char1,12 Char1,Ctrl+22 Char1,- zpráva 22 Char1,Nadpis3 Char1"/>
    <w:uiPriority w:val="99"/>
    <w:rsid w:val="002429F9"/>
    <w:rPr>
      <w:rFonts w:ascii="Arial" w:hAnsi="Arial" w:cs="Arial"/>
      <w:b/>
      <w:bCs/>
      <w:sz w:val="28"/>
      <w:szCs w:val="28"/>
      <w:lang w:eastAsia="ar-SA" w:bidi="ar-SA"/>
    </w:rPr>
  </w:style>
  <w:style w:type="character" w:customStyle="1" w:styleId="Nadpis3Char">
    <w:name w:val="Nadpis 3 Char"/>
    <w:aliases w:val="Nadpis 3a Char2,Podpodkapitola Char2,Heading 3 Char2,adpis 3 Char2,Ctrl+3 Char2,- zpráva 3 Char2,Ctrl+31 Char2,- zpráva 31 Char2,Ctrl+32 Char2,- zpráva 32 Char2,Ctrl+33 Char2,- zpráva 33 Char2,Ctrl+34 Char2,- zpráva 34 Char2,Ctrl+35 Char2"/>
    <w:uiPriority w:val="99"/>
    <w:rsid w:val="002429F9"/>
    <w:rPr>
      <w:rFonts w:ascii="Arial" w:hAnsi="Arial" w:cs="Arial"/>
      <w:b/>
      <w:bCs/>
      <w:i/>
      <w:iCs/>
      <w:sz w:val="22"/>
      <w:szCs w:val="22"/>
      <w:lang w:eastAsia="ar-SA" w:bidi="ar-SA"/>
    </w:rPr>
  </w:style>
  <w:style w:type="character" w:customStyle="1" w:styleId="Nadpis5Char">
    <w:name w:val="Nadpis 5 Char"/>
    <w:uiPriority w:val="99"/>
    <w:rsid w:val="002429F9"/>
    <w:rPr>
      <w:rFonts w:ascii="Arial" w:hAnsi="Arial" w:cs="Arial"/>
      <w:b/>
      <w:bCs/>
      <w:sz w:val="24"/>
      <w:szCs w:val="24"/>
      <w:lang w:eastAsia="ar-SA" w:bidi="ar-SA"/>
    </w:rPr>
  </w:style>
  <w:style w:type="character" w:customStyle="1" w:styleId="Nadpis6Char">
    <w:name w:val="Nadpis 6 Char"/>
    <w:uiPriority w:val="99"/>
    <w:rsid w:val="002429F9"/>
    <w:rPr>
      <w:rFonts w:ascii="Arial" w:hAnsi="Arial" w:cs="Arial"/>
      <w:b/>
      <w:bCs/>
      <w:sz w:val="24"/>
      <w:szCs w:val="24"/>
      <w:u w:val="single"/>
      <w:lang w:eastAsia="ar-SA" w:bidi="ar-SA"/>
    </w:rPr>
  </w:style>
  <w:style w:type="character" w:customStyle="1" w:styleId="Nadpis7Char">
    <w:name w:val="Nadpis 7 Char"/>
    <w:uiPriority w:val="99"/>
    <w:rsid w:val="002429F9"/>
    <w:rPr>
      <w:rFonts w:ascii="Arial" w:hAnsi="Arial" w:cs="Arial"/>
      <w:b/>
      <w:bCs/>
      <w:i/>
      <w:iCs/>
      <w:sz w:val="24"/>
      <w:szCs w:val="24"/>
      <w:lang w:eastAsia="ar-SA" w:bidi="ar-SA"/>
    </w:rPr>
  </w:style>
  <w:style w:type="character" w:customStyle="1" w:styleId="Nadpis8Char">
    <w:name w:val="Nadpis 8 Char"/>
    <w:uiPriority w:val="99"/>
    <w:rsid w:val="002429F9"/>
    <w:rPr>
      <w:rFonts w:ascii="Arial" w:hAnsi="Arial" w:cs="Arial"/>
      <w:b/>
      <w:bCs/>
      <w:sz w:val="24"/>
      <w:szCs w:val="24"/>
      <w:lang w:eastAsia="ar-SA" w:bidi="ar-SA"/>
    </w:rPr>
  </w:style>
  <w:style w:type="character" w:customStyle="1" w:styleId="Nadpis9Char">
    <w:name w:val="Nadpis 9 Char"/>
    <w:uiPriority w:val="99"/>
    <w:rsid w:val="002429F9"/>
    <w:rPr>
      <w:rFonts w:ascii="Arial" w:hAnsi="Arial" w:cs="Arial"/>
      <w:i/>
      <w:iCs/>
      <w:sz w:val="24"/>
      <w:szCs w:val="24"/>
      <w:lang w:eastAsia="ar-SA" w:bidi="ar-SA"/>
    </w:rPr>
  </w:style>
  <w:style w:type="paragraph" w:customStyle="1" w:styleId="NormlnNormln1">
    <w:name w:val="Normální.Normální1"/>
    <w:link w:val="NormlnNormln1Char"/>
    <w:uiPriority w:val="99"/>
    <w:rsid w:val="002134DB"/>
    <w:pPr>
      <w:autoSpaceDE w:val="0"/>
      <w:autoSpaceDN w:val="0"/>
    </w:pPr>
    <w:rPr>
      <w:rFonts w:ascii="Arial" w:hAnsi="Arial" w:cs="Arial"/>
      <w:b/>
      <w:bCs/>
      <w:sz w:val="24"/>
      <w:szCs w:val="24"/>
    </w:rPr>
  </w:style>
  <w:style w:type="character" w:customStyle="1" w:styleId="NormlnNormln1Char">
    <w:name w:val="Normální.Normální1 Char"/>
    <w:link w:val="NormlnNormln1"/>
    <w:uiPriority w:val="99"/>
    <w:locked/>
    <w:rsid w:val="00E334DF"/>
    <w:rPr>
      <w:rFonts w:ascii="Arial" w:hAnsi="Arial" w:cs="Arial"/>
      <w:b/>
      <w:bCs/>
      <w:sz w:val="24"/>
      <w:szCs w:val="24"/>
    </w:rPr>
  </w:style>
  <w:style w:type="character" w:customStyle="1" w:styleId="TextbublinyChar">
    <w:name w:val="Text bubliny Char"/>
    <w:uiPriority w:val="99"/>
    <w:semiHidden/>
    <w:rsid w:val="002429F9"/>
    <w:rPr>
      <w:rFonts w:ascii="Tahoma" w:hAnsi="Tahoma" w:cs="Tahoma"/>
      <w:sz w:val="16"/>
      <w:szCs w:val="16"/>
      <w:lang w:eastAsia="ar-SA" w:bidi="ar-SA"/>
    </w:rPr>
  </w:style>
  <w:style w:type="character" w:customStyle="1" w:styleId="ZhlavChar">
    <w:name w:val="Záhlaví Char"/>
    <w:aliases w:val="záhlaví Char1,Záhlaví Char1,záhlaví Char11"/>
    <w:uiPriority w:val="99"/>
    <w:rsid w:val="002429F9"/>
    <w:rPr>
      <w:rFonts w:ascii="Arial" w:hAnsi="Arial" w:cs="Arial"/>
      <w:sz w:val="24"/>
      <w:szCs w:val="24"/>
      <w:lang w:eastAsia="ar-SA" w:bidi="ar-SA"/>
    </w:rPr>
  </w:style>
  <w:style w:type="character" w:customStyle="1" w:styleId="ZpatChar">
    <w:name w:val="Zápatí Char"/>
    <w:uiPriority w:val="99"/>
    <w:rsid w:val="002429F9"/>
    <w:rPr>
      <w:rFonts w:ascii="Arial" w:hAnsi="Arial" w:cs="Arial"/>
      <w:sz w:val="24"/>
      <w:szCs w:val="24"/>
      <w:lang w:eastAsia="ar-SA" w:bidi="ar-SA"/>
    </w:rPr>
  </w:style>
  <w:style w:type="paragraph" w:customStyle="1" w:styleId="odstn">
    <w:name w:val="_odst.n"/>
    <w:basedOn w:val="Normln"/>
    <w:uiPriority w:val="99"/>
    <w:rsid w:val="002429F9"/>
    <w:pPr>
      <w:tabs>
        <w:tab w:val="left" w:pos="567"/>
      </w:tabs>
      <w:suppressAutoHyphens w:val="0"/>
      <w:spacing w:after="0" w:line="240" w:lineRule="auto"/>
      <w:ind w:firstLine="567"/>
    </w:pPr>
    <w:rPr>
      <w:lang w:eastAsia="cs-CZ"/>
    </w:rPr>
  </w:style>
  <w:style w:type="character" w:customStyle="1" w:styleId="ZkladntextChar">
    <w:name w:val="Základní text Char"/>
    <w:uiPriority w:val="99"/>
    <w:rsid w:val="002429F9"/>
    <w:rPr>
      <w:rFonts w:cs="Times New Roman"/>
      <w:b/>
      <w:bCs/>
      <w:sz w:val="24"/>
      <w:szCs w:val="24"/>
      <w:lang w:eastAsia="ar-SA" w:bidi="ar-SA"/>
    </w:rPr>
  </w:style>
  <w:style w:type="character" w:customStyle="1" w:styleId="Zkladntextodsazen3Char">
    <w:name w:val="Základní text odsazený 3 Char"/>
    <w:uiPriority w:val="99"/>
    <w:semiHidden/>
    <w:rsid w:val="002429F9"/>
    <w:rPr>
      <w:rFonts w:ascii="Arial" w:hAnsi="Arial" w:cs="Arial"/>
      <w:sz w:val="24"/>
      <w:szCs w:val="24"/>
      <w:lang w:eastAsia="ar-SA" w:bidi="ar-SA"/>
    </w:rPr>
  </w:style>
  <w:style w:type="paragraph" w:styleId="Nadpisobsahu">
    <w:name w:val="TOC Heading"/>
    <w:basedOn w:val="Nadpis1"/>
    <w:next w:val="Normln"/>
    <w:uiPriority w:val="99"/>
    <w:qFormat/>
    <w:rsid w:val="002429F9"/>
    <w:pPr>
      <w:keepLines/>
      <w:numPr>
        <w:numId w:val="0"/>
      </w:numPr>
      <w:suppressAutoHyphens w:val="0"/>
      <w:spacing w:before="480" w:after="0" w:line="276" w:lineRule="auto"/>
      <w:outlineLvl w:val="9"/>
    </w:pPr>
    <w:rPr>
      <w:rFonts w:ascii="Cambria" w:hAnsi="Cambria" w:cs="Cambria"/>
      <w:color w:val="365F91"/>
      <w:sz w:val="28"/>
      <w:szCs w:val="28"/>
      <w:lang w:eastAsia="en-US"/>
    </w:rPr>
  </w:style>
  <w:style w:type="paragraph" w:styleId="FormtovanvHTML">
    <w:name w:val="HTML Preformatted"/>
    <w:basedOn w:val="Normln"/>
    <w:link w:val="FormtovanvHTMLChar1"/>
    <w:uiPriority w:val="99"/>
    <w:rsid w:val="00242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jc w:val="left"/>
    </w:pPr>
    <w:rPr>
      <w:rFonts w:ascii="Courier New" w:hAnsi="Courier New" w:cs="Courier New"/>
      <w:sz w:val="20"/>
      <w:szCs w:val="20"/>
      <w:lang w:eastAsia="cs-CZ"/>
    </w:rPr>
  </w:style>
  <w:style w:type="character" w:customStyle="1" w:styleId="FormtovanvHTMLChar1">
    <w:name w:val="Formátovaný v HTML Char1"/>
    <w:link w:val="FormtovanvHTML"/>
    <w:uiPriority w:val="99"/>
    <w:locked/>
    <w:rsid w:val="00EA7E8A"/>
    <w:rPr>
      <w:rFonts w:ascii="Courier New" w:hAnsi="Courier New" w:cs="Courier New"/>
    </w:rPr>
  </w:style>
  <w:style w:type="character" w:customStyle="1" w:styleId="FormtovanvHTMLChar">
    <w:name w:val="Formátovaný v HTML Char"/>
    <w:uiPriority w:val="99"/>
    <w:rsid w:val="002429F9"/>
    <w:rPr>
      <w:rFonts w:ascii="Courier New" w:hAnsi="Courier New" w:cs="Courier New"/>
    </w:rPr>
  </w:style>
  <w:style w:type="paragraph" w:customStyle="1" w:styleId="OdstavecA1">
    <w:name w:val="Odstavec A1"/>
    <w:basedOn w:val="Normln"/>
    <w:uiPriority w:val="99"/>
    <w:rsid w:val="002429F9"/>
    <w:pPr>
      <w:suppressAutoHyphens w:val="0"/>
      <w:spacing w:before="0" w:after="0" w:line="276" w:lineRule="auto"/>
    </w:pPr>
    <w:rPr>
      <w:lang w:eastAsia="en-US"/>
    </w:rPr>
  </w:style>
  <w:style w:type="paragraph" w:customStyle="1" w:styleId="NadpisA1">
    <w:name w:val="Nadpis A1"/>
    <w:basedOn w:val="Normln"/>
    <w:uiPriority w:val="99"/>
    <w:rsid w:val="002429F9"/>
    <w:pPr>
      <w:suppressAutoHyphens w:val="0"/>
      <w:spacing w:before="0" w:after="60" w:line="276" w:lineRule="auto"/>
    </w:pPr>
    <w:rPr>
      <w:b/>
      <w:bCs/>
      <w:i/>
      <w:iCs/>
      <w:sz w:val="24"/>
      <w:szCs w:val="24"/>
      <w:lang w:eastAsia="en-US"/>
    </w:rPr>
  </w:style>
  <w:style w:type="character" w:customStyle="1" w:styleId="OdstavecA1Char">
    <w:name w:val="Odstavec A1 Char"/>
    <w:uiPriority w:val="99"/>
    <w:rsid w:val="002429F9"/>
    <w:rPr>
      <w:rFonts w:eastAsia="Times New Roman" w:cs="Times New Roman"/>
      <w:sz w:val="22"/>
      <w:szCs w:val="22"/>
      <w:lang w:eastAsia="en-US"/>
    </w:rPr>
  </w:style>
  <w:style w:type="paragraph" w:customStyle="1" w:styleId="Odrka">
    <w:name w:val="Odrážka"/>
    <w:basedOn w:val="OdstavecA1"/>
    <w:uiPriority w:val="99"/>
    <w:rsid w:val="002429F9"/>
    <w:pPr>
      <w:ind w:left="426" w:hanging="426"/>
    </w:pPr>
  </w:style>
  <w:style w:type="character" w:customStyle="1" w:styleId="NadpisA1Char">
    <w:name w:val="Nadpis A1 Char"/>
    <w:uiPriority w:val="99"/>
    <w:rsid w:val="002429F9"/>
    <w:rPr>
      <w:rFonts w:eastAsia="Times New Roman" w:cs="Times New Roman"/>
      <w:b/>
      <w:bCs/>
      <w:i/>
      <w:iCs/>
      <w:sz w:val="24"/>
      <w:szCs w:val="24"/>
      <w:lang w:eastAsia="en-US"/>
    </w:rPr>
  </w:style>
  <w:style w:type="character" w:customStyle="1" w:styleId="OdrkaChar">
    <w:name w:val="Odrážka Char"/>
    <w:uiPriority w:val="99"/>
    <w:rsid w:val="002429F9"/>
    <w:rPr>
      <w:rFonts w:eastAsia="Times New Roman" w:cs="Times New Roman"/>
      <w:sz w:val="22"/>
      <w:szCs w:val="22"/>
      <w:lang w:eastAsia="en-US"/>
    </w:rPr>
  </w:style>
  <w:style w:type="table" w:styleId="Mkatabulky">
    <w:name w:val="Table Grid"/>
    <w:basedOn w:val="Normlntabulka"/>
    <w:uiPriority w:val="59"/>
    <w:rsid w:val="00513A14"/>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nakapoznpodarou">
    <w:name w:val="footnote reference"/>
    <w:uiPriority w:val="99"/>
    <w:semiHidden/>
    <w:rsid w:val="00513A14"/>
    <w:rPr>
      <w:rFonts w:cs="Times New Roman"/>
      <w:vertAlign w:val="superscript"/>
    </w:rPr>
  </w:style>
  <w:style w:type="paragraph" w:styleId="Bezmezer">
    <w:name w:val="No Spacing"/>
    <w:aliases w:val="AApetr,vysvětlivka pod čarou"/>
    <w:link w:val="BezmezerChar"/>
    <w:uiPriority w:val="1"/>
    <w:qFormat/>
    <w:rsid w:val="00513A14"/>
    <w:rPr>
      <w:rFonts w:ascii="Calibri" w:hAnsi="Calibri" w:cs="Calibri"/>
      <w:sz w:val="22"/>
      <w:szCs w:val="22"/>
      <w:lang w:eastAsia="en-US"/>
    </w:rPr>
  </w:style>
  <w:style w:type="character" w:customStyle="1" w:styleId="BezmezerChar">
    <w:name w:val="Bez mezer Char"/>
    <w:aliases w:val="AApetr Char,vysvětlivka pod čarou Char"/>
    <w:link w:val="Bezmezer"/>
    <w:uiPriority w:val="1"/>
    <w:locked/>
    <w:rsid w:val="00912D16"/>
    <w:rPr>
      <w:rFonts w:ascii="Calibri" w:hAnsi="Calibri" w:cs="Calibri"/>
      <w:sz w:val="22"/>
      <w:szCs w:val="22"/>
      <w:lang w:val="cs-CZ" w:eastAsia="en-US"/>
    </w:rPr>
  </w:style>
  <w:style w:type="character" w:styleId="Odkaznakoment">
    <w:name w:val="annotation reference"/>
    <w:uiPriority w:val="99"/>
    <w:semiHidden/>
    <w:rsid w:val="001E7238"/>
    <w:rPr>
      <w:rFonts w:cs="Times New Roman"/>
      <w:sz w:val="16"/>
      <w:szCs w:val="16"/>
    </w:rPr>
  </w:style>
  <w:style w:type="paragraph" w:styleId="Textkomente">
    <w:name w:val="annotation text"/>
    <w:basedOn w:val="Normln"/>
    <w:link w:val="TextkomenteChar"/>
    <w:uiPriority w:val="99"/>
    <w:semiHidden/>
    <w:rsid w:val="001E7238"/>
    <w:rPr>
      <w:sz w:val="20"/>
      <w:szCs w:val="20"/>
    </w:rPr>
  </w:style>
  <w:style w:type="character" w:customStyle="1" w:styleId="TextkomenteChar">
    <w:name w:val="Text komentáře Char"/>
    <w:link w:val="Textkomente"/>
    <w:uiPriority w:val="99"/>
    <w:semiHidden/>
    <w:locked/>
    <w:rsid w:val="001E7238"/>
    <w:rPr>
      <w:rFonts w:ascii="Arial" w:hAnsi="Arial" w:cs="Arial"/>
      <w:lang w:eastAsia="ar-SA" w:bidi="ar-SA"/>
    </w:rPr>
  </w:style>
  <w:style w:type="paragraph" w:styleId="Pedmtkomente">
    <w:name w:val="annotation subject"/>
    <w:basedOn w:val="Textkomente"/>
    <w:next w:val="Textkomente"/>
    <w:link w:val="PedmtkomenteChar"/>
    <w:uiPriority w:val="99"/>
    <w:semiHidden/>
    <w:rsid w:val="001E7238"/>
    <w:rPr>
      <w:b/>
      <w:bCs/>
    </w:rPr>
  </w:style>
  <w:style w:type="character" w:customStyle="1" w:styleId="PedmtkomenteChar">
    <w:name w:val="Předmět komentáře Char"/>
    <w:link w:val="Pedmtkomente"/>
    <w:uiPriority w:val="99"/>
    <w:semiHidden/>
    <w:locked/>
    <w:rsid w:val="001E7238"/>
    <w:rPr>
      <w:rFonts w:ascii="Arial" w:hAnsi="Arial" w:cs="Arial"/>
      <w:b/>
      <w:bCs/>
      <w:lang w:eastAsia="ar-SA" w:bidi="ar-SA"/>
    </w:rPr>
  </w:style>
  <w:style w:type="paragraph" w:styleId="Revize">
    <w:name w:val="Revision"/>
    <w:hidden/>
    <w:uiPriority w:val="99"/>
    <w:semiHidden/>
    <w:rsid w:val="001E7238"/>
    <w:rPr>
      <w:rFonts w:ascii="Arial" w:hAnsi="Arial" w:cs="Arial"/>
      <w:sz w:val="22"/>
      <w:szCs w:val="22"/>
      <w:lang w:eastAsia="ar-SA"/>
    </w:rPr>
  </w:style>
  <w:style w:type="paragraph" w:styleId="AdresaHTML">
    <w:name w:val="HTML Address"/>
    <w:basedOn w:val="Normln"/>
    <w:link w:val="AdresaHTMLChar"/>
    <w:uiPriority w:val="99"/>
    <w:rsid w:val="0005055E"/>
    <w:rPr>
      <w:i/>
      <w:iCs/>
    </w:rPr>
  </w:style>
  <w:style w:type="character" w:customStyle="1" w:styleId="AdresaHTMLChar">
    <w:name w:val="Adresa HTML Char"/>
    <w:link w:val="AdresaHTML"/>
    <w:uiPriority w:val="99"/>
    <w:locked/>
    <w:rsid w:val="0005055E"/>
    <w:rPr>
      <w:rFonts w:ascii="Arial" w:hAnsi="Arial" w:cs="Arial"/>
      <w:i/>
      <w:iCs/>
      <w:sz w:val="24"/>
      <w:szCs w:val="24"/>
      <w:lang w:eastAsia="ar-SA" w:bidi="ar-SA"/>
    </w:rPr>
  </w:style>
  <w:style w:type="paragraph" w:customStyle="1" w:styleId="Odstavecseseznamem1">
    <w:name w:val="Odstavec se seznamem1"/>
    <w:basedOn w:val="Normln"/>
    <w:uiPriority w:val="99"/>
    <w:rsid w:val="008A4DA2"/>
    <w:pPr>
      <w:suppressAutoHyphens w:val="0"/>
      <w:spacing w:before="0" w:line="240" w:lineRule="auto"/>
      <w:ind w:left="720" w:hanging="284"/>
    </w:pPr>
    <w:rPr>
      <w:rFonts w:ascii="Calibri" w:hAnsi="Calibri" w:cs="Calibri"/>
      <w:lang w:eastAsia="en-US"/>
    </w:rPr>
  </w:style>
  <w:style w:type="table" w:customStyle="1" w:styleId="Svtlstnovnzvraznn11">
    <w:name w:val="Světlé stínování – zvýraznění 11"/>
    <w:uiPriority w:val="99"/>
    <w:rsid w:val="006E6BE1"/>
    <w:rPr>
      <w:rFonts w:ascii="Arial" w:hAnsi="Arial" w:cs="Arial"/>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Stednstnovn1zvraznn11">
    <w:name w:val="Střední stínování 1 – zvýraznění 11"/>
    <w:uiPriority w:val="99"/>
    <w:rsid w:val="006E6BE1"/>
    <w:rPr>
      <w:rFonts w:ascii="Arial" w:hAnsi="Arial" w:cs="Aria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Vzorec">
    <w:name w:val="Vzorec"/>
    <w:basedOn w:val="Normln"/>
    <w:next w:val="Normln"/>
    <w:uiPriority w:val="99"/>
    <w:rsid w:val="003E180F"/>
    <w:pPr>
      <w:keepNext/>
      <w:tabs>
        <w:tab w:val="left" w:pos="2835"/>
        <w:tab w:val="left" w:pos="8222"/>
      </w:tabs>
      <w:suppressAutoHyphens w:val="0"/>
      <w:spacing w:before="240" w:after="240" w:line="240" w:lineRule="auto"/>
    </w:pPr>
    <w:rPr>
      <w:lang w:eastAsia="cs-CZ"/>
    </w:rPr>
  </w:style>
  <w:style w:type="character" w:customStyle="1" w:styleId="Znakypropoznmkupodarou">
    <w:name w:val="Znaky pro poznámku pod čarou"/>
    <w:uiPriority w:val="99"/>
    <w:rsid w:val="003E180F"/>
    <w:rPr>
      <w:rFonts w:cs="Times New Roman"/>
      <w:vertAlign w:val="superscript"/>
    </w:rPr>
  </w:style>
  <w:style w:type="paragraph" w:customStyle="1" w:styleId="BodyTextIndent22">
    <w:name w:val="Body Text Indent 22"/>
    <w:basedOn w:val="Normln"/>
    <w:uiPriority w:val="99"/>
    <w:rsid w:val="0044172D"/>
    <w:pPr>
      <w:suppressAutoHyphens w:val="0"/>
      <w:spacing w:after="0" w:line="240" w:lineRule="auto"/>
      <w:ind w:firstLine="284"/>
    </w:pPr>
    <w:rPr>
      <w:sz w:val="24"/>
      <w:szCs w:val="24"/>
      <w:lang w:eastAsia="cs-CZ"/>
    </w:rPr>
  </w:style>
  <w:style w:type="character" w:styleId="Zvraznn">
    <w:name w:val="Emphasis"/>
    <w:uiPriority w:val="99"/>
    <w:qFormat/>
    <w:rsid w:val="0044172D"/>
    <w:rPr>
      <w:rFonts w:cs="Times New Roman"/>
      <w:i/>
      <w:iCs/>
    </w:rPr>
  </w:style>
  <w:style w:type="paragraph" w:styleId="z-Zatekformule">
    <w:name w:val="HTML Top of Form"/>
    <w:basedOn w:val="Normln"/>
    <w:next w:val="Normln"/>
    <w:link w:val="z-ZatekformuleChar"/>
    <w:hidden/>
    <w:uiPriority w:val="99"/>
    <w:semiHidden/>
    <w:rsid w:val="0044172D"/>
    <w:pPr>
      <w:pBdr>
        <w:bottom w:val="single" w:sz="6" w:space="1" w:color="auto"/>
      </w:pBdr>
      <w:suppressAutoHyphens w:val="0"/>
      <w:spacing w:before="0" w:after="0" w:line="240" w:lineRule="auto"/>
      <w:jc w:val="center"/>
    </w:pPr>
    <w:rPr>
      <w:vanish/>
      <w:sz w:val="16"/>
      <w:szCs w:val="16"/>
      <w:lang w:eastAsia="cs-CZ"/>
    </w:rPr>
  </w:style>
  <w:style w:type="character" w:customStyle="1" w:styleId="z-ZatekformuleChar">
    <w:name w:val="z-Začátek formuláře Char"/>
    <w:link w:val="z-Zatekformule"/>
    <w:uiPriority w:val="99"/>
    <w:semiHidden/>
    <w:locked/>
    <w:rsid w:val="0044172D"/>
    <w:rPr>
      <w:rFonts w:ascii="Arial" w:hAnsi="Arial" w:cs="Arial"/>
      <w:vanish/>
      <w:sz w:val="16"/>
      <w:szCs w:val="16"/>
    </w:rPr>
  </w:style>
  <w:style w:type="paragraph" w:styleId="z-Konecformule">
    <w:name w:val="HTML Bottom of Form"/>
    <w:basedOn w:val="Normln"/>
    <w:next w:val="Normln"/>
    <w:link w:val="z-KonecformuleChar"/>
    <w:hidden/>
    <w:uiPriority w:val="99"/>
    <w:rsid w:val="0044172D"/>
    <w:pPr>
      <w:pBdr>
        <w:top w:val="single" w:sz="6" w:space="1" w:color="auto"/>
      </w:pBdr>
      <w:suppressAutoHyphens w:val="0"/>
      <w:spacing w:before="0" w:after="0" w:line="240" w:lineRule="auto"/>
      <w:jc w:val="center"/>
    </w:pPr>
    <w:rPr>
      <w:vanish/>
      <w:sz w:val="16"/>
      <w:szCs w:val="16"/>
      <w:lang w:eastAsia="cs-CZ"/>
    </w:rPr>
  </w:style>
  <w:style w:type="character" w:customStyle="1" w:styleId="z-KonecformuleChar">
    <w:name w:val="z-Konec formuláře Char"/>
    <w:link w:val="z-Konecformule"/>
    <w:uiPriority w:val="99"/>
    <w:locked/>
    <w:rsid w:val="0044172D"/>
    <w:rPr>
      <w:rFonts w:ascii="Arial" w:hAnsi="Arial" w:cs="Arial"/>
      <w:vanish/>
      <w:sz w:val="16"/>
      <w:szCs w:val="16"/>
    </w:rPr>
  </w:style>
  <w:style w:type="paragraph" w:customStyle="1" w:styleId="zprva">
    <w:name w:val="zpráva"/>
    <w:basedOn w:val="Normln"/>
    <w:uiPriority w:val="99"/>
    <w:rsid w:val="0044172D"/>
    <w:pPr>
      <w:widowControl w:val="0"/>
      <w:suppressAutoHyphens w:val="0"/>
      <w:spacing w:line="240" w:lineRule="auto"/>
      <w:ind w:firstLine="397"/>
    </w:pPr>
    <w:rPr>
      <w:sz w:val="24"/>
      <w:szCs w:val="24"/>
      <w:lang w:eastAsia="cs-CZ"/>
    </w:rPr>
  </w:style>
  <w:style w:type="paragraph" w:customStyle="1" w:styleId="Textodstavce0">
    <w:name w:val="Text odstavce"/>
    <w:basedOn w:val="Normln"/>
    <w:uiPriority w:val="99"/>
    <w:rsid w:val="00E334DF"/>
    <w:pPr>
      <w:tabs>
        <w:tab w:val="num" w:pos="785"/>
        <w:tab w:val="left" w:pos="851"/>
      </w:tabs>
      <w:suppressAutoHyphens w:val="0"/>
      <w:spacing w:line="240" w:lineRule="auto"/>
      <w:ind w:firstLine="425"/>
      <w:outlineLvl w:val="6"/>
    </w:pPr>
    <w:rPr>
      <w:sz w:val="24"/>
      <w:szCs w:val="24"/>
      <w:lang w:eastAsia="cs-CZ"/>
    </w:rPr>
  </w:style>
  <w:style w:type="paragraph" w:customStyle="1" w:styleId="Textbodu">
    <w:name w:val="Text bodu"/>
    <w:basedOn w:val="Normln"/>
    <w:uiPriority w:val="99"/>
    <w:rsid w:val="00E334DF"/>
    <w:pPr>
      <w:tabs>
        <w:tab w:val="num" w:pos="851"/>
      </w:tabs>
      <w:suppressAutoHyphens w:val="0"/>
      <w:spacing w:before="0" w:after="0" w:line="240" w:lineRule="auto"/>
      <w:ind w:left="851" w:hanging="426"/>
      <w:outlineLvl w:val="8"/>
    </w:pPr>
    <w:rPr>
      <w:sz w:val="24"/>
      <w:szCs w:val="24"/>
      <w:lang w:eastAsia="cs-CZ"/>
    </w:rPr>
  </w:style>
  <w:style w:type="paragraph" w:customStyle="1" w:styleId="Textpsmene">
    <w:name w:val="Text písmene"/>
    <w:basedOn w:val="Normln"/>
    <w:uiPriority w:val="99"/>
    <w:rsid w:val="00E334DF"/>
    <w:pPr>
      <w:tabs>
        <w:tab w:val="num" w:pos="425"/>
      </w:tabs>
      <w:suppressAutoHyphens w:val="0"/>
      <w:spacing w:before="0" w:after="0" w:line="240" w:lineRule="auto"/>
      <w:ind w:left="425" w:hanging="425"/>
      <w:outlineLvl w:val="7"/>
    </w:pPr>
    <w:rPr>
      <w:sz w:val="24"/>
      <w:szCs w:val="24"/>
      <w:lang w:eastAsia="cs-CZ"/>
    </w:rPr>
  </w:style>
  <w:style w:type="character" w:customStyle="1" w:styleId="articletitle1">
    <w:name w:val="articletitle1"/>
    <w:uiPriority w:val="99"/>
    <w:rsid w:val="00EB419B"/>
    <w:rPr>
      <w:rFonts w:ascii="Arial" w:hAnsi="Arial" w:cs="Arial"/>
      <w:b/>
      <w:bCs/>
      <w:color w:val="auto"/>
      <w:sz w:val="22"/>
      <w:szCs w:val="22"/>
    </w:rPr>
  </w:style>
  <w:style w:type="paragraph" w:customStyle="1" w:styleId="description">
    <w:name w:val="description"/>
    <w:basedOn w:val="Normln"/>
    <w:uiPriority w:val="99"/>
    <w:rsid w:val="00EB419B"/>
    <w:pPr>
      <w:suppressAutoHyphens w:val="0"/>
      <w:spacing w:before="0" w:after="0" w:line="240" w:lineRule="auto"/>
      <w:jc w:val="left"/>
    </w:pPr>
    <w:rPr>
      <w:sz w:val="24"/>
      <w:szCs w:val="24"/>
      <w:lang w:eastAsia="cs-CZ"/>
    </w:rPr>
  </w:style>
  <w:style w:type="character" w:customStyle="1" w:styleId="coordinates">
    <w:name w:val="coordinates"/>
    <w:uiPriority w:val="99"/>
    <w:rsid w:val="00EB419B"/>
    <w:rPr>
      <w:rFonts w:cs="Times New Roman"/>
    </w:rPr>
  </w:style>
  <w:style w:type="paragraph" w:customStyle="1" w:styleId="Default">
    <w:name w:val="Default"/>
    <w:uiPriority w:val="99"/>
    <w:rsid w:val="00EB419B"/>
    <w:pPr>
      <w:autoSpaceDE w:val="0"/>
      <w:autoSpaceDN w:val="0"/>
      <w:adjustRightInd w:val="0"/>
    </w:pPr>
    <w:rPr>
      <w:rFonts w:ascii="FPFFEF+Arial,BoldItalic" w:hAnsi="FPFFEF+Arial,BoldItalic" w:cs="FPFFEF+Arial,BoldItalic"/>
      <w:color w:val="000000"/>
      <w:sz w:val="24"/>
      <w:szCs w:val="24"/>
    </w:rPr>
  </w:style>
  <w:style w:type="paragraph" w:customStyle="1" w:styleId="Styl2">
    <w:name w:val="Styl2"/>
    <w:basedOn w:val="Normln"/>
    <w:next w:val="Nadpis2"/>
    <w:uiPriority w:val="99"/>
    <w:rsid w:val="00EB419B"/>
    <w:pPr>
      <w:suppressAutoHyphens w:val="0"/>
      <w:spacing w:before="0" w:after="0" w:line="240" w:lineRule="auto"/>
      <w:jc w:val="left"/>
    </w:pPr>
    <w:rPr>
      <w:i/>
      <w:iCs/>
      <w:sz w:val="24"/>
      <w:szCs w:val="24"/>
      <w:lang w:eastAsia="cs-CZ"/>
    </w:rPr>
  </w:style>
  <w:style w:type="table" w:customStyle="1" w:styleId="Stednmka31">
    <w:name w:val="Střední mřížka 31"/>
    <w:uiPriority w:val="99"/>
    <w:rsid w:val="008117DB"/>
    <w:rPr>
      <w:rFonts w:ascii="Calibri" w:hAnsi="Calibri" w:cs="Calibri"/>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paragraph" w:customStyle="1" w:styleId="Text">
    <w:name w:val="Text"/>
    <w:basedOn w:val="Normln"/>
    <w:link w:val="TextChar"/>
    <w:uiPriority w:val="99"/>
    <w:rsid w:val="00C751CB"/>
    <w:pPr>
      <w:suppressAutoHyphens w:val="0"/>
      <w:spacing w:before="0" w:line="240" w:lineRule="auto"/>
    </w:pPr>
    <w:rPr>
      <w:noProof/>
      <w:sz w:val="20"/>
      <w:szCs w:val="20"/>
      <w:lang w:eastAsia="cs-CZ"/>
    </w:rPr>
  </w:style>
  <w:style w:type="character" w:customStyle="1" w:styleId="TextChar">
    <w:name w:val="Text Char"/>
    <w:link w:val="Text"/>
    <w:uiPriority w:val="99"/>
    <w:locked/>
    <w:rsid w:val="00C751CB"/>
    <w:rPr>
      <w:rFonts w:ascii="Arial" w:hAnsi="Arial" w:cs="Arial"/>
      <w:noProof/>
    </w:rPr>
  </w:style>
  <w:style w:type="character" w:customStyle="1" w:styleId="SeznamodrkyChar">
    <w:name w:val="Seznam odrážky Char"/>
    <w:link w:val="Seznamodrky"/>
    <w:uiPriority w:val="99"/>
    <w:locked/>
    <w:rsid w:val="00C751CB"/>
    <w:rPr>
      <w:rFonts w:ascii="Arial" w:hAnsi="Arial" w:cs="Arial"/>
      <w:noProof/>
    </w:rPr>
  </w:style>
  <w:style w:type="paragraph" w:customStyle="1" w:styleId="Seznamodrky">
    <w:name w:val="Seznam odrážky"/>
    <w:basedOn w:val="Normln"/>
    <w:link w:val="SeznamodrkyChar"/>
    <w:uiPriority w:val="99"/>
    <w:rsid w:val="00C751CB"/>
    <w:pPr>
      <w:suppressAutoHyphens w:val="0"/>
      <w:spacing w:before="0"/>
      <w:ind w:left="510" w:hanging="340"/>
    </w:pPr>
    <w:rPr>
      <w:noProof/>
      <w:sz w:val="20"/>
      <w:szCs w:val="20"/>
      <w:lang w:eastAsia="cs-CZ"/>
    </w:rPr>
  </w:style>
  <w:style w:type="paragraph" w:customStyle="1" w:styleId="Char2">
    <w:name w:val="Char2"/>
    <w:basedOn w:val="Normln"/>
    <w:uiPriority w:val="99"/>
    <w:rsid w:val="00612F37"/>
    <w:pPr>
      <w:suppressAutoHyphens w:val="0"/>
      <w:spacing w:before="0" w:after="160" w:line="240" w:lineRule="exact"/>
      <w:jc w:val="left"/>
    </w:pPr>
    <w:rPr>
      <w:rFonts w:ascii="Tahoma" w:hAnsi="Tahoma" w:cs="Tahoma"/>
      <w:sz w:val="20"/>
      <w:szCs w:val="20"/>
      <w:lang w:val="en-US" w:eastAsia="en-US"/>
    </w:rPr>
  </w:style>
  <w:style w:type="character" w:customStyle="1" w:styleId="OdstavecseseznamemChar">
    <w:name w:val="Odstavec se seznamem Char"/>
    <w:link w:val="Odstavecseseznamem"/>
    <w:uiPriority w:val="99"/>
    <w:locked/>
    <w:rsid w:val="00256872"/>
    <w:rPr>
      <w:rFonts w:ascii="Arial" w:hAnsi="Arial" w:cs="Arial"/>
      <w:sz w:val="22"/>
      <w:szCs w:val="22"/>
      <w:lang w:eastAsia="en-US"/>
    </w:rPr>
  </w:style>
  <w:style w:type="table" w:customStyle="1" w:styleId="Mkatabulky1">
    <w:name w:val="Mřížka tabulky1"/>
    <w:uiPriority w:val="99"/>
    <w:rsid w:val="009266D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vzor">
    <w:name w:val="Normální vzor"/>
    <w:basedOn w:val="Normln"/>
    <w:uiPriority w:val="99"/>
    <w:rsid w:val="009266D1"/>
    <w:pPr>
      <w:suppressAutoHyphens w:val="0"/>
      <w:spacing w:before="0" w:after="0" w:line="240" w:lineRule="auto"/>
      <w:ind w:firstLine="454"/>
    </w:pPr>
    <w:rPr>
      <w:sz w:val="20"/>
      <w:szCs w:val="20"/>
      <w:lang w:eastAsia="en-US"/>
    </w:rPr>
  </w:style>
  <w:style w:type="paragraph" w:customStyle="1" w:styleId="Styl115bZarovnatdobloku">
    <w:name w:val="Styl 115 b. Zarovnat do bloku"/>
    <w:basedOn w:val="Normln"/>
    <w:uiPriority w:val="99"/>
    <w:rsid w:val="009266D1"/>
    <w:pPr>
      <w:suppressAutoHyphens w:val="0"/>
      <w:autoSpaceDE w:val="0"/>
      <w:autoSpaceDN w:val="0"/>
      <w:spacing w:before="0" w:after="0" w:line="240" w:lineRule="auto"/>
      <w:jc w:val="left"/>
    </w:pPr>
    <w:rPr>
      <w:sz w:val="24"/>
      <w:szCs w:val="24"/>
      <w:lang w:eastAsia="cs-CZ"/>
    </w:rPr>
  </w:style>
  <w:style w:type="paragraph" w:customStyle="1" w:styleId="Styl115bPodtrenZarovnatdobloku">
    <w:name w:val="Styl 115 b. Podtržení Zarovnat do bloku"/>
    <w:basedOn w:val="Normln"/>
    <w:uiPriority w:val="99"/>
    <w:rsid w:val="009266D1"/>
    <w:pPr>
      <w:suppressAutoHyphens w:val="0"/>
      <w:autoSpaceDE w:val="0"/>
      <w:autoSpaceDN w:val="0"/>
      <w:spacing w:before="0" w:after="0" w:line="240" w:lineRule="auto"/>
      <w:jc w:val="left"/>
    </w:pPr>
    <w:rPr>
      <w:sz w:val="24"/>
      <w:szCs w:val="24"/>
      <w:u w:val="single"/>
      <w:lang w:eastAsia="cs-CZ"/>
    </w:rPr>
  </w:style>
  <w:style w:type="paragraph" w:customStyle="1" w:styleId="Texttabulky">
    <w:name w:val="Text tabulky"/>
    <w:basedOn w:val="Normln"/>
    <w:uiPriority w:val="99"/>
    <w:rsid w:val="009266D1"/>
    <w:pPr>
      <w:suppressAutoHyphens w:val="0"/>
      <w:spacing w:before="40" w:after="0" w:line="200" w:lineRule="atLeast"/>
      <w:jc w:val="left"/>
    </w:pPr>
    <w:rPr>
      <w:spacing w:val="-5"/>
      <w:sz w:val="16"/>
      <w:szCs w:val="16"/>
      <w:lang w:eastAsia="cs-CZ"/>
    </w:rPr>
  </w:style>
  <w:style w:type="table" w:customStyle="1" w:styleId="Mkatabulky2">
    <w:name w:val="Mřížka tabulky2"/>
    <w:uiPriority w:val="99"/>
    <w:rsid w:val="009266D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0">
    <w:name w:val="_Normální"/>
    <w:basedOn w:val="Zkladntext"/>
    <w:link w:val="NormlnChar"/>
    <w:uiPriority w:val="99"/>
    <w:rsid w:val="00770ED3"/>
    <w:pPr>
      <w:suppressAutoHyphens w:val="0"/>
      <w:overflowPunct w:val="0"/>
      <w:autoSpaceDE w:val="0"/>
      <w:autoSpaceDN w:val="0"/>
      <w:adjustRightInd w:val="0"/>
      <w:spacing w:before="60" w:after="120" w:line="240" w:lineRule="auto"/>
      <w:ind w:firstLine="426"/>
      <w:jc w:val="both"/>
      <w:textAlignment w:val="baseline"/>
    </w:pPr>
    <w:rPr>
      <w:rFonts w:ascii="Calibri" w:hAnsi="Calibri" w:cs="Calibri"/>
      <w:b w:val="0"/>
      <w:bCs w:val="0"/>
      <w:sz w:val="22"/>
      <w:szCs w:val="22"/>
      <w:lang w:eastAsia="cs-CZ"/>
    </w:rPr>
  </w:style>
  <w:style w:type="character" w:customStyle="1" w:styleId="NormlnChar">
    <w:name w:val="_Normální Char"/>
    <w:link w:val="Normln0"/>
    <w:uiPriority w:val="99"/>
    <w:locked/>
    <w:rsid w:val="00770ED3"/>
    <w:rPr>
      <w:rFonts w:ascii="Calibri" w:hAnsi="Calibri" w:cs="Calibri"/>
      <w:sz w:val="22"/>
      <w:szCs w:val="22"/>
    </w:rPr>
  </w:style>
  <w:style w:type="paragraph" w:styleId="Textvysvtlivek">
    <w:name w:val="endnote text"/>
    <w:basedOn w:val="Normln"/>
    <w:link w:val="TextvysvtlivekChar"/>
    <w:uiPriority w:val="99"/>
    <w:semiHidden/>
    <w:rsid w:val="00AE5172"/>
    <w:pPr>
      <w:spacing w:before="0" w:after="0" w:line="240" w:lineRule="auto"/>
    </w:pPr>
    <w:rPr>
      <w:sz w:val="20"/>
      <w:szCs w:val="20"/>
    </w:rPr>
  </w:style>
  <w:style w:type="character" w:customStyle="1" w:styleId="TextvysvtlivekChar">
    <w:name w:val="Text vysvětlivek Char"/>
    <w:link w:val="Textvysvtlivek"/>
    <w:uiPriority w:val="99"/>
    <w:semiHidden/>
    <w:locked/>
    <w:rsid w:val="00AE5172"/>
    <w:rPr>
      <w:rFonts w:ascii="Arial" w:hAnsi="Arial" w:cs="Arial"/>
      <w:lang w:eastAsia="ar-SA" w:bidi="ar-SA"/>
    </w:rPr>
  </w:style>
  <w:style w:type="character" w:styleId="Odkaznavysvtlivky">
    <w:name w:val="endnote reference"/>
    <w:uiPriority w:val="99"/>
    <w:semiHidden/>
    <w:rsid w:val="00AE5172"/>
    <w:rPr>
      <w:rFonts w:cs="Times New Roman"/>
      <w:vertAlign w:val="superscript"/>
    </w:rPr>
  </w:style>
  <w:style w:type="character" w:customStyle="1" w:styleId="Nadpis3Char1">
    <w:name w:val="Nadpis 3 Char1"/>
    <w:aliases w:val="Nadpis 3a Char1,Podpodkapitola Char1,adpis 3 Char1,Ctrl+3 Char1,- zpráva 3 Char1,Ctrl+31 Char1,- zpráva 31 Char1,Ctrl+32 Char1,- zpráva 32 Char1,Ctrl+33 Char1,- zpráva 33 Char1,Ctrl+34 Char1,- zpráva 34 Char1,Ctrl+35 Char1,Ctrl+36 Char1"/>
    <w:link w:val="Nadpis3"/>
    <w:uiPriority w:val="99"/>
    <w:locked/>
    <w:rsid w:val="00EA7E8A"/>
    <w:rPr>
      <w:rFonts w:ascii="Arial" w:hAnsi="Arial" w:cs="Arial"/>
      <w:b/>
      <w:bCs/>
      <w:i/>
      <w:iCs/>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36900575">
      <w:bodyDiv w:val="1"/>
      <w:marLeft w:val="0"/>
      <w:marRight w:val="0"/>
      <w:marTop w:val="0"/>
      <w:marBottom w:val="0"/>
      <w:divBdr>
        <w:top w:val="none" w:sz="0" w:space="0" w:color="auto"/>
        <w:left w:val="none" w:sz="0" w:space="0" w:color="auto"/>
        <w:bottom w:val="none" w:sz="0" w:space="0" w:color="auto"/>
        <w:right w:val="none" w:sz="0" w:space="0" w:color="auto"/>
      </w:divBdr>
    </w:div>
    <w:div w:id="187257423">
      <w:bodyDiv w:val="1"/>
      <w:marLeft w:val="0"/>
      <w:marRight w:val="0"/>
      <w:marTop w:val="0"/>
      <w:marBottom w:val="0"/>
      <w:divBdr>
        <w:top w:val="none" w:sz="0" w:space="0" w:color="auto"/>
        <w:left w:val="none" w:sz="0" w:space="0" w:color="auto"/>
        <w:bottom w:val="none" w:sz="0" w:space="0" w:color="auto"/>
        <w:right w:val="none" w:sz="0" w:space="0" w:color="auto"/>
      </w:divBdr>
    </w:div>
    <w:div w:id="357122909">
      <w:bodyDiv w:val="1"/>
      <w:marLeft w:val="0"/>
      <w:marRight w:val="0"/>
      <w:marTop w:val="0"/>
      <w:marBottom w:val="0"/>
      <w:divBdr>
        <w:top w:val="none" w:sz="0" w:space="0" w:color="auto"/>
        <w:left w:val="none" w:sz="0" w:space="0" w:color="auto"/>
        <w:bottom w:val="none" w:sz="0" w:space="0" w:color="auto"/>
        <w:right w:val="none" w:sz="0" w:space="0" w:color="auto"/>
      </w:divBdr>
    </w:div>
    <w:div w:id="471145264">
      <w:marLeft w:val="0"/>
      <w:marRight w:val="0"/>
      <w:marTop w:val="0"/>
      <w:marBottom w:val="0"/>
      <w:divBdr>
        <w:top w:val="none" w:sz="0" w:space="0" w:color="auto"/>
        <w:left w:val="none" w:sz="0" w:space="0" w:color="auto"/>
        <w:bottom w:val="none" w:sz="0" w:space="0" w:color="auto"/>
        <w:right w:val="none" w:sz="0" w:space="0" w:color="auto"/>
      </w:divBdr>
    </w:div>
    <w:div w:id="471145265">
      <w:marLeft w:val="0"/>
      <w:marRight w:val="0"/>
      <w:marTop w:val="0"/>
      <w:marBottom w:val="0"/>
      <w:divBdr>
        <w:top w:val="none" w:sz="0" w:space="0" w:color="auto"/>
        <w:left w:val="none" w:sz="0" w:space="0" w:color="auto"/>
        <w:bottom w:val="none" w:sz="0" w:space="0" w:color="auto"/>
        <w:right w:val="none" w:sz="0" w:space="0" w:color="auto"/>
      </w:divBdr>
    </w:div>
    <w:div w:id="471145266">
      <w:marLeft w:val="0"/>
      <w:marRight w:val="0"/>
      <w:marTop w:val="0"/>
      <w:marBottom w:val="0"/>
      <w:divBdr>
        <w:top w:val="none" w:sz="0" w:space="0" w:color="auto"/>
        <w:left w:val="none" w:sz="0" w:space="0" w:color="auto"/>
        <w:bottom w:val="none" w:sz="0" w:space="0" w:color="auto"/>
        <w:right w:val="none" w:sz="0" w:space="0" w:color="auto"/>
      </w:divBdr>
    </w:div>
    <w:div w:id="471145267">
      <w:marLeft w:val="0"/>
      <w:marRight w:val="0"/>
      <w:marTop w:val="0"/>
      <w:marBottom w:val="0"/>
      <w:divBdr>
        <w:top w:val="none" w:sz="0" w:space="0" w:color="auto"/>
        <w:left w:val="none" w:sz="0" w:space="0" w:color="auto"/>
        <w:bottom w:val="none" w:sz="0" w:space="0" w:color="auto"/>
        <w:right w:val="none" w:sz="0" w:space="0" w:color="auto"/>
      </w:divBdr>
    </w:div>
    <w:div w:id="471145268">
      <w:marLeft w:val="0"/>
      <w:marRight w:val="0"/>
      <w:marTop w:val="0"/>
      <w:marBottom w:val="0"/>
      <w:divBdr>
        <w:top w:val="none" w:sz="0" w:space="0" w:color="auto"/>
        <w:left w:val="none" w:sz="0" w:space="0" w:color="auto"/>
        <w:bottom w:val="none" w:sz="0" w:space="0" w:color="auto"/>
        <w:right w:val="none" w:sz="0" w:space="0" w:color="auto"/>
      </w:divBdr>
    </w:div>
    <w:div w:id="471145269">
      <w:marLeft w:val="0"/>
      <w:marRight w:val="0"/>
      <w:marTop w:val="0"/>
      <w:marBottom w:val="0"/>
      <w:divBdr>
        <w:top w:val="none" w:sz="0" w:space="0" w:color="auto"/>
        <w:left w:val="none" w:sz="0" w:space="0" w:color="auto"/>
        <w:bottom w:val="none" w:sz="0" w:space="0" w:color="auto"/>
        <w:right w:val="none" w:sz="0" w:space="0" w:color="auto"/>
      </w:divBdr>
    </w:div>
    <w:div w:id="471145270">
      <w:marLeft w:val="0"/>
      <w:marRight w:val="0"/>
      <w:marTop w:val="0"/>
      <w:marBottom w:val="0"/>
      <w:divBdr>
        <w:top w:val="none" w:sz="0" w:space="0" w:color="auto"/>
        <w:left w:val="none" w:sz="0" w:space="0" w:color="auto"/>
        <w:bottom w:val="none" w:sz="0" w:space="0" w:color="auto"/>
        <w:right w:val="none" w:sz="0" w:space="0" w:color="auto"/>
      </w:divBdr>
    </w:div>
    <w:div w:id="471145271">
      <w:marLeft w:val="0"/>
      <w:marRight w:val="0"/>
      <w:marTop w:val="0"/>
      <w:marBottom w:val="0"/>
      <w:divBdr>
        <w:top w:val="none" w:sz="0" w:space="0" w:color="auto"/>
        <w:left w:val="none" w:sz="0" w:space="0" w:color="auto"/>
        <w:bottom w:val="none" w:sz="0" w:space="0" w:color="auto"/>
        <w:right w:val="none" w:sz="0" w:space="0" w:color="auto"/>
      </w:divBdr>
    </w:div>
    <w:div w:id="471145272">
      <w:marLeft w:val="0"/>
      <w:marRight w:val="0"/>
      <w:marTop w:val="0"/>
      <w:marBottom w:val="0"/>
      <w:divBdr>
        <w:top w:val="none" w:sz="0" w:space="0" w:color="auto"/>
        <w:left w:val="none" w:sz="0" w:space="0" w:color="auto"/>
        <w:bottom w:val="none" w:sz="0" w:space="0" w:color="auto"/>
        <w:right w:val="none" w:sz="0" w:space="0" w:color="auto"/>
      </w:divBdr>
    </w:div>
    <w:div w:id="471145273">
      <w:marLeft w:val="0"/>
      <w:marRight w:val="0"/>
      <w:marTop w:val="0"/>
      <w:marBottom w:val="0"/>
      <w:divBdr>
        <w:top w:val="none" w:sz="0" w:space="0" w:color="auto"/>
        <w:left w:val="none" w:sz="0" w:space="0" w:color="auto"/>
        <w:bottom w:val="none" w:sz="0" w:space="0" w:color="auto"/>
        <w:right w:val="none" w:sz="0" w:space="0" w:color="auto"/>
      </w:divBdr>
    </w:div>
    <w:div w:id="471145274">
      <w:marLeft w:val="0"/>
      <w:marRight w:val="0"/>
      <w:marTop w:val="0"/>
      <w:marBottom w:val="0"/>
      <w:divBdr>
        <w:top w:val="none" w:sz="0" w:space="0" w:color="auto"/>
        <w:left w:val="none" w:sz="0" w:space="0" w:color="auto"/>
        <w:bottom w:val="none" w:sz="0" w:space="0" w:color="auto"/>
        <w:right w:val="none" w:sz="0" w:space="0" w:color="auto"/>
      </w:divBdr>
    </w:div>
    <w:div w:id="471145275">
      <w:marLeft w:val="0"/>
      <w:marRight w:val="0"/>
      <w:marTop w:val="0"/>
      <w:marBottom w:val="0"/>
      <w:divBdr>
        <w:top w:val="none" w:sz="0" w:space="0" w:color="auto"/>
        <w:left w:val="none" w:sz="0" w:space="0" w:color="auto"/>
        <w:bottom w:val="none" w:sz="0" w:space="0" w:color="auto"/>
        <w:right w:val="none" w:sz="0" w:space="0" w:color="auto"/>
      </w:divBdr>
    </w:div>
    <w:div w:id="471145276">
      <w:marLeft w:val="0"/>
      <w:marRight w:val="0"/>
      <w:marTop w:val="0"/>
      <w:marBottom w:val="0"/>
      <w:divBdr>
        <w:top w:val="none" w:sz="0" w:space="0" w:color="auto"/>
        <w:left w:val="none" w:sz="0" w:space="0" w:color="auto"/>
        <w:bottom w:val="none" w:sz="0" w:space="0" w:color="auto"/>
        <w:right w:val="none" w:sz="0" w:space="0" w:color="auto"/>
      </w:divBdr>
    </w:div>
    <w:div w:id="471145277">
      <w:marLeft w:val="0"/>
      <w:marRight w:val="0"/>
      <w:marTop w:val="0"/>
      <w:marBottom w:val="0"/>
      <w:divBdr>
        <w:top w:val="none" w:sz="0" w:space="0" w:color="auto"/>
        <w:left w:val="none" w:sz="0" w:space="0" w:color="auto"/>
        <w:bottom w:val="none" w:sz="0" w:space="0" w:color="auto"/>
        <w:right w:val="none" w:sz="0" w:space="0" w:color="auto"/>
      </w:divBdr>
    </w:div>
    <w:div w:id="471145278">
      <w:marLeft w:val="0"/>
      <w:marRight w:val="0"/>
      <w:marTop w:val="0"/>
      <w:marBottom w:val="0"/>
      <w:divBdr>
        <w:top w:val="none" w:sz="0" w:space="0" w:color="auto"/>
        <w:left w:val="none" w:sz="0" w:space="0" w:color="auto"/>
        <w:bottom w:val="none" w:sz="0" w:space="0" w:color="auto"/>
        <w:right w:val="none" w:sz="0" w:space="0" w:color="auto"/>
      </w:divBdr>
    </w:div>
    <w:div w:id="471145279">
      <w:marLeft w:val="0"/>
      <w:marRight w:val="0"/>
      <w:marTop w:val="0"/>
      <w:marBottom w:val="0"/>
      <w:divBdr>
        <w:top w:val="none" w:sz="0" w:space="0" w:color="auto"/>
        <w:left w:val="none" w:sz="0" w:space="0" w:color="auto"/>
        <w:bottom w:val="none" w:sz="0" w:space="0" w:color="auto"/>
        <w:right w:val="none" w:sz="0" w:space="0" w:color="auto"/>
      </w:divBdr>
    </w:div>
    <w:div w:id="471145280">
      <w:marLeft w:val="0"/>
      <w:marRight w:val="0"/>
      <w:marTop w:val="0"/>
      <w:marBottom w:val="0"/>
      <w:divBdr>
        <w:top w:val="none" w:sz="0" w:space="0" w:color="auto"/>
        <w:left w:val="none" w:sz="0" w:space="0" w:color="auto"/>
        <w:bottom w:val="none" w:sz="0" w:space="0" w:color="auto"/>
        <w:right w:val="none" w:sz="0" w:space="0" w:color="auto"/>
      </w:divBdr>
    </w:div>
    <w:div w:id="471145281">
      <w:marLeft w:val="0"/>
      <w:marRight w:val="0"/>
      <w:marTop w:val="0"/>
      <w:marBottom w:val="0"/>
      <w:divBdr>
        <w:top w:val="none" w:sz="0" w:space="0" w:color="auto"/>
        <w:left w:val="none" w:sz="0" w:space="0" w:color="auto"/>
        <w:bottom w:val="none" w:sz="0" w:space="0" w:color="auto"/>
        <w:right w:val="none" w:sz="0" w:space="0" w:color="auto"/>
      </w:divBdr>
    </w:div>
    <w:div w:id="471145282">
      <w:marLeft w:val="0"/>
      <w:marRight w:val="0"/>
      <w:marTop w:val="0"/>
      <w:marBottom w:val="0"/>
      <w:divBdr>
        <w:top w:val="none" w:sz="0" w:space="0" w:color="auto"/>
        <w:left w:val="none" w:sz="0" w:space="0" w:color="auto"/>
        <w:bottom w:val="none" w:sz="0" w:space="0" w:color="auto"/>
        <w:right w:val="none" w:sz="0" w:space="0" w:color="auto"/>
      </w:divBdr>
    </w:div>
    <w:div w:id="471145283">
      <w:marLeft w:val="0"/>
      <w:marRight w:val="0"/>
      <w:marTop w:val="0"/>
      <w:marBottom w:val="0"/>
      <w:divBdr>
        <w:top w:val="none" w:sz="0" w:space="0" w:color="auto"/>
        <w:left w:val="none" w:sz="0" w:space="0" w:color="auto"/>
        <w:bottom w:val="none" w:sz="0" w:space="0" w:color="auto"/>
        <w:right w:val="none" w:sz="0" w:space="0" w:color="auto"/>
      </w:divBdr>
    </w:div>
    <w:div w:id="471145284">
      <w:marLeft w:val="0"/>
      <w:marRight w:val="0"/>
      <w:marTop w:val="0"/>
      <w:marBottom w:val="0"/>
      <w:divBdr>
        <w:top w:val="none" w:sz="0" w:space="0" w:color="auto"/>
        <w:left w:val="none" w:sz="0" w:space="0" w:color="auto"/>
        <w:bottom w:val="none" w:sz="0" w:space="0" w:color="auto"/>
        <w:right w:val="none" w:sz="0" w:space="0" w:color="auto"/>
      </w:divBdr>
    </w:div>
    <w:div w:id="471145285">
      <w:marLeft w:val="0"/>
      <w:marRight w:val="0"/>
      <w:marTop w:val="0"/>
      <w:marBottom w:val="0"/>
      <w:divBdr>
        <w:top w:val="none" w:sz="0" w:space="0" w:color="auto"/>
        <w:left w:val="none" w:sz="0" w:space="0" w:color="auto"/>
        <w:bottom w:val="none" w:sz="0" w:space="0" w:color="auto"/>
        <w:right w:val="none" w:sz="0" w:space="0" w:color="auto"/>
      </w:divBdr>
    </w:div>
    <w:div w:id="471145286">
      <w:marLeft w:val="0"/>
      <w:marRight w:val="0"/>
      <w:marTop w:val="0"/>
      <w:marBottom w:val="0"/>
      <w:divBdr>
        <w:top w:val="none" w:sz="0" w:space="0" w:color="auto"/>
        <w:left w:val="none" w:sz="0" w:space="0" w:color="auto"/>
        <w:bottom w:val="none" w:sz="0" w:space="0" w:color="auto"/>
        <w:right w:val="none" w:sz="0" w:space="0" w:color="auto"/>
      </w:divBdr>
    </w:div>
    <w:div w:id="471145287">
      <w:marLeft w:val="0"/>
      <w:marRight w:val="0"/>
      <w:marTop w:val="0"/>
      <w:marBottom w:val="0"/>
      <w:divBdr>
        <w:top w:val="none" w:sz="0" w:space="0" w:color="auto"/>
        <w:left w:val="none" w:sz="0" w:space="0" w:color="auto"/>
        <w:bottom w:val="none" w:sz="0" w:space="0" w:color="auto"/>
        <w:right w:val="none" w:sz="0" w:space="0" w:color="auto"/>
      </w:divBdr>
    </w:div>
    <w:div w:id="471145288">
      <w:marLeft w:val="0"/>
      <w:marRight w:val="0"/>
      <w:marTop w:val="0"/>
      <w:marBottom w:val="0"/>
      <w:divBdr>
        <w:top w:val="none" w:sz="0" w:space="0" w:color="auto"/>
        <w:left w:val="none" w:sz="0" w:space="0" w:color="auto"/>
        <w:bottom w:val="none" w:sz="0" w:space="0" w:color="auto"/>
        <w:right w:val="none" w:sz="0" w:space="0" w:color="auto"/>
      </w:divBdr>
    </w:div>
    <w:div w:id="471145289">
      <w:marLeft w:val="0"/>
      <w:marRight w:val="0"/>
      <w:marTop w:val="0"/>
      <w:marBottom w:val="0"/>
      <w:divBdr>
        <w:top w:val="none" w:sz="0" w:space="0" w:color="auto"/>
        <w:left w:val="none" w:sz="0" w:space="0" w:color="auto"/>
        <w:bottom w:val="none" w:sz="0" w:space="0" w:color="auto"/>
        <w:right w:val="none" w:sz="0" w:space="0" w:color="auto"/>
      </w:divBdr>
    </w:div>
    <w:div w:id="471145290">
      <w:marLeft w:val="0"/>
      <w:marRight w:val="0"/>
      <w:marTop w:val="0"/>
      <w:marBottom w:val="0"/>
      <w:divBdr>
        <w:top w:val="none" w:sz="0" w:space="0" w:color="auto"/>
        <w:left w:val="none" w:sz="0" w:space="0" w:color="auto"/>
        <w:bottom w:val="none" w:sz="0" w:space="0" w:color="auto"/>
        <w:right w:val="none" w:sz="0" w:space="0" w:color="auto"/>
      </w:divBdr>
    </w:div>
    <w:div w:id="471145291">
      <w:marLeft w:val="0"/>
      <w:marRight w:val="0"/>
      <w:marTop w:val="0"/>
      <w:marBottom w:val="0"/>
      <w:divBdr>
        <w:top w:val="none" w:sz="0" w:space="0" w:color="auto"/>
        <w:left w:val="none" w:sz="0" w:space="0" w:color="auto"/>
        <w:bottom w:val="none" w:sz="0" w:space="0" w:color="auto"/>
        <w:right w:val="none" w:sz="0" w:space="0" w:color="auto"/>
      </w:divBdr>
    </w:div>
    <w:div w:id="471145292">
      <w:marLeft w:val="0"/>
      <w:marRight w:val="0"/>
      <w:marTop w:val="0"/>
      <w:marBottom w:val="0"/>
      <w:divBdr>
        <w:top w:val="none" w:sz="0" w:space="0" w:color="auto"/>
        <w:left w:val="none" w:sz="0" w:space="0" w:color="auto"/>
        <w:bottom w:val="none" w:sz="0" w:space="0" w:color="auto"/>
        <w:right w:val="none" w:sz="0" w:space="0" w:color="auto"/>
      </w:divBdr>
    </w:div>
    <w:div w:id="471145293">
      <w:marLeft w:val="0"/>
      <w:marRight w:val="0"/>
      <w:marTop w:val="0"/>
      <w:marBottom w:val="0"/>
      <w:divBdr>
        <w:top w:val="none" w:sz="0" w:space="0" w:color="auto"/>
        <w:left w:val="none" w:sz="0" w:space="0" w:color="auto"/>
        <w:bottom w:val="none" w:sz="0" w:space="0" w:color="auto"/>
        <w:right w:val="none" w:sz="0" w:space="0" w:color="auto"/>
      </w:divBdr>
    </w:div>
    <w:div w:id="471145294">
      <w:marLeft w:val="0"/>
      <w:marRight w:val="0"/>
      <w:marTop w:val="0"/>
      <w:marBottom w:val="0"/>
      <w:divBdr>
        <w:top w:val="none" w:sz="0" w:space="0" w:color="auto"/>
        <w:left w:val="none" w:sz="0" w:space="0" w:color="auto"/>
        <w:bottom w:val="none" w:sz="0" w:space="0" w:color="auto"/>
        <w:right w:val="none" w:sz="0" w:space="0" w:color="auto"/>
      </w:divBdr>
    </w:div>
    <w:div w:id="471145295">
      <w:marLeft w:val="0"/>
      <w:marRight w:val="0"/>
      <w:marTop w:val="0"/>
      <w:marBottom w:val="0"/>
      <w:divBdr>
        <w:top w:val="none" w:sz="0" w:space="0" w:color="auto"/>
        <w:left w:val="none" w:sz="0" w:space="0" w:color="auto"/>
        <w:bottom w:val="none" w:sz="0" w:space="0" w:color="auto"/>
        <w:right w:val="none" w:sz="0" w:space="0" w:color="auto"/>
      </w:divBdr>
    </w:div>
    <w:div w:id="471145296">
      <w:marLeft w:val="0"/>
      <w:marRight w:val="0"/>
      <w:marTop w:val="0"/>
      <w:marBottom w:val="0"/>
      <w:divBdr>
        <w:top w:val="none" w:sz="0" w:space="0" w:color="auto"/>
        <w:left w:val="none" w:sz="0" w:space="0" w:color="auto"/>
        <w:bottom w:val="none" w:sz="0" w:space="0" w:color="auto"/>
        <w:right w:val="none" w:sz="0" w:space="0" w:color="auto"/>
      </w:divBdr>
    </w:div>
    <w:div w:id="471145297">
      <w:marLeft w:val="0"/>
      <w:marRight w:val="0"/>
      <w:marTop w:val="0"/>
      <w:marBottom w:val="0"/>
      <w:divBdr>
        <w:top w:val="none" w:sz="0" w:space="0" w:color="auto"/>
        <w:left w:val="none" w:sz="0" w:space="0" w:color="auto"/>
        <w:bottom w:val="none" w:sz="0" w:space="0" w:color="auto"/>
        <w:right w:val="none" w:sz="0" w:space="0" w:color="auto"/>
      </w:divBdr>
    </w:div>
    <w:div w:id="471145299">
      <w:marLeft w:val="0"/>
      <w:marRight w:val="0"/>
      <w:marTop w:val="0"/>
      <w:marBottom w:val="0"/>
      <w:divBdr>
        <w:top w:val="none" w:sz="0" w:space="0" w:color="auto"/>
        <w:left w:val="none" w:sz="0" w:space="0" w:color="auto"/>
        <w:bottom w:val="none" w:sz="0" w:space="0" w:color="auto"/>
        <w:right w:val="none" w:sz="0" w:space="0" w:color="auto"/>
      </w:divBdr>
    </w:div>
    <w:div w:id="471145301">
      <w:marLeft w:val="0"/>
      <w:marRight w:val="0"/>
      <w:marTop w:val="0"/>
      <w:marBottom w:val="0"/>
      <w:divBdr>
        <w:top w:val="none" w:sz="0" w:space="0" w:color="auto"/>
        <w:left w:val="none" w:sz="0" w:space="0" w:color="auto"/>
        <w:bottom w:val="none" w:sz="0" w:space="0" w:color="auto"/>
        <w:right w:val="none" w:sz="0" w:space="0" w:color="auto"/>
      </w:divBdr>
    </w:div>
    <w:div w:id="471145302">
      <w:marLeft w:val="0"/>
      <w:marRight w:val="0"/>
      <w:marTop w:val="0"/>
      <w:marBottom w:val="0"/>
      <w:divBdr>
        <w:top w:val="none" w:sz="0" w:space="0" w:color="auto"/>
        <w:left w:val="none" w:sz="0" w:space="0" w:color="auto"/>
        <w:bottom w:val="none" w:sz="0" w:space="0" w:color="auto"/>
        <w:right w:val="none" w:sz="0" w:space="0" w:color="auto"/>
      </w:divBdr>
    </w:div>
    <w:div w:id="471145303">
      <w:marLeft w:val="0"/>
      <w:marRight w:val="0"/>
      <w:marTop w:val="0"/>
      <w:marBottom w:val="0"/>
      <w:divBdr>
        <w:top w:val="none" w:sz="0" w:space="0" w:color="auto"/>
        <w:left w:val="none" w:sz="0" w:space="0" w:color="auto"/>
        <w:bottom w:val="none" w:sz="0" w:space="0" w:color="auto"/>
        <w:right w:val="none" w:sz="0" w:space="0" w:color="auto"/>
      </w:divBdr>
    </w:div>
    <w:div w:id="471145304">
      <w:marLeft w:val="0"/>
      <w:marRight w:val="0"/>
      <w:marTop w:val="0"/>
      <w:marBottom w:val="0"/>
      <w:divBdr>
        <w:top w:val="none" w:sz="0" w:space="0" w:color="auto"/>
        <w:left w:val="none" w:sz="0" w:space="0" w:color="auto"/>
        <w:bottom w:val="none" w:sz="0" w:space="0" w:color="auto"/>
        <w:right w:val="none" w:sz="0" w:space="0" w:color="auto"/>
      </w:divBdr>
    </w:div>
    <w:div w:id="471145305">
      <w:marLeft w:val="0"/>
      <w:marRight w:val="0"/>
      <w:marTop w:val="0"/>
      <w:marBottom w:val="0"/>
      <w:divBdr>
        <w:top w:val="none" w:sz="0" w:space="0" w:color="auto"/>
        <w:left w:val="none" w:sz="0" w:space="0" w:color="auto"/>
        <w:bottom w:val="none" w:sz="0" w:space="0" w:color="auto"/>
        <w:right w:val="none" w:sz="0" w:space="0" w:color="auto"/>
      </w:divBdr>
    </w:div>
    <w:div w:id="471145306">
      <w:marLeft w:val="0"/>
      <w:marRight w:val="0"/>
      <w:marTop w:val="0"/>
      <w:marBottom w:val="0"/>
      <w:divBdr>
        <w:top w:val="none" w:sz="0" w:space="0" w:color="auto"/>
        <w:left w:val="none" w:sz="0" w:space="0" w:color="auto"/>
        <w:bottom w:val="none" w:sz="0" w:space="0" w:color="auto"/>
        <w:right w:val="none" w:sz="0" w:space="0" w:color="auto"/>
      </w:divBdr>
    </w:div>
    <w:div w:id="471145307">
      <w:marLeft w:val="0"/>
      <w:marRight w:val="0"/>
      <w:marTop w:val="0"/>
      <w:marBottom w:val="0"/>
      <w:divBdr>
        <w:top w:val="none" w:sz="0" w:space="0" w:color="auto"/>
        <w:left w:val="none" w:sz="0" w:space="0" w:color="auto"/>
        <w:bottom w:val="none" w:sz="0" w:space="0" w:color="auto"/>
        <w:right w:val="none" w:sz="0" w:space="0" w:color="auto"/>
      </w:divBdr>
    </w:div>
    <w:div w:id="471145308">
      <w:marLeft w:val="0"/>
      <w:marRight w:val="0"/>
      <w:marTop w:val="0"/>
      <w:marBottom w:val="0"/>
      <w:divBdr>
        <w:top w:val="none" w:sz="0" w:space="0" w:color="auto"/>
        <w:left w:val="none" w:sz="0" w:space="0" w:color="auto"/>
        <w:bottom w:val="none" w:sz="0" w:space="0" w:color="auto"/>
        <w:right w:val="none" w:sz="0" w:space="0" w:color="auto"/>
      </w:divBdr>
    </w:div>
    <w:div w:id="471145309">
      <w:marLeft w:val="0"/>
      <w:marRight w:val="0"/>
      <w:marTop w:val="0"/>
      <w:marBottom w:val="0"/>
      <w:divBdr>
        <w:top w:val="none" w:sz="0" w:space="0" w:color="auto"/>
        <w:left w:val="none" w:sz="0" w:space="0" w:color="auto"/>
        <w:bottom w:val="none" w:sz="0" w:space="0" w:color="auto"/>
        <w:right w:val="none" w:sz="0" w:space="0" w:color="auto"/>
      </w:divBdr>
    </w:div>
    <w:div w:id="471145310">
      <w:marLeft w:val="0"/>
      <w:marRight w:val="0"/>
      <w:marTop w:val="0"/>
      <w:marBottom w:val="0"/>
      <w:divBdr>
        <w:top w:val="none" w:sz="0" w:space="0" w:color="auto"/>
        <w:left w:val="none" w:sz="0" w:space="0" w:color="auto"/>
        <w:bottom w:val="none" w:sz="0" w:space="0" w:color="auto"/>
        <w:right w:val="none" w:sz="0" w:space="0" w:color="auto"/>
      </w:divBdr>
    </w:div>
    <w:div w:id="471145311">
      <w:marLeft w:val="0"/>
      <w:marRight w:val="0"/>
      <w:marTop w:val="0"/>
      <w:marBottom w:val="0"/>
      <w:divBdr>
        <w:top w:val="none" w:sz="0" w:space="0" w:color="auto"/>
        <w:left w:val="none" w:sz="0" w:space="0" w:color="auto"/>
        <w:bottom w:val="none" w:sz="0" w:space="0" w:color="auto"/>
        <w:right w:val="none" w:sz="0" w:space="0" w:color="auto"/>
      </w:divBdr>
      <w:divsChild>
        <w:div w:id="471145298">
          <w:marLeft w:val="1440"/>
          <w:marRight w:val="0"/>
          <w:marTop w:val="60"/>
          <w:marBottom w:val="60"/>
          <w:divBdr>
            <w:top w:val="none" w:sz="0" w:space="0" w:color="auto"/>
            <w:left w:val="none" w:sz="0" w:space="0" w:color="auto"/>
            <w:bottom w:val="none" w:sz="0" w:space="0" w:color="auto"/>
            <w:right w:val="none" w:sz="0" w:space="0" w:color="auto"/>
          </w:divBdr>
        </w:div>
        <w:div w:id="471145300">
          <w:marLeft w:val="1440"/>
          <w:marRight w:val="0"/>
          <w:marTop w:val="60"/>
          <w:marBottom w:val="60"/>
          <w:divBdr>
            <w:top w:val="none" w:sz="0" w:space="0" w:color="auto"/>
            <w:left w:val="none" w:sz="0" w:space="0" w:color="auto"/>
            <w:bottom w:val="none" w:sz="0" w:space="0" w:color="auto"/>
            <w:right w:val="none" w:sz="0" w:space="0" w:color="auto"/>
          </w:divBdr>
        </w:div>
      </w:divsChild>
    </w:div>
    <w:div w:id="471145312">
      <w:marLeft w:val="0"/>
      <w:marRight w:val="0"/>
      <w:marTop w:val="0"/>
      <w:marBottom w:val="0"/>
      <w:divBdr>
        <w:top w:val="none" w:sz="0" w:space="0" w:color="auto"/>
        <w:left w:val="none" w:sz="0" w:space="0" w:color="auto"/>
        <w:bottom w:val="none" w:sz="0" w:space="0" w:color="auto"/>
        <w:right w:val="none" w:sz="0" w:space="0" w:color="auto"/>
      </w:divBdr>
    </w:div>
    <w:div w:id="471145313">
      <w:marLeft w:val="0"/>
      <w:marRight w:val="0"/>
      <w:marTop w:val="0"/>
      <w:marBottom w:val="0"/>
      <w:divBdr>
        <w:top w:val="none" w:sz="0" w:space="0" w:color="auto"/>
        <w:left w:val="none" w:sz="0" w:space="0" w:color="auto"/>
        <w:bottom w:val="none" w:sz="0" w:space="0" w:color="auto"/>
        <w:right w:val="none" w:sz="0" w:space="0" w:color="auto"/>
      </w:divBdr>
    </w:div>
    <w:div w:id="471145314">
      <w:marLeft w:val="0"/>
      <w:marRight w:val="0"/>
      <w:marTop w:val="0"/>
      <w:marBottom w:val="0"/>
      <w:divBdr>
        <w:top w:val="none" w:sz="0" w:space="0" w:color="auto"/>
        <w:left w:val="none" w:sz="0" w:space="0" w:color="auto"/>
        <w:bottom w:val="none" w:sz="0" w:space="0" w:color="auto"/>
        <w:right w:val="none" w:sz="0" w:space="0" w:color="auto"/>
      </w:divBdr>
    </w:div>
    <w:div w:id="471145315">
      <w:marLeft w:val="0"/>
      <w:marRight w:val="0"/>
      <w:marTop w:val="0"/>
      <w:marBottom w:val="0"/>
      <w:divBdr>
        <w:top w:val="none" w:sz="0" w:space="0" w:color="auto"/>
        <w:left w:val="none" w:sz="0" w:space="0" w:color="auto"/>
        <w:bottom w:val="none" w:sz="0" w:space="0" w:color="auto"/>
        <w:right w:val="none" w:sz="0" w:space="0" w:color="auto"/>
      </w:divBdr>
    </w:div>
    <w:div w:id="471145316">
      <w:marLeft w:val="0"/>
      <w:marRight w:val="0"/>
      <w:marTop w:val="0"/>
      <w:marBottom w:val="0"/>
      <w:divBdr>
        <w:top w:val="none" w:sz="0" w:space="0" w:color="auto"/>
        <w:left w:val="none" w:sz="0" w:space="0" w:color="auto"/>
        <w:bottom w:val="none" w:sz="0" w:space="0" w:color="auto"/>
        <w:right w:val="none" w:sz="0" w:space="0" w:color="auto"/>
      </w:divBdr>
    </w:div>
    <w:div w:id="471145317">
      <w:marLeft w:val="0"/>
      <w:marRight w:val="0"/>
      <w:marTop w:val="0"/>
      <w:marBottom w:val="0"/>
      <w:divBdr>
        <w:top w:val="none" w:sz="0" w:space="0" w:color="auto"/>
        <w:left w:val="none" w:sz="0" w:space="0" w:color="auto"/>
        <w:bottom w:val="none" w:sz="0" w:space="0" w:color="auto"/>
        <w:right w:val="none" w:sz="0" w:space="0" w:color="auto"/>
      </w:divBdr>
    </w:div>
    <w:div w:id="471145318">
      <w:marLeft w:val="0"/>
      <w:marRight w:val="0"/>
      <w:marTop w:val="0"/>
      <w:marBottom w:val="0"/>
      <w:divBdr>
        <w:top w:val="none" w:sz="0" w:space="0" w:color="auto"/>
        <w:left w:val="none" w:sz="0" w:space="0" w:color="auto"/>
        <w:bottom w:val="none" w:sz="0" w:space="0" w:color="auto"/>
        <w:right w:val="none" w:sz="0" w:space="0" w:color="auto"/>
      </w:divBdr>
    </w:div>
    <w:div w:id="471145319">
      <w:marLeft w:val="0"/>
      <w:marRight w:val="0"/>
      <w:marTop w:val="0"/>
      <w:marBottom w:val="0"/>
      <w:divBdr>
        <w:top w:val="none" w:sz="0" w:space="0" w:color="auto"/>
        <w:left w:val="none" w:sz="0" w:space="0" w:color="auto"/>
        <w:bottom w:val="none" w:sz="0" w:space="0" w:color="auto"/>
        <w:right w:val="none" w:sz="0" w:space="0" w:color="auto"/>
      </w:divBdr>
    </w:div>
    <w:div w:id="594821099">
      <w:bodyDiv w:val="1"/>
      <w:marLeft w:val="0"/>
      <w:marRight w:val="0"/>
      <w:marTop w:val="0"/>
      <w:marBottom w:val="0"/>
      <w:divBdr>
        <w:top w:val="none" w:sz="0" w:space="0" w:color="auto"/>
        <w:left w:val="none" w:sz="0" w:space="0" w:color="auto"/>
        <w:bottom w:val="none" w:sz="0" w:space="0" w:color="auto"/>
        <w:right w:val="none" w:sz="0" w:space="0" w:color="auto"/>
      </w:divBdr>
    </w:div>
    <w:div w:id="989214595">
      <w:bodyDiv w:val="1"/>
      <w:marLeft w:val="0"/>
      <w:marRight w:val="0"/>
      <w:marTop w:val="0"/>
      <w:marBottom w:val="0"/>
      <w:divBdr>
        <w:top w:val="none" w:sz="0" w:space="0" w:color="auto"/>
        <w:left w:val="none" w:sz="0" w:space="0" w:color="auto"/>
        <w:bottom w:val="none" w:sz="0" w:space="0" w:color="auto"/>
        <w:right w:val="none" w:sz="0" w:space="0" w:color="auto"/>
      </w:divBdr>
    </w:div>
    <w:div w:id="1062602293">
      <w:bodyDiv w:val="1"/>
      <w:marLeft w:val="0"/>
      <w:marRight w:val="0"/>
      <w:marTop w:val="0"/>
      <w:marBottom w:val="0"/>
      <w:divBdr>
        <w:top w:val="none" w:sz="0" w:space="0" w:color="auto"/>
        <w:left w:val="none" w:sz="0" w:space="0" w:color="auto"/>
        <w:bottom w:val="none" w:sz="0" w:space="0" w:color="auto"/>
        <w:right w:val="none" w:sz="0" w:space="0" w:color="auto"/>
      </w:divBdr>
    </w:div>
    <w:div w:id="1398481340">
      <w:bodyDiv w:val="1"/>
      <w:marLeft w:val="0"/>
      <w:marRight w:val="0"/>
      <w:marTop w:val="0"/>
      <w:marBottom w:val="0"/>
      <w:divBdr>
        <w:top w:val="none" w:sz="0" w:space="0" w:color="auto"/>
        <w:left w:val="none" w:sz="0" w:space="0" w:color="auto"/>
        <w:bottom w:val="none" w:sz="0" w:space="0" w:color="auto"/>
        <w:right w:val="none" w:sz="0" w:space="0" w:color="auto"/>
      </w:divBdr>
    </w:div>
    <w:div w:id="1400667199">
      <w:bodyDiv w:val="1"/>
      <w:marLeft w:val="0"/>
      <w:marRight w:val="0"/>
      <w:marTop w:val="0"/>
      <w:marBottom w:val="0"/>
      <w:divBdr>
        <w:top w:val="none" w:sz="0" w:space="0" w:color="auto"/>
        <w:left w:val="none" w:sz="0" w:space="0" w:color="auto"/>
        <w:bottom w:val="none" w:sz="0" w:space="0" w:color="auto"/>
        <w:right w:val="none" w:sz="0" w:space="0" w:color="auto"/>
      </w:divBdr>
    </w:div>
    <w:div w:id="1430466347">
      <w:bodyDiv w:val="1"/>
      <w:marLeft w:val="0"/>
      <w:marRight w:val="0"/>
      <w:marTop w:val="0"/>
      <w:marBottom w:val="0"/>
      <w:divBdr>
        <w:top w:val="none" w:sz="0" w:space="0" w:color="auto"/>
        <w:left w:val="none" w:sz="0" w:space="0" w:color="auto"/>
        <w:bottom w:val="none" w:sz="0" w:space="0" w:color="auto"/>
        <w:right w:val="none" w:sz="0" w:space="0" w:color="auto"/>
      </w:divBdr>
    </w:div>
    <w:div w:id="1451049757">
      <w:bodyDiv w:val="1"/>
      <w:marLeft w:val="0"/>
      <w:marRight w:val="0"/>
      <w:marTop w:val="0"/>
      <w:marBottom w:val="0"/>
      <w:divBdr>
        <w:top w:val="none" w:sz="0" w:space="0" w:color="auto"/>
        <w:left w:val="none" w:sz="0" w:space="0" w:color="auto"/>
        <w:bottom w:val="none" w:sz="0" w:space="0" w:color="auto"/>
        <w:right w:val="none" w:sz="0" w:space="0" w:color="auto"/>
      </w:divBdr>
    </w:div>
    <w:div w:id="1492789230">
      <w:bodyDiv w:val="1"/>
      <w:marLeft w:val="0"/>
      <w:marRight w:val="0"/>
      <w:marTop w:val="0"/>
      <w:marBottom w:val="0"/>
      <w:divBdr>
        <w:top w:val="none" w:sz="0" w:space="0" w:color="auto"/>
        <w:left w:val="none" w:sz="0" w:space="0" w:color="auto"/>
        <w:bottom w:val="none" w:sz="0" w:space="0" w:color="auto"/>
        <w:right w:val="none" w:sz="0" w:space="0" w:color="auto"/>
      </w:divBdr>
    </w:div>
    <w:div w:id="1553881185">
      <w:bodyDiv w:val="1"/>
      <w:marLeft w:val="0"/>
      <w:marRight w:val="0"/>
      <w:marTop w:val="0"/>
      <w:marBottom w:val="0"/>
      <w:divBdr>
        <w:top w:val="none" w:sz="0" w:space="0" w:color="auto"/>
        <w:left w:val="none" w:sz="0" w:space="0" w:color="auto"/>
        <w:bottom w:val="none" w:sz="0" w:space="0" w:color="auto"/>
        <w:right w:val="none" w:sz="0" w:space="0" w:color="auto"/>
      </w:divBdr>
    </w:div>
    <w:div w:id="1598559641">
      <w:bodyDiv w:val="1"/>
      <w:marLeft w:val="0"/>
      <w:marRight w:val="0"/>
      <w:marTop w:val="0"/>
      <w:marBottom w:val="0"/>
      <w:divBdr>
        <w:top w:val="none" w:sz="0" w:space="0" w:color="auto"/>
        <w:left w:val="none" w:sz="0" w:space="0" w:color="auto"/>
        <w:bottom w:val="none" w:sz="0" w:space="0" w:color="auto"/>
        <w:right w:val="none" w:sz="0" w:space="0" w:color="auto"/>
      </w:divBdr>
    </w:div>
    <w:div w:id="1600603215">
      <w:bodyDiv w:val="1"/>
      <w:marLeft w:val="0"/>
      <w:marRight w:val="0"/>
      <w:marTop w:val="0"/>
      <w:marBottom w:val="0"/>
      <w:divBdr>
        <w:top w:val="none" w:sz="0" w:space="0" w:color="auto"/>
        <w:left w:val="none" w:sz="0" w:space="0" w:color="auto"/>
        <w:bottom w:val="none" w:sz="0" w:space="0" w:color="auto"/>
        <w:right w:val="none" w:sz="0" w:space="0" w:color="auto"/>
      </w:divBdr>
    </w:div>
    <w:div w:id="1782527359">
      <w:bodyDiv w:val="1"/>
      <w:marLeft w:val="0"/>
      <w:marRight w:val="0"/>
      <w:marTop w:val="0"/>
      <w:marBottom w:val="0"/>
      <w:divBdr>
        <w:top w:val="none" w:sz="0" w:space="0" w:color="auto"/>
        <w:left w:val="none" w:sz="0" w:space="0" w:color="auto"/>
        <w:bottom w:val="none" w:sz="0" w:space="0" w:color="auto"/>
        <w:right w:val="none" w:sz="0" w:space="0" w:color="auto"/>
      </w:divBdr>
    </w:div>
    <w:div w:id="1798184653">
      <w:bodyDiv w:val="1"/>
      <w:marLeft w:val="0"/>
      <w:marRight w:val="0"/>
      <w:marTop w:val="0"/>
      <w:marBottom w:val="0"/>
      <w:divBdr>
        <w:top w:val="none" w:sz="0" w:space="0" w:color="auto"/>
        <w:left w:val="none" w:sz="0" w:space="0" w:color="auto"/>
        <w:bottom w:val="none" w:sz="0" w:space="0" w:color="auto"/>
        <w:right w:val="none" w:sz="0" w:space="0" w:color="auto"/>
      </w:divBdr>
    </w:div>
    <w:div w:id="192926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CB038-6394-4561-9594-FE8B2B48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158</Words>
  <Characters>1034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1190</CharactersWithSpaces>
  <SharedDoc>false</SharedDoc>
  <HLinks>
    <vt:vector size="144" baseType="variant">
      <vt:variant>
        <vt:i4>1900607</vt:i4>
      </vt:variant>
      <vt:variant>
        <vt:i4>140</vt:i4>
      </vt:variant>
      <vt:variant>
        <vt:i4>0</vt:i4>
      </vt:variant>
      <vt:variant>
        <vt:i4>5</vt:i4>
      </vt:variant>
      <vt:variant>
        <vt:lpwstr/>
      </vt:variant>
      <vt:variant>
        <vt:lpwstr>_Toc511290295</vt:lpwstr>
      </vt:variant>
      <vt:variant>
        <vt:i4>1900607</vt:i4>
      </vt:variant>
      <vt:variant>
        <vt:i4>134</vt:i4>
      </vt:variant>
      <vt:variant>
        <vt:i4>0</vt:i4>
      </vt:variant>
      <vt:variant>
        <vt:i4>5</vt:i4>
      </vt:variant>
      <vt:variant>
        <vt:lpwstr/>
      </vt:variant>
      <vt:variant>
        <vt:lpwstr>_Toc511290294</vt:lpwstr>
      </vt:variant>
      <vt:variant>
        <vt:i4>1900607</vt:i4>
      </vt:variant>
      <vt:variant>
        <vt:i4>128</vt:i4>
      </vt:variant>
      <vt:variant>
        <vt:i4>0</vt:i4>
      </vt:variant>
      <vt:variant>
        <vt:i4>5</vt:i4>
      </vt:variant>
      <vt:variant>
        <vt:lpwstr/>
      </vt:variant>
      <vt:variant>
        <vt:lpwstr>_Toc511290293</vt:lpwstr>
      </vt:variant>
      <vt:variant>
        <vt:i4>1900607</vt:i4>
      </vt:variant>
      <vt:variant>
        <vt:i4>122</vt:i4>
      </vt:variant>
      <vt:variant>
        <vt:i4>0</vt:i4>
      </vt:variant>
      <vt:variant>
        <vt:i4>5</vt:i4>
      </vt:variant>
      <vt:variant>
        <vt:lpwstr/>
      </vt:variant>
      <vt:variant>
        <vt:lpwstr>_Toc511290292</vt:lpwstr>
      </vt:variant>
      <vt:variant>
        <vt:i4>1900607</vt:i4>
      </vt:variant>
      <vt:variant>
        <vt:i4>116</vt:i4>
      </vt:variant>
      <vt:variant>
        <vt:i4>0</vt:i4>
      </vt:variant>
      <vt:variant>
        <vt:i4>5</vt:i4>
      </vt:variant>
      <vt:variant>
        <vt:lpwstr/>
      </vt:variant>
      <vt:variant>
        <vt:lpwstr>_Toc511290291</vt:lpwstr>
      </vt:variant>
      <vt:variant>
        <vt:i4>1900607</vt:i4>
      </vt:variant>
      <vt:variant>
        <vt:i4>110</vt:i4>
      </vt:variant>
      <vt:variant>
        <vt:i4>0</vt:i4>
      </vt:variant>
      <vt:variant>
        <vt:i4>5</vt:i4>
      </vt:variant>
      <vt:variant>
        <vt:lpwstr/>
      </vt:variant>
      <vt:variant>
        <vt:lpwstr>_Toc511290290</vt:lpwstr>
      </vt:variant>
      <vt:variant>
        <vt:i4>1835071</vt:i4>
      </vt:variant>
      <vt:variant>
        <vt:i4>104</vt:i4>
      </vt:variant>
      <vt:variant>
        <vt:i4>0</vt:i4>
      </vt:variant>
      <vt:variant>
        <vt:i4>5</vt:i4>
      </vt:variant>
      <vt:variant>
        <vt:lpwstr/>
      </vt:variant>
      <vt:variant>
        <vt:lpwstr>_Toc511290289</vt:lpwstr>
      </vt:variant>
      <vt:variant>
        <vt:i4>1835071</vt:i4>
      </vt:variant>
      <vt:variant>
        <vt:i4>98</vt:i4>
      </vt:variant>
      <vt:variant>
        <vt:i4>0</vt:i4>
      </vt:variant>
      <vt:variant>
        <vt:i4>5</vt:i4>
      </vt:variant>
      <vt:variant>
        <vt:lpwstr/>
      </vt:variant>
      <vt:variant>
        <vt:lpwstr>_Toc511290288</vt:lpwstr>
      </vt:variant>
      <vt:variant>
        <vt:i4>1835071</vt:i4>
      </vt:variant>
      <vt:variant>
        <vt:i4>92</vt:i4>
      </vt:variant>
      <vt:variant>
        <vt:i4>0</vt:i4>
      </vt:variant>
      <vt:variant>
        <vt:i4>5</vt:i4>
      </vt:variant>
      <vt:variant>
        <vt:lpwstr/>
      </vt:variant>
      <vt:variant>
        <vt:lpwstr>_Toc511290287</vt:lpwstr>
      </vt:variant>
      <vt:variant>
        <vt:i4>1835071</vt:i4>
      </vt:variant>
      <vt:variant>
        <vt:i4>86</vt:i4>
      </vt:variant>
      <vt:variant>
        <vt:i4>0</vt:i4>
      </vt:variant>
      <vt:variant>
        <vt:i4>5</vt:i4>
      </vt:variant>
      <vt:variant>
        <vt:lpwstr/>
      </vt:variant>
      <vt:variant>
        <vt:lpwstr>_Toc511290286</vt:lpwstr>
      </vt:variant>
      <vt:variant>
        <vt:i4>1835071</vt:i4>
      </vt:variant>
      <vt:variant>
        <vt:i4>80</vt:i4>
      </vt:variant>
      <vt:variant>
        <vt:i4>0</vt:i4>
      </vt:variant>
      <vt:variant>
        <vt:i4>5</vt:i4>
      </vt:variant>
      <vt:variant>
        <vt:lpwstr/>
      </vt:variant>
      <vt:variant>
        <vt:lpwstr>_Toc511290285</vt:lpwstr>
      </vt:variant>
      <vt:variant>
        <vt:i4>1835071</vt:i4>
      </vt:variant>
      <vt:variant>
        <vt:i4>74</vt:i4>
      </vt:variant>
      <vt:variant>
        <vt:i4>0</vt:i4>
      </vt:variant>
      <vt:variant>
        <vt:i4>5</vt:i4>
      </vt:variant>
      <vt:variant>
        <vt:lpwstr/>
      </vt:variant>
      <vt:variant>
        <vt:lpwstr>_Toc511290284</vt:lpwstr>
      </vt:variant>
      <vt:variant>
        <vt:i4>1835071</vt:i4>
      </vt:variant>
      <vt:variant>
        <vt:i4>68</vt:i4>
      </vt:variant>
      <vt:variant>
        <vt:i4>0</vt:i4>
      </vt:variant>
      <vt:variant>
        <vt:i4>5</vt:i4>
      </vt:variant>
      <vt:variant>
        <vt:lpwstr/>
      </vt:variant>
      <vt:variant>
        <vt:lpwstr>_Toc511290283</vt:lpwstr>
      </vt:variant>
      <vt:variant>
        <vt:i4>1835071</vt:i4>
      </vt:variant>
      <vt:variant>
        <vt:i4>62</vt:i4>
      </vt:variant>
      <vt:variant>
        <vt:i4>0</vt:i4>
      </vt:variant>
      <vt:variant>
        <vt:i4>5</vt:i4>
      </vt:variant>
      <vt:variant>
        <vt:lpwstr/>
      </vt:variant>
      <vt:variant>
        <vt:lpwstr>_Toc511290282</vt:lpwstr>
      </vt:variant>
      <vt:variant>
        <vt:i4>1835071</vt:i4>
      </vt:variant>
      <vt:variant>
        <vt:i4>56</vt:i4>
      </vt:variant>
      <vt:variant>
        <vt:i4>0</vt:i4>
      </vt:variant>
      <vt:variant>
        <vt:i4>5</vt:i4>
      </vt:variant>
      <vt:variant>
        <vt:lpwstr/>
      </vt:variant>
      <vt:variant>
        <vt:lpwstr>_Toc511290281</vt:lpwstr>
      </vt:variant>
      <vt:variant>
        <vt:i4>1835071</vt:i4>
      </vt:variant>
      <vt:variant>
        <vt:i4>50</vt:i4>
      </vt:variant>
      <vt:variant>
        <vt:i4>0</vt:i4>
      </vt:variant>
      <vt:variant>
        <vt:i4>5</vt:i4>
      </vt:variant>
      <vt:variant>
        <vt:lpwstr/>
      </vt:variant>
      <vt:variant>
        <vt:lpwstr>_Toc511290280</vt:lpwstr>
      </vt:variant>
      <vt:variant>
        <vt:i4>1245247</vt:i4>
      </vt:variant>
      <vt:variant>
        <vt:i4>44</vt:i4>
      </vt:variant>
      <vt:variant>
        <vt:i4>0</vt:i4>
      </vt:variant>
      <vt:variant>
        <vt:i4>5</vt:i4>
      </vt:variant>
      <vt:variant>
        <vt:lpwstr/>
      </vt:variant>
      <vt:variant>
        <vt:lpwstr>_Toc511290279</vt:lpwstr>
      </vt:variant>
      <vt:variant>
        <vt:i4>1245247</vt:i4>
      </vt:variant>
      <vt:variant>
        <vt:i4>38</vt:i4>
      </vt:variant>
      <vt:variant>
        <vt:i4>0</vt:i4>
      </vt:variant>
      <vt:variant>
        <vt:i4>5</vt:i4>
      </vt:variant>
      <vt:variant>
        <vt:lpwstr/>
      </vt:variant>
      <vt:variant>
        <vt:lpwstr>_Toc511290278</vt:lpwstr>
      </vt:variant>
      <vt:variant>
        <vt:i4>1245247</vt:i4>
      </vt:variant>
      <vt:variant>
        <vt:i4>32</vt:i4>
      </vt:variant>
      <vt:variant>
        <vt:i4>0</vt:i4>
      </vt:variant>
      <vt:variant>
        <vt:i4>5</vt:i4>
      </vt:variant>
      <vt:variant>
        <vt:lpwstr/>
      </vt:variant>
      <vt:variant>
        <vt:lpwstr>_Toc511290277</vt:lpwstr>
      </vt:variant>
      <vt:variant>
        <vt:i4>1245247</vt:i4>
      </vt:variant>
      <vt:variant>
        <vt:i4>26</vt:i4>
      </vt:variant>
      <vt:variant>
        <vt:i4>0</vt:i4>
      </vt:variant>
      <vt:variant>
        <vt:i4>5</vt:i4>
      </vt:variant>
      <vt:variant>
        <vt:lpwstr/>
      </vt:variant>
      <vt:variant>
        <vt:lpwstr>_Toc511290276</vt:lpwstr>
      </vt:variant>
      <vt:variant>
        <vt:i4>1245247</vt:i4>
      </vt:variant>
      <vt:variant>
        <vt:i4>20</vt:i4>
      </vt:variant>
      <vt:variant>
        <vt:i4>0</vt:i4>
      </vt:variant>
      <vt:variant>
        <vt:i4>5</vt:i4>
      </vt:variant>
      <vt:variant>
        <vt:lpwstr/>
      </vt:variant>
      <vt:variant>
        <vt:lpwstr>_Toc511290275</vt:lpwstr>
      </vt:variant>
      <vt:variant>
        <vt:i4>1245247</vt:i4>
      </vt:variant>
      <vt:variant>
        <vt:i4>14</vt:i4>
      </vt:variant>
      <vt:variant>
        <vt:i4>0</vt:i4>
      </vt:variant>
      <vt:variant>
        <vt:i4>5</vt:i4>
      </vt:variant>
      <vt:variant>
        <vt:lpwstr/>
      </vt:variant>
      <vt:variant>
        <vt:lpwstr>_Toc511290274</vt:lpwstr>
      </vt:variant>
      <vt:variant>
        <vt:i4>1245247</vt:i4>
      </vt:variant>
      <vt:variant>
        <vt:i4>8</vt:i4>
      </vt:variant>
      <vt:variant>
        <vt:i4>0</vt:i4>
      </vt:variant>
      <vt:variant>
        <vt:i4>5</vt:i4>
      </vt:variant>
      <vt:variant>
        <vt:lpwstr/>
      </vt:variant>
      <vt:variant>
        <vt:lpwstr>_Toc511290273</vt:lpwstr>
      </vt:variant>
      <vt:variant>
        <vt:i4>1245247</vt:i4>
      </vt:variant>
      <vt:variant>
        <vt:i4>2</vt:i4>
      </vt:variant>
      <vt:variant>
        <vt:i4>0</vt:i4>
      </vt:variant>
      <vt:variant>
        <vt:i4>5</vt:i4>
      </vt:variant>
      <vt:variant>
        <vt:lpwstr/>
      </vt:variant>
      <vt:variant>
        <vt:lpwstr>_Toc511290272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 Mondek</dc:creator>
  <cp:lastModifiedBy>Ing. Jiří Parma</cp:lastModifiedBy>
  <cp:revision>4</cp:revision>
  <cp:lastPrinted>2018-02-26T05:47:00Z</cp:lastPrinted>
  <dcterms:created xsi:type="dcterms:W3CDTF">2018-06-01T07:48:00Z</dcterms:created>
  <dcterms:modified xsi:type="dcterms:W3CDTF">2018-06-01T08:08:00Z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d:\pw_data\norbert.mondek\</vt:lpwstr>
  </property>
</Properties>
</file>