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F30ED" w:rsidRPr="009216B4" w:rsidRDefault="00DF30ED" w:rsidP="00B71551">
      <w:pPr>
        <w:jc w:val="right"/>
        <w:outlineLvl w:val="0"/>
        <w:rPr>
          <w:rFonts w:ascii="Arial" w:hAnsi="Arial" w:cs="Arial"/>
          <w:sz w:val="22"/>
          <w:szCs w:val="22"/>
        </w:rPr>
      </w:pPr>
      <w:r w:rsidRPr="009216B4">
        <w:rPr>
          <w:rFonts w:ascii="Arial" w:hAnsi="Arial" w:cs="Arial"/>
          <w:sz w:val="22"/>
          <w:szCs w:val="22"/>
        </w:rPr>
        <w:t xml:space="preserve">Příloha č. </w:t>
      </w:r>
      <w:r w:rsidR="006C579A" w:rsidRPr="009216B4">
        <w:rPr>
          <w:rFonts w:ascii="Arial" w:hAnsi="Arial" w:cs="Arial"/>
          <w:sz w:val="22"/>
          <w:szCs w:val="22"/>
        </w:rPr>
        <w:t>1</w:t>
      </w:r>
      <w:r w:rsidRPr="009216B4">
        <w:rPr>
          <w:rFonts w:ascii="Arial" w:hAnsi="Arial" w:cs="Arial"/>
          <w:sz w:val="22"/>
          <w:szCs w:val="22"/>
        </w:rPr>
        <w:t xml:space="preserve"> k </w:t>
      </w:r>
      <w:proofErr w:type="gramStart"/>
      <w:r w:rsidRPr="009216B4">
        <w:rPr>
          <w:rFonts w:ascii="Arial" w:hAnsi="Arial" w:cs="Arial"/>
          <w:sz w:val="22"/>
          <w:szCs w:val="22"/>
        </w:rPr>
        <w:t>č.j.</w:t>
      </w:r>
      <w:proofErr w:type="gramEnd"/>
      <w:r w:rsidRPr="009216B4">
        <w:rPr>
          <w:rFonts w:ascii="Arial" w:hAnsi="Arial" w:cs="Arial"/>
          <w:sz w:val="22"/>
          <w:szCs w:val="22"/>
        </w:rPr>
        <w:t xml:space="preserve">: </w:t>
      </w:r>
      <w:r w:rsidR="00845FD6" w:rsidRPr="009216B4">
        <w:rPr>
          <w:rFonts w:ascii="Arial" w:hAnsi="Arial" w:cs="Arial"/>
          <w:sz w:val="22"/>
          <w:szCs w:val="22"/>
        </w:rPr>
        <w:t>7517</w:t>
      </w:r>
      <w:r w:rsidR="00590717" w:rsidRPr="009216B4">
        <w:rPr>
          <w:rFonts w:ascii="Arial" w:hAnsi="Arial" w:cs="Arial"/>
          <w:sz w:val="22"/>
          <w:szCs w:val="22"/>
        </w:rPr>
        <w:t>/201</w:t>
      </w:r>
      <w:r w:rsidR="003D371B" w:rsidRPr="009216B4">
        <w:rPr>
          <w:rFonts w:ascii="Arial" w:hAnsi="Arial" w:cs="Arial"/>
          <w:sz w:val="22"/>
          <w:szCs w:val="22"/>
        </w:rPr>
        <w:t>9</w:t>
      </w:r>
      <w:r w:rsidR="00590717" w:rsidRPr="009216B4">
        <w:rPr>
          <w:rFonts w:ascii="Arial" w:hAnsi="Arial" w:cs="Arial"/>
          <w:sz w:val="22"/>
          <w:szCs w:val="22"/>
        </w:rPr>
        <w:t>-SŽDC-GŘ-O8</w:t>
      </w:r>
    </w:p>
    <w:p w:rsidR="00DF30ED" w:rsidRPr="002423DD" w:rsidRDefault="00DF30ED">
      <w:pPr>
        <w:rPr>
          <w:rFonts w:ascii="Arial" w:hAnsi="Arial" w:cs="Arial"/>
        </w:rPr>
      </w:pPr>
    </w:p>
    <w:p w:rsidR="00DF30ED" w:rsidRPr="009216B4" w:rsidRDefault="00F24030" w:rsidP="00B71551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216B4">
        <w:rPr>
          <w:rFonts w:ascii="Arial" w:hAnsi="Arial" w:cs="Arial"/>
          <w:b/>
          <w:sz w:val="28"/>
          <w:szCs w:val="28"/>
        </w:rPr>
        <w:t>Obsah T</w:t>
      </w:r>
      <w:r w:rsidR="002366FB" w:rsidRPr="009216B4">
        <w:rPr>
          <w:rFonts w:ascii="Arial" w:hAnsi="Arial" w:cs="Arial"/>
          <w:b/>
          <w:sz w:val="28"/>
          <w:szCs w:val="28"/>
        </w:rPr>
        <w:t>echnických podmínek dodávek</w:t>
      </w:r>
    </w:p>
    <w:p w:rsidR="00156746" w:rsidRDefault="00156746" w:rsidP="00FD55AD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cs-CZ"/>
        </w:rPr>
      </w:pPr>
    </w:p>
    <w:p w:rsidR="00156746" w:rsidRPr="00E01829" w:rsidRDefault="00156746" w:rsidP="002366FB">
      <w:pPr>
        <w:suppressAutoHyphens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2"/>
          <w:szCs w:val="22"/>
          <w:u w:val="single"/>
          <w:lang w:eastAsia="cs-CZ"/>
        </w:rPr>
      </w:pPr>
      <w:r w:rsidRPr="00E01829">
        <w:rPr>
          <w:rFonts w:ascii="Arial" w:hAnsi="Arial" w:cs="Arial"/>
          <w:b/>
          <w:sz w:val="22"/>
          <w:szCs w:val="22"/>
          <w:u w:val="single"/>
          <w:lang w:eastAsia="cs-CZ"/>
        </w:rPr>
        <w:t xml:space="preserve">Požadavek na zpracování návrhu </w:t>
      </w:r>
      <w:r w:rsidR="002366FB" w:rsidRPr="00E01829">
        <w:rPr>
          <w:rFonts w:ascii="Arial" w:hAnsi="Arial" w:cs="Arial"/>
          <w:b/>
          <w:sz w:val="22"/>
          <w:szCs w:val="22"/>
          <w:u w:val="single"/>
          <w:lang w:eastAsia="cs-CZ"/>
        </w:rPr>
        <w:t>TPD</w:t>
      </w:r>
      <w:r w:rsidRPr="00E01829">
        <w:rPr>
          <w:rFonts w:ascii="Arial" w:hAnsi="Arial" w:cs="Arial"/>
          <w:b/>
          <w:sz w:val="22"/>
          <w:szCs w:val="22"/>
          <w:u w:val="single"/>
          <w:lang w:eastAsia="cs-CZ"/>
        </w:rPr>
        <w:t xml:space="preserve"> - obsah:</w:t>
      </w:r>
    </w:p>
    <w:p w:rsidR="00156746" w:rsidRPr="00E01829" w:rsidRDefault="00156746" w:rsidP="00FD55AD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:rsidR="009F354F" w:rsidRPr="00E01829" w:rsidRDefault="009F354F" w:rsidP="00FE2A9D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before="120"/>
        <w:ind w:left="425" w:hanging="357"/>
        <w:jc w:val="both"/>
        <w:rPr>
          <w:rFonts w:ascii="Arial" w:hAnsi="Arial" w:cs="Arial"/>
          <w:b/>
          <w:caps/>
          <w:sz w:val="22"/>
          <w:szCs w:val="22"/>
          <w:lang w:eastAsia="cs-CZ"/>
        </w:rPr>
      </w:pPr>
      <w:r w:rsidRPr="00E01829">
        <w:rPr>
          <w:rFonts w:ascii="Arial" w:hAnsi="Arial" w:cs="Arial"/>
          <w:b/>
          <w:caps/>
          <w:sz w:val="22"/>
          <w:szCs w:val="22"/>
          <w:lang w:eastAsia="cs-CZ"/>
        </w:rPr>
        <w:t>Úvod</w:t>
      </w:r>
    </w:p>
    <w:p w:rsidR="009F354F" w:rsidRPr="00E01829" w:rsidRDefault="009F354F" w:rsidP="00AE2AA9">
      <w:pPr>
        <w:suppressAutoHyphens w:val="0"/>
        <w:autoSpaceDE w:val="0"/>
        <w:autoSpaceDN w:val="0"/>
        <w:adjustRightInd w:val="0"/>
        <w:spacing w:before="40" w:after="120"/>
        <w:ind w:left="425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bCs/>
          <w:sz w:val="22"/>
          <w:szCs w:val="22"/>
          <w:lang w:eastAsia="cs-CZ"/>
        </w:rPr>
        <w:t xml:space="preserve">výrobce, název výrobku, číslo </w:t>
      </w:r>
      <w:r w:rsidR="002366FB" w:rsidRPr="00E01829">
        <w:rPr>
          <w:rFonts w:ascii="Arial" w:hAnsi="Arial" w:cs="Arial"/>
          <w:bCs/>
          <w:sz w:val="22"/>
          <w:szCs w:val="22"/>
          <w:lang w:eastAsia="cs-CZ"/>
        </w:rPr>
        <w:t>TPD</w:t>
      </w:r>
      <w:r w:rsidR="000726A5" w:rsidRPr="00E01829">
        <w:rPr>
          <w:rFonts w:ascii="Arial" w:hAnsi="Arial" w:cs="Arial"/>
          <w:bCs/>
          <w:sz w:val="22"/>
          <w:szCs w:val="22"/>
          <w:lang w:eastAsia="cs-CZ"/>
        </w:rPr>
        <w:t xml:space="preserve"> (</w:t>
      </w:r>
      <w:proofErr w:type="gramStart"/>
      <w:r w:rsidR="000726A5" w:rsidRPr="00E01829">
        <w:rPr>
          <w:rFonts w:ascii="Arial" w:hAnsi="Arial" w:cs="Arial"/>
          <w:bCs/>
          <w:sz w:val="22"/>
          <w:szCs w:val="22"/>
          <w:lang w:eastAsia="cs-CZ"/>
        </w:rPr>
        <w:t>č.j.</w:t>
      </w:r>
      <w:proofErr w:type="gramEnd"/>
      <w:r w:rsidR="000726A5" w:rsidRPr="00E01829">
        <w:rPr>
          <w:rFonts w:ascii="Arial" w:hAnsi="Arial" w:cs="Arial"/>
          <w:bCs/>
          <w:sz w:val="22"/>
          <w:szCs w:val="22"/>
          <w:lang w:eastAsia="cs-CZ"/>
        </w:rPr>
        <w:t xml:space="preserve"> odběratele), čísla r</w:t>
      </w:r>
      <w:r w:rsidR="000726A5" w:rsidRPr="00E01829">
        <w:rPr>
          <w:rFonts w:ascii="Arial" w:hAnsi="Arial" w:cs="Arial"/>
          <w:sz w:val="22"/>
          <w:szCs w:val="22"/>
          <w:lang w:eastAsia="cs-CZ"/>
        </w:rPr>
        <w:t>eferenčních vzorků, schvalovací doložka dodavatele i odběratele vč. data schválení</w:t>
      </w:r>
      <w:r w:rsidR="00AE2AA9" w:rsidRPr="00E01829">
        <w:rPr>
          <w:rFonts w:ascii="Arial" w:hAnsi="Arial" w:cs="Arial"/>
          <w:sz w:val="22"/>
          <w:szCs w:val="22"/>
          <w:lang w:eastAsia="cs-CZ"/>
        </w:rPr>
        <w:t xml:space="preserve">, údaje </w:t>
      </w:r>
      <w:r w:rsidR="00722BE4" w:rsidRPr="00E01829">
        <w:rPr>
          <w:rFonts w:ascii="Arial" w:hAnsi="Arial" w:cs="Arial"/>
          <w:sz w:val="22"/>
          <w:szCs w:val="22"/>
          <w:lang w:eastAsia="cs-CZ"/>
        </w:rPr>
        <w:br/>
      </w:r>
      <w:r w:rsidR="00AE2AA9" w:rsidRPr="00E01829">
        <w:rPr>
          <w:rFonts w:ascii="Arial" w:hAnsi="Arial" w:cs="Arial"/>
          <w:sz w:val="22"/>
          <w:szCs w:val="22"/>
          <w:lang w:eastAsia="cs-CZ"/>
        </w:rPr>
        <w:t>o prodloužení platnosti</w:t>
      </w:r>
      <w:r w:rsidR="000726A5" w:rsidRPr="00E01829">
        <w:rPr>
          <w:rFonts w:ascii="Arial" w:hAnsi="Arial" w:cs="Arial"/>
          <w:sz w:val="22"/>
          <w:szCs w:val="22"/>
          <w:lang w:eastAsia="cs-CZ"/>
        </w:rPr>
        <w:t xml:space="preserve"> technických podmínek</w:t>
      </w:r>
      <w:r w:rsidR="00AE2AA9" w:rsidRPr="00E01829">
        <w:rPr>
          <w:rFonts w:ascii="Arial" w:hAnsi="Arial" w:cs="Arial"/>
          <w:sz w:val="22"/>
          <w:szCs w:val="22"/>
          <w:lang w:eastAsia="cs-CZ"/>
        </w:rPr>
        <w:t xml:space="preserve">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8"/>
        <w:gridCol w:w="5164"/>
      </w:tblGrid>
      <w:tr w:rsidR="00AE2AA9" w:rsidRPr="00E01829" w:rsidTr="00E01829">
        <w:trPr>
          <w:trHeight w:val="380"/>
        </w:trPr>
        <w:tc>
          <w:tcPr>
            <w:tcW w:w="4219" w:type="dxa"/>
            <w:vAlign w:val="center"/>
          </w:tcPr>
          <w:p w:rsidR="00AE2AA9" w:rsidRPr="00E01829" w:rsidRDefault="00AE2AA9" w:rsidP="00E9770E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lang w:eastAsia="cs-CZ"/>
              </w:rPr>
            </w:pPr>
            <w:r w:rsidRPr="00E01829">
              <w:rPr>
                <w:rFonts w:ascii="Arial" w:hAnsi="Arial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AE2AA9" w:rsidRPr="00E01829" w:rsidRDefault="00AE2AA9" w:rsidP="00E9770E">
            <w:pPr>
              <w:tabs>
                <w:tab w:val="left" w:pos="681"/>
              </w:tabs>
              <w:rPr>
                <w:rFonts w:ascii="Arial" w:hAnsi="Arial" w:cs="Arial"/>
                <w:bCs/>
                <w:sz w:val="18"/>
                <w:szCs w:val="18"/>
                <w:lang w:eastAsia="cs-CZ"/>
              </w:rPr>
            </w:pPr>
          </w:p>
        </w:tc>
      </w:tr>
      <w:tr w:rsidR="00AE2AA9" w:rsidRPr="00E01829" w:rsidTr="00205387">
        <w:trPr>
          <w:trHeight w:val="420"/>
        </w:trPr>
        <w:tc>
          <w:tcPr>
            <w:tcW w:w="4219" w:type="dxa"/>
            <w:vAlign w:val="center"/>
          </w:tcPr>
          <w:p w:rsidR="00AE2AA9" w:rsidRPr="00E01829" w:rsidRDefault="00AE2AA9" w:rsidP="00E9770E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lang w:eastAsia="cs-CZ"/>
              </w:rPr>
            </w:pPr>
            <w:r w:rsidRPr="00E01829">
              <w:rPr>
                <w:rFonts w:ascii="Arial" w:hAnsi="Arial" w:cs="Arial"/>
                <w:bCs/>
                <w:sz w:val="18"/>
                <w:szCs w:val="18"/>
                <w:lang w:eastAsia="cs-CZ"/>
              </w:rPr>
              <w:t>Název výrobku</w:t>
            </w:r>
            <w:r w:rsidR="00965732" w:rsidRPr="00E01829">
              <w:rPr>
                <w:rFonts w:ascii="Arial" w:hAnsi="Arial" w:cs="Arial"/>
                <w:bCs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5738" w:type="dxa"/>
            <w:vAlign w:val="center"/>
          </w:tcPr>
          <w:p w:rsidR="00AE2AA9" w:rsidRPr="00E01829" w:rsidRDefault="00AE2AA9" w:rsidP="00E9770E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lang w:eastAsia="cs-CZ"/>
              </w:rPr>
            </w:pPr>
          </w:p>
        </w:tc>
      </w:tr>
      <w:tr w:rsidR="00AE2AA9" w:rsidRPr="00E01829" w:rsidTr="00205387">
        <w:trPr>
          <w:trHeight w:val="411"/>
        </w:trPr>
        <w:tc>
          <w:tcPr>
            <w:tcW w:w="4219" w:type="dxa"/>
            <w:vAlign w:val="center"/>
          </w:tcPr>
          <w:p w:rsidR="00AE2AA9" w:rsidRPr="00E01829" w:rsidRDefault="00AE2AA9" w:rsidP="00E9770E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lang w:eastAsia="cs-CZ"/>
              </w:rPr>
            </w:pPr>
            <w:r w:rsidRPr="00E01829">
              <w:rPr>
                <w:rFonts w:ascii="Arial" w:hAnsi="Arial" w:cs="Arial"/>
                <w:bCs/>
                <w:sz w:val="18"/>
                <w:szCs w:val="18"/>
                <w:lang w:eastAsia="cs-CZ"/>
              </w:rPr>
              <w:t>Číslo TPD (</w:t>
            </w:r>
            <w:proofErr w:type="gramStart"/>
            <w:r w:rsidRPr="00E01829">
              <w:rPr>
                <w:rFonts w:ascii="Arial" w:hAnsi="Arial" w:cs="Arial"/>
                <w:bCs/>
                <w:sz w:val="18"/>
                <w:szCs w:val="18"/>
                <w:lang w:eastAsia="cs-CZ"/>
              </w:rPr>
              <w:t>č.j.</w:t>
            </w:r>
            <w:proofErr w:type="gramEnd"/>
            <w:r w:rsidRPr="00E01829">
              <w:rPr>
                <w:rFonts w:ascii="Arial" w:hAnsi="Arial" w:cs="Arial"/>
                <w:bCs/>
                <w:sz w:val="18"/>
                <w:szCs w:val="18"/>
                <w:lang w:eastAsia="cs-CZ"/>
              </w:rPr>
              <w:t xml:space="preserve"> odběratele):</w:t>
            </w:r>
          </w:p>
        </w:tc>
        <w:tc>
          <w:tcPr>
            <w:tcW w:w="5738" w:type="dxa"/>
            <w:vAlign w:val="center"/>
          </w:tcPr>
          <w:p w:rsidR="00AE2AA9" w:rsidRPr="00E01829" w:rsidRDefault="00AE2AA9" w:rsidP="00E9770E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AE2AA9" w:rsidRPr="00E01829" w:rsidTr="00205387">
        <w:trPr>
          <w:trHeight w:val="403"/>
        </w:trPr>
        <w:tc>
          <w:tcPr>
            <w:tcW w:w="4219" w:type="dxa"/>
            <w:vAlign w:val="center"/>
          </w:tcPr>
          <w:p w:rsidR="00AE2AA9" w:rsidRPr="00E01829" w:rsidRDefault="00AE2AA9" w:rsidP="00E9770E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lang w:eastAsia="cs-CZ"/>
              </w:rPr>
            </w:pPr>
            <w:r w:rsidRPr="00E01829">
              <w:rPr>
                <w:rFonts w:ascii="Arial" w:hAnsi="Arial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AE2AA9" w:rsidRPr="00E01829" w:rsidRDefault="00AE2AA9" w:rsidP="00E9770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AE2AA9" w:rsidRPr="00E01829" w:rsidRDefault="00AE2AA9" w:rsidP="00AE2AA9">
      <w:pPr>
        <w:spacing w:before="120" w:after="20"/>
        <w:rPr>
          <w:rFonts w:ascii="Arial" w:hAnsi="Arial" w:cs="Arial"/>
          <w:b/>
          <w:sz w:val="22"/>
          <w:szCs w:val="22"/>
        </w:rPr>
      </w:pPr>
      <w:r w:rsidRPr="00E01829">
        <w:rPr>
          <w:rFonts w:ascii="Arial" w:hAnsi="Arial" w:cs="Arial"/>
          <w:b/>
          <w:sz w:val="22"/>
          <w:szCs w:val="22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AE2AA9" w:rsidRPr="00E01829" w:rsidTr="00AE152F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odpovědný pracovník</w:t>
            </w:r>
          </w:p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datum</w:t>
            </w:r>
          </w:p>
        </w:tc>
      </w:tr>
      <w:tr w:rsidR="00AE2AA9" w:rsidRPr="00E01829" w:rsidTr="00AE152F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2AA9" w:rsidRPr="00E01829" w:rsidTr="00AE152F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2AA9" w:rsidRPr="00E01829" w:rsidRDefault="00AE2AA9" w:rsidP="00AE2AA9">
      <w:pPr>
        <w:spacing w:before="120" w:after="20"/>
        <w:rPr>
          <w:rFonts w:ascii="Arial" w:hAnsi="Arial" w:cs="Arial"/>
          <w:b/>
          <w:sz w:val="22"/>
          <w:szCs w:val="22"/>
        </w:rPr>
      </w:pPr>
      <w:r w:rsidRPr="00E01829">
        <w:rPr>
          <w:rFonts w:ascii="Arial" w:hAnsi="Arial" w:cs="Arial"/>
          <w:b/>
          <w:sz w:val="22"/>
          <w:szCs w:val="22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AE2AA9" w:rsidRPr="00E01829" w:rsidTr="00E01829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odpovědný pracovník</w:t>
            </w:r>
          </w:p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podpis – razítko</w:t>
            </w:r>
            <w:r w:rsidRPr="00E01829" w:rsidDel="008D667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datum</w:t>
            </w:r>
          </w:p>
        </w:tc>
      </w:tr>
      <w:tr w:rsidR="00AE2AA9" w:rsidRPr="00E01829" w:rsidTr="00E01829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216B4" w:rsidRDefault="009216B4" w:rsidP="00AE2AA9">
      <w:pPr>
        <w:jc w:val="both"/>
        <w:rPr>
          <w:rFonts w:ascii="Arial" w:hAnsi="Arial" w:cs="Arial"/>
          <w:spacing w:val="-2"/>
          <w:sz w:val="22"/>
          <w:szCs w:val="22"/>
        </w:rPr>
      </w:pPr>
    </w:p>
    <w:p w:rsidR="00AE2AA9" w:rsidRPr="00E01829" w:rsidRDefault="00AE2AA9" w:rsidP="00AE2AA9">
      <w:pPr>
        <w:jc w:val="both"/>
        <w:rPr>
          <w:rFonts w:ascii="Arial" w:hAnsi="Arial" w:cs="Arial"/>
          <w:bCs/>
          <w:iCs/>
          <w:spacing w:val="-2"/>
          <w:sz w:val="22"/>
          <w:szCs w:val="22"/>
        </w:rPr>
      </w:pPr>
      <w:r w:rsidRPr="00E01829">
        <w:rPr>
          <w:rFonts w:ascii="Arial" w:hAnsi="Arial" w:cs="Arial"/>
          <w:spacing w:val="-2"/>
          <w:sz w:val="22"/>
          <w:szCs w:val="22"/>
        </w:rPr>
        <w:t>Platnost TPD začíná dnem schválení odběratelem a končí vypořádáním všech závazků rámcové dohody.</w:t>
      </w:r>
    </w:p>
    <w:p w:rsidR="00AE2AA9" w:rsidRPr="00E01829" w:rsidRDefault="00AE2AA9" w:rsidP="00AE2AA9">
      <w:pPr>
        <w:spacing w:before="120" w:after="20"/>
        <w:rPr>
          <w:rFonts w:ascii="Arial" w:hAnsi="Arial" w:cs="Arial"/>
          <w:b/>
          <w:sz w:val="22"/>
          <w:szCs w:val="22"/>
        </w:rPr>
      </w:pPr>
      <w:r w:rsidRPr="00E01829">
        <w:rPr>
          <w:rFonts w:ascii="Arial" w:hAnsi="Arial" w:cs="Arial"/>
          <w:b/>
          <w:sz w:val="22"/>
          <w:szCs w:val="22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AE2AA9" w:rsidRPr="00E01829" w:rsidTr="00AE152F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Konec platnosti a</w:t>
            </w:r>
          </w:p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1829">
              <w:rPr>
                <w:rFonts w:ascii="Arial" w:hAnsi="Arial" w:cs="Arial"/>
                <w:b/>
                <w:sz w:val="18"/>
                <w:szCs w:val="18"/>
              </w:rPr>
              <w:t>datum</w:t>
            </w:r>
          </w:p>
        </w:tc>
      </w:tr>
      <w:tr w:rsidR="00AE2AA9" w:rsidRPr="00E01829" w:rsidTr="00205387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2AA9" w:rsidRPr="00E01829" w:rsidTr="00205387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2AA9" w:rsidRPr="00E01829" w:rsidTr="00205387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E2AA9" w:rsidRPr="00E01829" w:rsidRDefault="00AE2AA9" w:rsidP="00E977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01829" w:rsidRDefault="00E01829" w:rsidP="00AE2AA9">
      <w:pPr>
        <w:jc w:val="both"/>
        <w:rPr>
          <w:rFonts w:ascii="Arial" w:hAnsi="Arial" w:cs="Arial"/>
          <w:sz w:val="22"/>
          <w:szCs w:val="22"/>
        </w:rPr>
      </w:pPr>
    </w:p>
    <w:p w:rsidR="00AE2AA9" w:rsidRPr="00E01829" w:rsidRDefault="00AE2AA9" w:rsidP="00AE2AA9">
      <w:pPr>
        <w:jc w:val="both"/>
        <w:rPr>
          <w:rFonts w:ascii="Arial" w:hAnsi="Arial" w:cs="Arial"/>
          <w:sz w:val="22"/>
          <w:szCs w:val="22"/>
        </w:rPr>
      </w:pPr>
      <w:r w:rsidRPr="00E01829">
        <w:rPr>
          <w:rFonts w:ascii="Arial" w:hAnsi="Arial" w:cs="Arial"/>
          <w:sz w:val="22"/>
          <w:szCs w:val="22"/>
        </w:rPr>
        <w:t>Platnost TPD se prodlužuje min. do uvedeného termínu, jejich platnost však končí až vypořádáním všech závazků uvedené rámcové dohody.</w:t>
      </w:r>
    </w:p>
    <w:p w:rsidR="009F354F" w:rsidRPr="00E01829" w:rsidRDefault="00E01829" w:rsidP="000E18F6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before="240"/>
        <w:ind w:left="425" w:hanging="357"/>
        <w:jc w:val="both"/>
        <w:rPr>
          <w:rFonts w:ascii="Arial" w:hAnsi="Arial" w:cs="Arial"/>
          <w:b/>
          <w:caps/>
          <w:sz w:val="22"/>
          <w:szCs w:val="22"/>
          <w:lang w:eastAsia="cs-CZ"/>
        </w:rPr>
      </w:pPr>
      <w:r w:rsidRPr="00E01829">
        <w:rPr>
          <w:rFonts w:ascii="Arial" w:hAnsi="Arial" w:cs="Arial"/>
          <w:b/>
          <w:caps/>
          <w:sz w:val="22"/>
          <w:szCs w:val="22"/>
          <w:lang w:eastAsia="cs-CZ"/>
        </w:rPr>
        <w:t>N</w:t>
      </w:r>
      <w:r w:rsidR="009F354F" w:rsidRPr="00E01829">
        <w:rPr>
          <w:rFonts w:ascii="Arial" w:hAnsi="Arial" w:cs="Arial"/>
          <w:b/>
          <w:caps/>
          <w:sz w:val="22"/>
          <w:szCs w:val="22"/>
          <w:lang w:eastAsia="cs-CZ"/>
        </w:rPr>
        <w:t>ázvosloví</w:t>
      </w:r>
    </w:p>
    <w:p w:rsidR="004A0526" w:rsidRPr="00E01829" w:rsidRDefault="004A0526" w:rsidP="000E18F6">
      <w:pPr>
        <w:suppressAutoHyphens w:val="0"/>
        <w:autoSpaceDE w:val="0"/>
        <w:autoSpaceDN w:val="0"/>
        <w:adjustRightInd w:val="0"/>
        <w:spacing w:before="40"/>
        <w:ind w:left="360"/>
        <w:jc w:val="both"/>
        <w:rPr>
          <w:rFonts w:ascii="Arial" w:hAnsi="Arial" w:cs="Arial"/>
          <w:i/>
          <w:sz w:val="22"/>
          <w:szCs w:val="22"/>
          <w:lang w:eastAsia="cs-CZ"/>
        </w:rPr>
      </w:pPr>
      <w:r w:rsidRPr="00E01829">
        <w:rPr>
          <w:rFonts w:ascii="Arial" w:hAnsi="Arial" w:cs="Arial"/>
          <w:bCs/>
          <w:i/>
          <w:sz w:val="22"/>
          <w:szCs w:val="22"/>
          <w:lang w:eastAsia="cs-CZ"/>
        </w:rPr>
        <w:t>- uvést použité pojmy a použité zkratky</w:t>
      </w:r>
    </w:p>
    <w:p w:rsidR="009F354F" w:rsidRPr="00E01829" w:rsidRDefault="009F354F" w:rsidP="000E18F6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before="240"/>
        <w:ind w:left="425" w:hanging="357"/>
        <w:jc w:val="both"/>
        <w:rPr>
          <w:rFonts w:ascii="Arial" w:hAnsi="Arial" w:cs="Arial"/>
          <w:b/>
          <w:caps/>
          <w:sz w:val="22"/>
          <w:szCs w:val="22"/>
          <w:lang w:eastAsia="cs-CZ"/>
        </w:rPr>
      </w:pPr>
      <w:r w:rsidRPr="00E01829">
        <w:rPr>
          <w:rFonts w:ascii="Arial" w:hAnsi="Arial" w:cs="Arial"/>
          <w:b/>
          <w:caps/>
          <w:sz w:val="22"/>
          <w:szCs w:val="22"/>
          <w:lang w:eastAsia="cs-CZ"/>
        </w:rPr>
        <w:t>Všeobecně</w:t>
      </w:r>
    </w:p>
    <w:p w:rsidR="009F354F" w:rsidRPr="00E01829" w:rsidRDefault="009F354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Určení výrobku</w:t>
      </w:r>
      <w:r w:rsidR="000436AA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0436AA" w:rsidRPr="00E01829">
        <w:rPr>
          <w:rFonts w:ascii="Arial" w:hAnsi="Arial" w:cs="Arial"/>
          <w:bCs/>
          <w:i/>
          <w:sz w:val="22"/>
          <w:szCs w:val="22"/>
          <w:lang w:eastAsia="cs-CZ"/>
        </w:rPr>
        <w:t>- uvést určení dle podrobné specifikace</w:t>
      </w:r>
    </w:p>
    <w:p w:rsidR="009F354F" w:rsidRPr="00E01829" w:rsidRDefault="009F354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Popis</w:t>
      </w:r>
      <w:r w:rsidR="000436AA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0436AA" w:rsidRPr="00E01829">
        <w:rPr>
          <w:rFonts w:ascii="Arial" w:hAnsi="Arial" w:cs="Arial"/>
          <w:bCs/>
          <w:i/>
          <w:sz w:val="22"/>
          <w:szCs w:val="22"/>
          <w:lang w:eastAsia="cs-CZ"/>
        </w:rPr>
        <w:t>- uvést detailní popis výrobku</w:t>
      </w:r>
    </w:p>
    <w:p w:rsidR="009F354F" w:rsidRPr="00E01829" w:rsidRDefault="009F354F" w:rsidP="000E18F6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before="240"/>
        <w:ind w:left="425" w:hanging="357"/>
        <w:jc w:val="both"/>
        <w:rPr>
          <w:rFonts w:ascii="Arial" w:hAnsi="Arial" w:cs="Arial"/>
          <w:b/>
          <w:caps/>
          <w:sz w:val="22"/>
          <w:szCs w:val="22"/>
          <w:lang w:eastAsia="cs-CZ"/>
        </w:rPr>
      </w:pPr>
      <w:r w:rsidRPr="00E01829">
        <w:rPr>
          <w:rFonts w:ascii="Arial" w:hAnsi="Arial" w:cs="Arial"/>
          <w:b/>
          <w:caps/>
          <w:sz w:val="22"/>
          <w:szCs w:val="22"/>
          <w:lang w:eastAsia="cs-CZ"/>
        </w:rPr>
        <w:t>Technické požadavky</w:t>
      </w:r>
    </w:p>
    <w:p w:rsidR="009F354F" w:rsidRPr="00E01829" w:rsidRDefault="009F354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Střih, šití, švy, prošití</w:t>
      </w:r>
      <w:r w:rsidR="000436AA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0436AA" w:rsidRPr="00E01829">
        <w:rPr>
          <w:rFonts w:ascii="Arial" w:hAnsi="Arial" w:cs="Arial"/>
          <w:bCs/>
          <w:i/>
          <w:sz w:val="22"/>
          <w:szCs w:val="22"/>
          <w:lang w:eastAsia="cs-CZ"/>
        </w:rPr>
        <w:t xml:space="preserve">- popsat způsob stříhání, šití atd., </w:t>
      </w:r>
      <w:r w:rsidR="001E79AD" w:rsidRPr="00E01829">
        <w:rPr>
          <w:rFonts w:ascii="Arial" w:hAnsi="Arial" w:cs="Arial"/>
          <w:bCs/>
          <w:i/>
          <w:sz w:val="22"/>
          <w:szCs w:val="22"/>
          <w:lang w:eastAsia="cs-CZ"/>
        </w:rPr>
        <w:t xml:space="preserve">příp. </w:t>
      </w:r>
      <w:r w:rsidR="000436AA" w:rsidRPr="00E01829">
        <w:rPr>
          <w:rFonts w:ascii="Arial" w:hAnsi="Arial" w:cs="Arial"/>
          <w:bCs/>
          <w:i/>
          <w:sz w:val="22"/>
          <w:szCs w:val="22"/>
          <w:lang w:eastAsia="cs-CZ"/>
        </w:rPr>
        <w:t xml:space="preserve">odchylky </w:t>
      </w:r>
      <w:r w:rsidR="00722BE4" w:rsidRPr="00E01829">
        <w:rPr>
          <w:rFonts w:ascii="Arial" w:hAnsi="Arial" w:cs="Arial"/>
          <w:bCs/>
          <w:i/>
          <w:sz w:val="22"/>
          <w:szCs w:val="22"/>
          <w:lang w:eastAsia="cs-CZ"/>
        </w:rPr>
        <w:br/>
      </w:r>
      <w:r w:rsidR="000436AA" w:rsidRPr="00E01829">
        <w:rPr>
          <w:rFonts w:ascii="Arial" w:hAnsi="Arial" w:cs="Arial"/>
          <w:bCs/>
          <w:i/>
          <w:sz w:val="22"/>
          <w:szCs w:val="22"/>
          <w:lang w:eastAsia="cs-CZ"/>
        </w:rPr>
        <w:t>od příslušné ČSN apod.</w:t>
      </w:r>
    </w:p>
    <w:p w:rsidR="009F354F" w:rsidRPr="00E01829" w:rsidRDefault="009F354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lastRenderedPageBreak/>
        <w:t>Materiál (základní materiál</w:t>
      </w:r>
      <w:r w:rsidR="0086334C" w:rsidRPr="00E01829">
        <w:rPr>
          <w:rFonts w:ascii="Arial" w:hAnsi="Arial" w:cs="Arial"/>
          <w:sz w:val="22"/>
          <w:szCs w:val="22"/>
          <w:lang w:eastAsia="cs-CZ"/>
        </w:rPr>
        <w:t xml:space="preserve"> a další polotovary - např.</w:t>
      </w:r>
      <w:r w:rsidRPr="00E01829">
        <w:rPr>
          <w:rFonts w:ascii="Arial" w:hAnsi="Arial" w:cs="Arial"/>
          <w:sz w:val="22"/>
          <w:szCs w:val="22"/>
          <w:lang w:eastAsia="cs-CZ"/>
        </w:rPr>
        <w:t xml:space="preserve"> drobná příprava</w:t>
      </w:r>
      <w:r w:rsidR="009927E3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E01829">
        <w:rPr>
          <w:rFonts w:ascii="Arial" w:hAnsi="Arial" w:cs="Arial"/>
          <w:sz w:val="22"/>
          <w:szCs w:val="22"/>
          <w:lang w:eastAsia="cs-CZ"/>
        </w:rPr>
        <w:t>-</w:t>
      </w:r>
      <w:r w:rsidR="008346BE" w:rsidRPr="00E01829">
        <w:rPr>
          <w:rFonts w:ascii="Arial" w:hAnsi="Arial" w:cs="Arial"/>
          <w:sz w:val="22"/>
          <w:szCs w:val="22"/>
          <w:lang w:eastAsia="cs-CZ"/>
        </w:rPr>
        <w:t>kroužky</w:t>
      </w:r>
      <w:r w:rsidRPr="00E01829">
        <w:rPr>
          <w:rFonts w:ascii="Arial" w:hAnsi="Arial" w:cs="Arial"/>
          <w:sz w:val="22"/>
          <w:szCs w:val="22"/>
          <w:lang w:eastAsia="cs-CZ"/>
        </w:rPr>
        <w:t>, nitě</w:t>
      </w:r>
      <w:r w:rsidR="008346BE" w:rsidRPr="00E01829">
        <w:rPr>
          <w:rFonts w:ascii="Arial" w:hAnsi="Arial" w:cs="Arial"/>
          <w:sz w:val="22"/>
          <w:szCs w:val="22"/>
          <w:lang w:eastAsia="cs-CZ"/>
        </w:rPr>
        <w:t>, šněrovadla</w:t>
      </w:r>
      <w:r w:rsidRPr="00E01829">
        <w:rPr>
          <w:rFonts w:ascii="Arial" w:hAnsi="Arial" w:cs="Arial"/>
          <w:sz w:val="22"/>
          <w:szCs w:val="22"/>
          <w:lang w:eastAsia="cs-CZ"/>
        </w:rPr>
        <w:t xml:space="preserve"> atd.)</w:t>
      </w:r>
      <w:r w:rsidR="0086334C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86334C" w:rsidRPr="00E01829">
        <w:rPr>
          <w:rFonts w:ascii="Arial" w:hAnsi="Arial" w:cs="Arial"/>
          <w:bCs/>
          <w:sz w:val="22"/>
          <w:szCs w:val="22"/>
          <w:lang w:eastAsia="cs-CZ"/>
        </w:rPr>
        <w:t>parametry, jakost, provedení, rozměry, vlastnosti</w:t>
      </w:r>
      <w:r w:rsidR="000436AA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0436AA" w:rsidRPr="00E01829">
        <w:rPr>
          <w:rFonts w:ascii="Arial" w:hAnsi="Arial" w:cs="Arial"/>
          <w:bCs/>
          <w:i/>
          <w:sz w:val="22"/>
          <w:szCs w:val="22"/>
          <w:lang w:eastAsia="cs-CZ"/>
        </w:rPr>
        <w:t>- uvést veškerý materiál použitý k výrobě, jeho parametry, popis atd.</w:t>
      </w:r>
    </w:p>
    <w:p w:rsidR="009F354F" w:rsidRPr="00E01829" w:rsidRDefault="009F354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 xml:space="preserve">Značení </w:t>
      </w:r>
      <w:r w:rsidR="0086334C" w:rsidRPr="00E01829">
        <w:rPr>
          <w:rFonts w:ascii="Arial" w:hAnsi="Arial" w:cs="Arial"/>
          <w:sz w:val="22"/>
          <w:szCs w:val="22"/>
          <w:lang w:eastAsia="cs-CZ"/>
        </w:rPr>
        <w:t xml:space="preserve">na </w:t>
      </w:r>
      <w:r w:rsidRPr="00E01829">
        <w:rPr>
          <w:rFonts w:ascii="Arial" w:hAnsi="Arial" w:cs="Arial"/>
          <w:sz w:val="22"/>
          <w:szCs w:val="22"/>
          <w:lang w:eastAsia="cs-CZ"/>
        </w:rPr>
        <w:t>výrobku</w:t>
      </w:r>
      <w:r w:rsidR="00483FD6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483FD6" w:rsidRPr="00E01829">
        <w:rPr>
          <w:rFonts w:ascii="Arial" w:hAnsi="Arial" w:cs="Arial"/>
          <w:bCs/>
          <w:i/>
          <w:sz w:val="22"/>
          <w:szCs w:val="22"/>
          <w:lang w:eastAsia="cs-CZ"/>
        </w:rPr>
        <w:t>- uvést značení dle příslušné ČSN</w:t>
      </w:r>
      <w:r w:rsidR="00E65490" w:rsidRPr="00E01829">
        <w:rPr>
          <w:rFonts w:ascii="Arial" w:hAnsi="Arial" w:cs="Arial"/>
          <w:bCs/>
          <w:i/>
          <w:sz w:val="22"/>
          <w:szCs w:val="22"/>
          <w:lang w:eastAsia="cs-CZ"/>
        </w:rPr>
        <w:t xml:space="preserve"> i </w:t>
      </w:r>
      <w:r w:rsidR="00483FD6" w:rsidRPr="00E01829">
        <w:rPr>
          <w:rFonts w:ascii="Arial" w:hAnsi="Arial" w:cs="Arial"/>
          <w:bCs/>
          <w:i/>
          <w:sz w:val="22"/>
          <w:szCs w:val="22"/>
          <w:lang w:eastAsia="cs-CZ"/>
        </w:rPr>
        <w:t>požad</w:t>
      </w:r>
      <w:r w:rsidR="00E65490" w:rsidRPr="00E01829">
        <w:rPr>
          <w:rFonts w:ascii="Arial" w:hAnsi="Arial" w:cs="Arial"/>
          <w:bCs/>
          <w:i/>
          <w:sz w:val="22"/>
          <w:szCs w:val="22"/>
          <w:lang w:eastAsia="cs-CZ"/>
        </w:rPr>
        <w:t>avku</w:t>
      </w:r>
      <w:r w:rsidR="00483FD6" w:rsidRPr="00E01829">
        <w:rPr>
          <w:rFonts w:ascii="Arial" w:hAnsi="Arial" w:cs="Arial"/>
          <w:bCs/>
          <w:i/>
          <w:sz w:val="22"/>
          <w:szCs w:val="22"/>
          <w:lang w:eastAsia="cs-CZ"/>
        </w:rPr>
        <w:t xml:space="preserve"> </w:t>
      </w:r>
      <w:r w:rsidR="001E79AD" w:rsidRPr="00E01829">
        <w:rPr>
          <w:rFonts w:ascii="Arial" w:hAnsi="Arial" w:cs="Arial"/>
          <w:bCs/>
          <w:i/>
          <w:sz w:val="22"/>
          <w:szCs w:val="22"/>
          <w:lang w:eastAsia="cs-CZ"/>
        </w:rPr>
        <w:t>kupujícího</w:t>
      </w:r>
      <w:r w:rsidR="00E65490" w:rsidRPr="00E01829">
        <w:rPr>
          <w:rFonts w:ascii="Arial" w:hAnsi="Arial" w:cs="Arial"/>
          <w:bCs/>
          <w:i/>
          <w:sz w:val="22"/>
          <w:szCs w:val="22"/>
          <w:lang w:eastAsia="cs-CZ"/>
        </w:rPr>
        <w:t xml:space="preserve"> a veškeré další značení na výrobku (na etiketě, </w:t>
      </w:r>
      <w:r w:rsidR="001E79AD" w:rsidRPr="00E01829">
        <w:rPr>
          <w:rFonts w:ascii="Arial" w:hAnsi="Arial" w:cs="Arial"/>
          <w:bCs/>
          <w:i/>
          <w:sz w:val="22"/>
          <w:szCs w:val="22"/>
          <w:lang w:eastAsia="cs-CZ"/>
        </w:rPr>
        <w:t>obalech</w:t>
      </w:r>
      <w:r w:rsidR="00E65490" w:rsidRPr="00E01829">
        <w:rPr>
          <w:rFonts w:ascii="Arial" w:hAnsi="Arial" w:cs="Arial"/>
          <w:bCs/>
          <w:i/>
          <w:sz w:val="22"/>
          <w:szCs w:val="22"/>
          <w:lang w:eastAsia="cs-CZ"/>
        </w:rPr>
        <w:t xml:space="preserve"> apod.)</w:t>
      </w:r>
    </w:p>
    <w:p w:rsidR="009F354F" w:rsidRPr="00E01829" w:rsidRDefault="009F354F" w:rsidP="000E18F6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before="240"/>
        <w:ind w:left="425" w:hanging="357"/>
        <w:jc w:val="both"/>
        <w:rPr>
          <w:rFonts w:ascii="Arial" w:hAnsi="Arial" w:cs="Arial"/>
          <w:b/>
          <w:caps/>
          <w:sz w:val="22"/>
          <w:szCs w:val="22"/>
          <w:lang w:eastAsia="cs-CZ"/>
        </w:rPr>
      </w:pPr>
      <w:r w:rsidRPr="00E01829">
        <w:rPr>
          <w:rFonts w:ascii="Arial" w:hAnsi="Arial" w:cs="Arial"/>
          <w:b/>
          <w:caps/>
          <w:sz w:val="22"/>
          <w:szCs w:val="22"/>
          <w:lang w:eastAsia="cs-CZ"/>
        </w:rPr>
        <w:t>Zkoušení</w:t>
      </w:r>
    </w:p>
    <w:p w:rsidR="009F354F" w:rsidRPr="00E01829" w:rsidRDefault="009F354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Zkušební metody</w:t>
      </w:r>
      <w:r w:rsidR="00483FD6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483FD6" w:rsidRPr="00E01829">
        <w:rPr>
          <w:rFonts w:ascii="Arial" w:hAnsi="Arial" w:cs="Arial"/>
          <w:bCs/>
          <w:i/>
          <w:sz w:val="22"/>
          <w:szCs w:val="22"/>
          <w:lang w:eastAsia="cs-CZ"/>
        </w:rPr>
        <w:t>- způsoby</w:t>
      </w:r>
      <w:r w:rsidR="00E65490" w:rsidRPr="00E01829">
        <w:rPr>
          <w:rFonts w:ascii="Arial" w:hAnsi="Arial" w:cs="Arial"/>
          <w:bCs/>
          <w:i/>
          <w:sz w:val="22"/>
          <w:szCs w:val="22"/>
          <w:lang w:eastAsia="cs-CZ"/>
        </w:rPr>
        <w:t xml:space="preserve"> ověřování kvality výrobku</w:t>
      </w:r>
      <w:r w:rsidR="00FC4EB3" w:rsidRPr="00E01829">
        <w:rPr>
          <w:rFonts w:ascii="Arial" w:hAnsi="Arial" w:cs="Arial"/>
          <w:bCs/>
          <w:i/>
          <w:sz w:val="22"/>
          <w:szCs w:val="22"/>
          <w:lang w:eastAsia="cs-CZ"/>
        </w:rPr>
        <w:t>, vč. uvedení příslušných ČSN</w:t>
      </w:r>
    </w:p>
    <w:p w:rsidR="009F354F" w:rsidRPr="00E01829" w:rsidRDefault="009F354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Kvalita</w:t>
      </w:r>
      <w:r w:rsidR="00FC4EB3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FC4EB3" w:rsidRPr="00E01829">
        <w:rPr>
          <w:rFonts w:ascii="Arial" w:hAnsi="Arial" w:cs="Arial"/>
          <w:bCs/>
          <w:i/>
          <w:sz w:val="22"/>
          <w:szCs w:val="22"/>
          <w:lang w:eastAsia="cs-CZ"/>
        </w:rPr>
        <w:t>- výrobky se dodávají pouze v 1 jakosti, stanovení kvality materiálů, vybarvení, šití apod.</w:t>
      </w:r>
      <w:r w:rsidR="00FC4EB3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</w:p>
    <w:p w:rsidR="009F354F" w:rsidRPr="00E01829" w:rsidRDefault="009F354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Záruky</w:t>
      </w:r>
      <w:r w:rsidR="00FC4EB3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FC4EB3" w:rsidRPr="00E01829">
        <w:rPr>
          <w:rFonts w:ascii="Arial" w:hAnsi="Arial" w:cs="Arial"/>
          <w:bCs/>
          <w:i/>
          <w:sz w:val="22"/>
          <w:szCs w:val="22"/>
          <w:lang w:eastAsia="cs-CZ"/>
        </w:rPr>
        <w:t>- poskytnutí záruky na kvalitu výrobků, uplatňování případných reklamací</w:t>
      </w:r>
    </w:p>
    <w:p w:rsidR="009F354F" w:rsidRPr="00E01829" w:rsidRDefault="009F354F" w:rsidP="000E18F6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before="240"/>
        <w:ind w:left="425" w:hanging="357"/>
        <w:jc w:val="both"/>
        <w:rPr>
          <w:rFonts w:ascii="Arial" w:hAnsi="Arial" w:cs="Arial"/>
          <w:b/>
          <w:caps/>
          <w:sz w:val="22"/>
          <w:szCs w:val="22"/>
          <w:lang w:eastAsia="cs-CZ"/>
        </w:rPr>
      </w:pPr>
      <w:r w:rsidRPr="00E01829">
        <w:rPr>
          <w:rFonts w:ascii="Arial" w:hAnsi="Arial" w:cs="Arial"/>
          <w:b/>
          <w:caps/>
          <w:sz w:val="22"/>
          <w:szCs w:val="22"/>
          <w:lang w:eastAsia="cs-CZ"/>
        </w:rPr>
        <w:t>Dodávání, skladování</w:t>
      </w:r>
      <w:r w:rsidR="0086334C" w:rsidRPr="00E01829">
        <w:rPr>
          <w:rFonts w:ascii="Arial" w:hAnsi="Arial" w:cs="Arial"/>
          <w:b/>
          <w:caps/>
          <w:sz w:val="22"/>
          <w:szCs w:val="22"/>
          <w:lang w:eastAsia="cs-CZ"/>
        </w:rPr>
        <w:t>, údržba</w:t>
      </w:r>
    </w:p>
    <w:p w:rsidR="009F354F" w:rsidRPr="00E01829" w:rsidRDefault="009F354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Balení</w:t>
      </w:r>
      <w:r w:rsidR="00FC4EB3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FC4EB3" w:rsidRPr="00E01829">
        <w:rPr>
          <w:rFonts w:ascii="Arial" w:hAnsi="Arial" w:cs="Arial"/>
          <w:bCs/>
          <w:i/>
          <w:sz w:val="22"/>
          <w:szCs w:val="22"/>
          <w:lang w:eastAsia="cs-CZ"/>
        </w:rPr>
        <w:t>- popis způsobu balení výrobků při jeho dodávkách</w:t>
      </w:r>
    </w:p>
    <w:p w:rsidR="00FC4EB3" w:rsidRPr="00E01829" w:rsidRDefault="00FC4EB3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 xml:space="preserve">Doprava </w:t>
      </w:r>
      <w:r w:rsidRPr="00E01829">
        <w:rPr>
          <w:rFonts w:ascii="Arial" w:hAnsi="Arial" w:cs="Arial"/>
          <w:bCs/>
          <w:i/>
          <w:sz w:val="22"/>
          <w:szCs w:val="22"/>
          <w:lang w:eastAsia="cs-CZ"/>
        </w:rPr>
        <w:t xml:space="preserve">- uvedení požadavků na přepravu (zasílání) výrobků do skladu zadavatele </w:t>
      </w:r>
    </w:p>
    <w:p w:rsidR="009F354F" w:rsidRPr="00E01829" w:rsidRDefault="009F354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Skladování</w:t>
      </w:r>
      <w:r w:rsidR="00FC4EB3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FC4EB3" w:rsidRPr="00E01829">
        <w:rPr>
          <w:rFonts w:ascii="Arial" w:hAnsi="Arial" w:cs="Arial"/>
          <w:bCs/>
          <w:i/>
          <w:sz w:val="22"/>
          <w:szCs w:val="22"/>
          <w:lang w:eastAsia="cs-CZ"/>
        </w:rPr>
        <w:t>- popis požadavků na správný způsob skladování</w:t>
      </w:r>
    </w:p>
    <w:p w:rsidR="00476EDF" w:rsidRPr="00E01829" w:rsidRDefault="00476ED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bCs/>
          <w:i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Údržba a ošetřování</w:t>
      </w:r>
      <w:r w:rsidR="00FC4EB3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FC4EB3" w:rsidRPr="00E01829">
        <w:rPr>
          <w:rFonts w:ascii="Arial" w:hAnsi="Arial" w:cs="Arial"/>
          <w:bCs/>
          <w:i/>
          <w:sz w:val="22"/>
          <w:szCs w:val="22"/>
          <w:lang w:eastAsia="cs-CZ"/>
        </w:rPr>
        <w:t xml:space="preserve">- doporučený způsob údržby </w:t>
      </w:r>
      <w:r w:rsidR="001E79AD" w:rsidRPr="00E01829">
        <w:rPr>
          <w:rFonts w:ascii="Arial" w:hAnsi="Arial" w:cs="Arial"/>
          <w:bCs/>
          <w:i/>
          <w:sz w:val="22"/>
          <w:szCs w:val="22"/>
          <w:lang w:eastAsia="cs-CZ"/>
        </w:rPr>
        <w:t xml:space="preserve">a ošetřování </w:t>
      </w:r>
      <w:r w:rsidR="00FC4EB3" w:rsidRPr="00E01829">
        <w:rPr>
          <w:rFonts w:ascii="Arial" w:hAnsi="Arial" w:cs="Arial"/>
          <w:bCs/>
          <w:i/>
          <w:sz w:val="22"/>
          <w:szCs w:val="22"/>
          <w:lang w:eastAsia="cs-CZ"/>
        </w:rPr>
        <w:t xml:space="preserve">výrobku </w:t>
      </w:r>
      <w:r w:rsidR="001E79AD" w:rsidRPr="00E01829">
        <w:rPr>
          <w:rFonts w:ascii="Arial" w:hAnsi="Arial" w:cs="Arial"/>
          <w:bCs/>
          <w:i/>
          <w:sz w:val="22"/>
          <w:szCs w:val="22"/>
          <w:lang w:eastAsia="cs-CZ"/>
        </w:rPr>
        <w:t>uživatelem</w:t>
      </w:r>
    </w:p>
    <w:p w:rsidR="00476EDF" w:rsidRPr="00E01829" w:rsidRDefault="00476EDF" w:rsidP="000E18F6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before="240"/>
        <w:ind w:left="425" w:hanging="357"/>
        <w:jc w:val="both"/>
        <w:rPr>
          <w:rFonts w:ascii="Arial" w:hAnsi="Arial" w:cs="Arial"/>
          <w:b/>
          <w:caps/>
          <w:sz w:val="22"/>
          <w:szCs w:val="22"/>
          <w:lang w:eastAsia="cs-CZ"/>
        </w:rPr>
      </w:pPr>
      <w:r w:rsidRPr="00E01829">
        <w:rPr>
          <w:rFonts w:ascii="Arial" w:hAnsi="Arial" w:cs="Arial"/>
          <w:b/>
          <w:caps/>
          <w:sz w:val="22"/>
          <w:szCs w:val="22"/>
          <w:lang w:eastAsia="cs-CZ"/>
        </w:rPr>
        <w:t>Podklady</w:t>
      </w:r>
    </w:p>
    <w:p w:rsidR="00476EDF" w:rsidRPr="00E01829" w:rsidRDefault="00476ED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Citované normy</w:t>
      </w:r>
      <w:r w:rsidR="000E18F6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0E18F6" w:rsidRPr="00E01829">
        <w:rPr>
          <w:rFonts w:ascii="Arial" w:hAnsi="Arial" w:cs="Arial"/>
          <w:bCs/>
          <w:i/>
          <w:sz w:val="22"/>
          <w:szCs w:val="22"/>
          <w:lang w:eastAsia="cs-CZ"/>
        </w:rPr>
        <w:t>- uvést veškeré zákonné normy, ČSN apod. uvedené v TPD</w:t>
      </w:r>
    </w:p>
    <w:p w:rsidR="00476EDF" w:rsidRPr="00E01829" w:rsidRDefault="00476ED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Související normy</w:t>
      </w:r>
      <w:r w:rsidR="000E18F6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0E18F6" w:rsidRPr="00E01829">
        <w:rPr>
          <w:rFonts w:ascii="Arial" w:hAnsi="Arial" w:cs="Arial"/>
          <w:bCs/>
          <w:i/>
          <w:sz w:val="22"/>
          <w:szCs w:val="22"/>
          <w:lang w:eastAsia="cs-CZ"/>
        </w:rPr>
        <w:t>- uvést zákonné normy, ČSN apod., které nejsou citovány v TPD, ale souvisejí s výrobou, zkoušením, dodáním, skladováním či používáním výrobku.</w:t>
      </w:r>
    </w:p>
    <w:p w:rsidR="00476EDF" w:rsidRPr="00E01829" w:rsidRDefault="00476EDF" w:rsidP="000E18F6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before="240"/>
        <w:ind w:left="425" w:hanging="357"/>
        <w:jc w:val="both"/>
        <w:rPr>
          <w:rFonts w:ascii="Arial" w:hAnsi="Arial" w:cs="Arial"/>
          <w:b/>
          <w:caps/>
          <w:sz w:val="22"/>
          <w:szCs w:val="22"/>
          <w:lang w:eastAsia="cs-CZ"/>
        </w:rPr>
      </w:pPr>
      <w:r w:rsidRPr="00E01829">
        <w:rPr>
          <w:rFonts w:ascii="Arial" w:hAnsi="Arial" w:cs="Arial"/>
          <w:b/>
          <w:caps/>
          <w:sz w:val="22"/>
          <w:szCs w:val="22"/>
          <w:lang w:eastAsia="cs-CZ"/>
        </w:rPr>
        <w:t>Přílohy:</w:t>
      </w:r>
    </w:p>
    <w:p w:rsidR="00476EDF" w:rsidRPr="00E01829" w:rsidRDefault="00476ED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Velikostní sortiment</w:t>
      </w:r>
    </w:p>
    <w:p w:rsidR="000E18F6" w:rsidRPr="00E01829" w:rsidRDefault="000E18F6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Fotografie výrobku</w:t>
      </w:r>
    </w:p>
    <w:p w:rsidR="00476EDF" w:rsidRPr="00E01829" w:rsidRDefault="00476ED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Technický nákres</w:t>
      </w:r>
      <w:r w:rsidR="000E18F6" w:rsidRPr="00E01829">
        <w:rPr>
          <w:rFonts w:ascii="Arial" w:hAnsi="Arial" w:cs="Arial"/>
          <w:sz w:val="22"/>
          <w:szCs w:val="22"/>
          <w:lang w:eastAsia="cs-CZ"/>
        </w:rPr>
        <w:t xml:space="preserve"> výrobku</w:t>
      </w:r>
      <w:r w:rsidR="008346BE" w:rsidRPr="00E01829">
        <w:rPr>
          <w:rFonts w:ascii="Arial" w:hAnsi="Arial" w:cs="Arial"/>
          <w:sz w:val="22"/>
          <w:szCs w:val="22"/>
          <w:lang w:eastAsia="cs-CZ"/>
        </w:rPr>
        <w:t xml:space="preserve"> (se způsobem měření kontrolních rozměrů)</w:t>
      </w:r>
    </w:p>
    <w:p w:rsidR="00476EDF" w:rsidRPr="00E01829" w:rsidRDefault="00476ED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 xml:space="preserve">Tabulka kontrolních </w:t>
      </w:r>
      <w:r w:rsidR="0086334C" w:rsidRPr="00E01829">
        <w:rPr>
          <w:rFonts w:ascii="Arial" w:hAnsi="Arial" w:cs="Arial"/>
          <w:sz w:val="22"/>
          <w:szCs w:val="22"/>
          <w:lang w:eastAsia="cs-CZ"/>
        </w:rPr>
        <w:t>rozměrů</w:t>
      </w:r>
      <w:r w:rsidR="00665100" w:rsidRPr="00E01829">
        <w:rPr>
          <w:rFonts w:ascii="Arial" w:hAnsi="Arial" w:cs="Arial"/>
          <w:sz w:val="22"/>
          <w:szCs w:val="22"/>
          <w:lang w:eastAsia="cs-CZ"/>
        </w:rPr>
        <w:t xml:space="preserve"> pro každou velikost</w:t>
      </w:r>
      <w:r w:rsidR="004E705D" w:rsidRPr="00E01829">
        <w:rPr>
          <w:rFonts w:ascii="Arial" w:hAnsi="Arial" w:cs="Arial"/>
          <w:sz w:val="22"/>
          <w:szCs w:val="22"/>
          <w:lang w:eastAsia="cs-CZ"/>
        </w:rPr>
        <w:t xml:space="preserve"> (minimálně v rozsahu </w:t>
      </w:r>
      <w:r w:rsidR="00722BE4" w:rsidRPr="00E01829">
        <w:rPr>
          <w:rFonts w:ascii="Arial" w:hAnsi="Arial" w:cs="Arial"/>
          <w:sz w:val="22"/>
          <w:szCs w:val="22"/>
          <w:lang w:eastAsia="cs-CZ"/>
        </w:rPr>
        <w:br/>
      </w:r>
      <w:r w:rsidR="004E705D" w:rsidRPr="00E01829">
        <w:rPr>
          <w:rFonts w:ascii="Arial" w:hAnsi="Arial" w:cs="Arial"/>
          <w:sz w:val="22"/>
          <w:szCs w:val="22"/>
          <w:lang w:eastAsia="cs-CZ"/>
        </w:rPr>
        <w:t>dle přílohy 1)</w:t>
      </w:r>
    </w:p>
    <w:p w:rsidR="00476EDF" w:rsidRPr="00E01829" w:rsidRDefault="00476EDF" w:rsidP="000E18F6">
      <w:pPr>
        <w:numPr>
          <w:ilvl w:val="1"/>
          <w:numId w:val="6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spacing w:before="40"/>
        <w:ind w:left="993" w:hanging="426"/>
        <w:jc w:val="both"/>
        <w:rPr>
          <w:rFonts w:ascii="Arial" w:hAnsi="Arial" w:cs="Arial"/>
          <w:sz w:val="22"/>
          <w:szCs w:val="22"/>
          <w:lang w:eastAsia="cs-CZ"/>
        </w:rPr>
      </w:pPr>
      <w:r w:rsidRPr="00E01829">
        <w:rPr>
          <w:rFonts w:ascii="Arial" w:hAnsi="Arial" w:cs="Arial"/>
          <w:sz w:val="22"/>
          <w:szCs w:val="22"/>
          <w:lang w:eastAsia="cs-CZ"/>
        </w:rPr>
        <w:t>Materiálov</w:t>
      </w:r>
      <w:r w:rsidR="00BF06D4" w:rsidRPr="00E01829">
        <w:rPr>
          <w:rFonts w:ascii="Arial" w:hAnsi="Arial" w:cs="Arial"/>
          <w:sz w:val="22"/>
          <w:szCs w:val="22"/>
          <w:lang w:eastAsia="cs-CZ"/>
        </w:rPr>
        <w:t>é</w:t>
      </w:r>
      <w:r w:rsidRPr="00E01829">
        <w:rPr>
          <w:rFonts w:ascii="Arial" w:hAnsi="Arial" w:cs="Arial"/>
          <w:sz w:val="22"/>
          <w:szCs w:val="22"/>
          <w:lang w:eastAsia="cs-CZ"/>
        </w:rPr>
        <w:t xml:space="preserve"> list</w:t>
      </w:r>
      <w:r w:rsidR="00BF06D4" w:rsidRPr="00E01829">
        <w:rPr>
          <w:rFonts w:ascii="Arial" w:hAnsi="Arial" w:cs="Arial"/>
          <w:sz w:val="22"/>
          <w:szCs w:val="22"/>
          <w:lang w:eastAsia="cs-CZ"/>
        </w:rPr>
        <w:t>y</w:t>
      </w:r>
      <w:r w:rsidR="00FE2A9D" w:rsidRPr="00E01829">
        <w:rPr>
          <w:rFonts w:ascii="Arial" w:hAnsi="Arial" w:cs="Arial"/>
          <w:sz w:val="22"/>
          <w:szCs w:val="22"/>
          <w:lang w:eastAsia="cs-CZ"/>
        </w:rPr>
        <w:t>, kterým</w:t>
      </w:r>
      <w:r w:rsidR="00BF06D4" w:rsidRPr="00E01829">
        <w:rPr>
          <w:rFonts w:ascii="Arial" w:hAnsi="Arial" w:cs="Arial"/>
          <w:sz w:val="22"/>
          <w:szCs w:val="22"/>
          <w:lang w:eastAsia="cs-CZ"/>
        </w:rPr>
        <w:t>i</w:t>
      </w:r>
      <w:r w:rsidR="00FE2A9D" w:rsidRPr="00E0182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82968" w:rsidRPr="00E01829">
        <w:rPr>
          <w:rFonts w:ascii="Arial" w:hAnsi="Arial" w:cs="Arial"/>
          <w:sz w:val="22"/>
          <w:szCs w:val="22"/>
          <w:lang w:eastAsia="cs-CZ"/>
        </w:rPr>
        <w:t xml:space="preserve">výrobce </w:t>
      </w:r>
      <w:r w:rsidR="00FE2A9D" w:rsidRPr="00E01829">
        <w:rPr>
          <w:rFonts w:ascii="Arial" w:hAnsi="Arial" w:cs="Arial"/>
          <w:sz w:val="22"/>
          <w:szCs w:val="22"/>
          <w:lang w:eastAsia="cs-CZ"/>
        </w:rPr>
        <w:t xml:space="preserve">materiálu dokládá materiálové </w:t>
      </w:r>
      <w:r w:rsidR="00BF06D4" w:rsidRPr="00E01829">
        <w:rPr>
          <w:rFonts w:ascii="Arial" w:hAnsi="Arial" w:cs="Arial"/>
          <w:sz w:val="22"/>
          <w:szCs w:val="22"/>
          <w:lang w:eastAsia="cs-CZ"/>
        </w:rPr>
        <w:t>složení a </w:t>
      </w:r>
      <w:r w:rsidR="00FE2A9D" w:rsidRPr="00E01829">
        <w:rPr>
          <w:rFonts w:ascii="Arial" w:hAnsi="Arial" w:cs="Arial"/>
          <w:sz w:val="22"/>
          <w:szCs w:val="22"/>
          <w:lang w:eastAsia="cs-CZ"/>
        </w:rPr>
        <w:t>vlastnosti materiálu</w:t>
      </w:r>
      <w:r w:rsidR="00C7372B" w:rsidRPr="00E01829">
        <w:rPr>
          <w:rFonts w:ascii="Arial" w:hAnsi="Arial" w:cs="Arial"/>
          <w:sz w:val="22"/>
          <w:szCs w:val="22"/>
          <w:lang w:eastAsia="cs-CZ"/>
        </w:rPr>
        <w:t>, ES prohlášení o shodě, Prohlášení o zdravotní nezávadnosti výrobků, ES certifikáty, Zkušební protokoly akreditované zkušebny apod.</w:t>
      </w:r>
    </w:p>
    <w:p w:rsidR="00E01829" w:rsidRPr="00E01829" w:rsidRDefault="00E01829" w:rsidP="00E01829">
      <w:pPr>
        <w:rPr>
          <w:rFonts w:ascii="Arial" w:hAnsi="Arial" w:cs="Arial"/>
          <w:b/>
          <w:sz w:val="22"/>
          <w:szCs w:val="22"/>
        </w:rPr>
      </w:pPr>
    </w:p>
    <w:p w:rsidR="00E01829" w:rsidRDefault="009216B4" w:rsidP="009216B4">
      <w:pPr>
        <w:pStyle w:val="Odstavecseseznamem"/>
        <w:numPr>
          <w:ilvl w:val="0"/>
          <w:numId w:val="6"/>
        </w:numPr>
        <w:tabs>
          <w:tab w:val="clear" w:pos="720"/>
          <w:tab w:val="num" w:pos="426"/>
        </w:tabs>
        <w:suppressAutoHyphens w:val="0"/>
        <w:ind w:hanging="578"/>
        <w:rPr>
          <w:rFonts w:ascii="Arial" w:hAnsi="Arial" w:cs="Arial"/>
          <w:b/>
          <w:sz w:val="22"/>
          <w:szCs w:val="22"/>
        </w:rPr>
      </w:pPr>
      <w:r w:rsidRPr="00E01829">
        <w:rPr>
          <w:rFonts w:ascii="Arial" w:hAnsi="Arial" w:cs="Arial"/>
          <w:b/>
          <w:sz w:val="22"/>
          <w:szCs w:val="22"/>
        </w:rPr>
        <w:t>SORTIMENT ZBOŽÍ, ORIENTAČNÍ MNOŽSTVÍ, SJEDNANÉ CENY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7"/>
        <w:gridCol w:w="1614"/>
        <w:gridCol w:w="1332"/>
        <w:gridCol w:w="1417"/>
        <w:gridCol w:w="1552"/>
        <w:gridCol w:w="1816"/>
      </w:tblGrid>
      <w:tr w:rsidR="00E01829" w:rsidTr="00E01829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Druh zboží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Předpokládané množství (ks)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Cena v Kč za 1 ks </w:t>
            </w:r>
          </w:p>
          <w:p w:rsidR="00E01829" w:rsidRDefault="00E01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(bez DPH)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Cena v Kč za předpokládané množství </w:t>
            </w:r>
          </w:p>
          <w:p w:rsidR="00E01829" w:rsidRDefault="00E01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(bez DPH)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Výše DPH za předpokládané množství v Kč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v Kč za předpokládané množství (včetně 21% DPH)</w:t>
            </w:r>
          </w:p>
        </w:tc>
      </w:tr>
      <w:tr w:rsidR="00E01829" w:rsidTr="00E01829">
        <w:trPr>
          <w:trHeight w:val="332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29" w:rsidRDefault="00E0182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Pracovní oděv výstražný:</w:t>
            </w:r>
          </w:p>
        </w:tc>
      </w:tr>
      <w:tr w:rsidR="00E01829" w:rsidTr="00E01829">
        <w:trPr>
          <w:trHeight w:val="456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Blůza pracovní keprová výstražná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4 500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1829" w:rsidTr="00E01829">
        <w:trPr>
          <w:trHeight w:val="456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Kalhoty pracovní keprové výstražné do pasu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4 150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1829" w:rsidTr="00E01829">
        <w:trPr>
          <w:trHeight w:val="456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Kalhoty pracovní keprové výstražné s náprsenkou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1829" w:rsidTr="00E01829">
        <w:trPr>
          <w:trHeight w:val="456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Vesta výstražná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1829" w:rsidTr="00E01829">
        <w:trPr>
          <w:trHeight w:val="456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Vesta profesní výstražná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1829" w:rsidTr="00E01829">
        <w:trPr>
          <w:trHeight w:val="456"/>
        </w:trPr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29" w:rsidRDefault="00E018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Hodnocená nabídková cena celkem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29" w:rsidRDefault="00E018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216B4" w:rsidRDefault="009216B4" w:rsidP="009216B4">
      <w:pPr>
        <w:rPr>
          <w:rFonts w:ascii="Arial" w:hAnsi="Arial" w:cs="Arial"/>
          <w:b/>
          <w:sz w:val="20"/>
          <w:szCs w:val="20"/>
        </w:rPr>
      </w:pPr>
    </w:p>
    <w:p w:rsidR="009F354F" w:rsidRDefault="009216B4" w:rsidP="009216B4">
      <w:pPr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sz w:val="20"/>
          <w:szCs w:val="20"/>
        </w:rPr>
        <w:t>Celková předpokládaná hodnota veřejné zakázky v Kč bez DPH:</w:t>
      </w:r>
      <w:bookmarkStart w:id="0" w:name="_GoBack"/>
      <w:bookmarkEnd w:id="0"/>
    </w:p>
    <w:sectPr w:rsidR="009F354F" w:rsidSect="001B5078">
      <w:footerReference w:type="even" r:id="rId8"/>
      <w:footerReference w:type="default" r:id="rId9"/>
      <w:footnotePr>
        <w:pos w:val="beneathText"/>
      </w:footnotePr>
      <w:pgSz w:w="11905" w:h="16837" w:code="9"/>
      <w:pgMar w:top="1134" w:right="1361" w:bottom="90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7E5" w:rsidRDefault="00A267E5">
      <w:r>
        <w:separator/>
      </w:r>
    </w:p>
  </w:endnote>
  <w:endnote w:type="continuationSeparator" w:id="0">
    <w:p w:rsidR="00A267E5" w:rsidRDefault="00A26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7BD" w:rsidRPr="002423DD" w:rsidRDefault="004E07BD" w:rsidP="00B31848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E07BD" w:rsidRDefault="004E07B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7BD" w:rsidRPr="002423DD" w:rsidRDefault="004E07BD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hAnsi="Arial" w:cs="Arial"/>
        <w:b/>
        <w:sz w:val="22"/>
        <w:szCs w:val="22"/>
      </w:rPr>
      <w:fldChar w:fldCharType="separate"/>
    </w:r>
    <w:r w:rsidR="009216B4">
      <w:rPr>
        <w:rStyle w:val="slostrnky"/>
        <w:rFonts w:ascii="Arial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hAnsi="Arial" w:cs="Arial"/>
        <w:b/>
        <w:sz w:val="22"/>
        <w:szCs w:val="22"/>
      </w:rPr>
      <w:t>/</w:t>
    </w:r>
    <w:r w:rsidRPr="002423DD">
      <w:rPr>
        <w:rStyle w:val="slostrnky"/>
        <w:rFonts w:ascii="Arial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hAnsi="Arial" w:cs="Arial"/>
        <w:b/>
        <w:sz w:val="22"/>
        <w:szCs w:val="22"/>
      </w:rPr>
      <w:fldChar w:fldCharType="separate"/>
    </w:r>
    <w:r w:rsidR="009216B4">
      <w:rPr>
        <w:rStyle w:val="slostrnky"/>
        <w:rFonts w:ascii="Arial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7E5" w:rsidRDefault="00A267E5">
      <w:r>
        <w:separator/>
      </w:r>
    </w:p>
  </w:footnote>
  <w:footnote w:type="continuationSeparator" w:id="0">
    <w:p w:rsidR="00A267E5" w:rsidRDefault="00A26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24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BD5726"/>
    <w:multiLevelType w:val="hybridMultilevel"/>
    <w:tmpl w:val="3C088468"/>
    <w:lvl w:ilvl="0" w:tplc="4C2A3B88">
      <w:start w:val="64"/>
      <w:numFmt w:val="bullet"/>
      <w:lvlText w:val="-"/>
      <w:lvlJc w:val="left"/>
      <w:pPr>
        <w:tabs>
          <w:tab w:val="num" w:pos="284"/>
        </w:tabs>
        <w:ind w:left="284" w:hanging="199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7158AA"/>
    <w:multiLevelType w:val="hybridMultilevel"/>
    <w:tmpl w:val="D682D500"/>
    <w:lvl w:ilvl="0" w:tplc="1D000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CB"/>
    <w:rsid w:val="000019B2"/>
    <w:rsid w:val="000101D6"/>
    <w:rsid w:val="0001184F"/>
    <w:rsid w:val="000210FE"/>
    <w:rsid w:val="00023D60"/>
    <w:rsid w:val="00024F02"/>
    <w:rsid w:val="000436AA"/>
    <w:rsid w:val="00046FFC"/>
    <w:rsid w:val="00052B38"/>
    <w:rsid w:val="0005605A"/>
    <w:rsid w:val="00056BC3"/>
    <w:rsid w:val="000726A5"/>
    <w:rsid w:val="00092AB1"/>
    <w:rsid w:val="000965B6"/>
    <w:rsid w:val="000B29AD"/>
    <w:rsid w:val="000C13A1"/>
    <w:rsid w:val="000C491E"/>
    <w:rsid w:val="000E14FB"/>
    <w:rsid w:val="000E18F6"/>
    <w:rsid w:val="000E6035"/>
    <w:rsid w:val="00100839"/>
    <w:rsid w:val="00105D8D"/>
    <w:rsid w:val="00115127"/>
    <w:rsid w:val="00115C6A"/>
    <w:rsid w:val="001348CA"/>
    <w:rsid w:val="00154DE3"/>
    <w:rsid w:val="00156746"/>
    <w:rsid w:val="00160FED"/>
    <w:rsid w:val="00182968"/>
    <w:rsid w:val="0018425F"/>
    <w:rsid w:val="0018609E"/>
    <w:rsid w:val="001A2C7E"/>
    <w:rsid w:val="001A486F"/>
    <w:rsid w:val="001A53A3"/>
    <w:rsid w:val="001A7CCE"/>
    <w:rsid w:val="001B5078"/>
    <w:rsid w:val="001C186F"/>
    <w:rsid w:val="001C1971"/>
    <w:rsid w:val="001C5625"/>
    <w:rsid w:val="001D3AE4"/>
    <w:rsid w:val="001E79AD"/>
    <w:rsid w:val="00205387"/>
    <w:rsid w:val="0021382B"/>
    <w:rsid w:val="002272E8"/>
    <w:rsid w:val="00234797"/>
    <w:rsid w:val="002366FB"/>
    <w:rsid w:val="00241B36"/>
    <w:rsid w:val="002423DD"/>
    <w:rsid w:val="002447AB"/>
    <w:rsid w:val="002516A9"/>
    <w:rsid w:val="0026023F"/>
    <w:rsid w:val="00263BC2"/>
    <w:rsid w:val="00267404"/>
    <w:rsid w:val="002725F6"/>
    <w:rsid w:val="0028503D"/>
    <w:rsid w:val="00286348"/>
    <w:rsid w:val="002A0118"/>
    <w:rsid w:val="002A0F43"/>
    <w:rsid w:val="002F7D22"/>
    <w:rsid w:val="003070DD"/>
    <w:rsid w:val="0032288C"/>
    <w:rsid w:val="00322C41"/>
    <w:rsid w:val="00323CA6"/>
    <w:rsid w:val="0034682E"/>
    <w:rsid w:val="003741C8"/>
    <w:rsid w:val="003C0823"/>
    <w:rsid w:val="003C09E1"/>
    <w:rsid w:val="003C56A4"/>
    <w:rsid w:val="003D371B"/>
    <w:rsid w:val="00413C74"/>
    <w:rsid w:val="004155F5"/>
    <w:rsid w:val="00415FA3"/>
    <w:rsid w:val="00425A31"/>
    <w:rsid w:val="00430716"/>
    <w:rsid w:val="00434CE2"/>
    <w:rsid w:val="0043781B"/>
    <w:rsid w:val="00443893"/>
    <w:rsid w:val="004532E5"/>
    <w:rsid w:val="00476EDF"/>
    <w:rsid w:val="00483B62"/>
    <w:rsid w:val="00483FD6"/>
    <w:rsid w:val="004861E8"/>
    <w:rsid w:val="004931DB"/>
    <w:rsid w:val="004A0526"/>
    <w:rsid w:val="004A0DE2"/>
    <w:rsid w:val="004A3D5D"/>
    <w:rsid w:val="004A6C1D"/>
    <w:rsid w:val="004B10D9"/>
    <w:rsid w:val="004B7E2E"/>
    <w:rsid w:val="004C6695"/>
    <w:rsid w:val="004D5284"/>
    <w:rsid w:val="004E07BD"/>
    <w:rsid w:val="004E705D"/>
    <w:rsid w:val="004F49D7"/>
    <w:rsid w:val="005009F7"/>
    <w:rsid w:val="00501348"/>
    <w:rsid w:val="005851FA"/>
    <w:rsid w:val="00590717"/>
    <w:rsid w:val="00592635"/>
    <w:rsid w:val="005973BD"/>
    <w:rsid w:val="005A1A3A"/>
    <w:rsid w:val="005B141B"/>
    <w:rsid w:val="005B6521"/>
    <w:rsid w:val="005C769D"/>
    <w:rsid w:val="006067AC"/>
    <w:rsid w:val="00637FF9"/>
    <w:rsid w:val="006475E4"/>
    <w:rsid w:val="0065213B"/>
    <w:rsid w:val="006605B5"/>
    <w:rsid w:val="00665100"/>
    <w:rsid w:val="006841AF"/>
    <w:rsid w:val="00686CA7"/>
    <w:rsid w:val="00690F2D"/>
    <w:rsid w:val="00697BE9"/>
    <w:rsid w:val="006C579A"/>
    <w:rsid w:val="006E1EDC"/>
    <w:rsid w:val="006E23B3"/>
    <w:rsid w:val="006F4BDF"/>
    <w:rsid w:val="007001AE"/>
    <w:rsid w:val="00700943"/>
    <w:rsid w:val="00722BE4"/>
    <w:rsid w:val="00751E88"/>
    <w:rsid w:val="007679E2"/>
    <w:rsid w:val="007B344F"/>
    <w:rsid w:val="007B4448"/>
    <w:rsid w:val="007D214E"/>
    <w:rsid w:val="007D428C"/>
    <w:rsid w:val="007E5535"/>
    <w:rsid w:val="00807FC9"/>
    <w:rsid w:val="008141CE"/>
    <w:rsid w:val="00822529"/>
    <w:rsid w:val="008346BE"/>
    <w:rsid w:val="00845FD6"/>
    <w:rsid w:val="0086334C"/>
    <w:rsid w:val="0087211C"/>
    <w:rsid w:val="008748CF"/>
    <w:rsid w:val="0089026F"/>
    <w:rsid w:val="00892E36"/>
    <w:rsid w:val="008C7C51"/>
    <w:rsid w:val="008F1F51"/>
    <w:rsid w:val="0091552A"/>
    <w:rsid w:val="00915C1C"/>
    <w:rsid w:val="009216B4"/>
    <w:rsid w:val="009266DF"/>
    <w:rsid w:val="00931A91"/>
    <w:rsid w:val="00933001"/>
    <w:rsid w:val="0094374B"/>
    <w:rsid w:val="009556DB"/>
    <w:rsid w:val="00956257"/>
    <w:rsid w:val="00965732"/>
    <w:rsid w:val="009927E3"/>
    <w:rsid w:val="009B4576"/>
    <w:rsid w:val="009C44E6"/>
    <w:rsid w:val="009E2F00"/>
    <w:rsid w:val="009E36F0"/>
    <w:rsid w:val="009F1790"/>
    <w:rsid w:val="009F354F"/>
    <w:rsid w:val="009F4F83"/>
    <w:rsid w:val="00A04F41"/>
    <w:rsid w:val="00A129D4"/>
    <w:rsid w:val="00A20679"/>
    <w:rsid w:val="00A21192"/>
    <w:rsid w:val="00A22F16"/>
    <w:rsid w:val="00A267E5"/>
    <w:rsid w:val="00A270B1"/>
    <w:rsid w:val="00A45FD4"/>
    <w:rsid w:val="00A47393"/>
    <w:rsid w:val="00A551CA"/>
    <w:rsid w:val="00A6517D"/>
    <w:rsid w:val="00A7368A"/>
    <w:rsid w:val="00A74262"/>
    <w:rsid w:val="00A901BF"/>
    <w:rsid w:val="00AC0B60"/>
    <w:rsid w:val="00AC0E2E"/>
    <w:rsid w:val="00AD28C3"/>
    <w:rsid w:val="00AD356F"/>
    <w:rsid w:val="00AE152F"/>
    <w:rsid w:val="00AE2AA9"/>
    <w:rsid w:val="00AF36A4"/>
    <w:rsid w:val="00B0563E"/>
    <w:rsid w:val="00B07DF7"/>
    <w:rsid w:val="00B15C4E"/>
    <w:rsid w:val="00B168B0"/>
    <w:rsid w:val="00B249E2"/>
    <w:rsid w:val="00B31848"/>
    <w:rsid w:val="00B429E4"/>
    <w:rsid w:val="00B434E0"/>
    <w:rsid w:val="00B47366"/>
    <w:rsid w:val="00B50763"/>
    <w:rsid w:val="00B57CE0"/>
    <w:rsid w:val="00B71551"/>
    <w:rsid w:val="00BB5A03"/>
    <w:rsid w:val="00BC01C6"/>
    <w:rsid w:val="00BD6922"/>
    <w:rsid w:val="00BE04FC"/>
    <w:rsid w:val="00BE0FCF"/>
    <w:rsid w:val="00BE36C8"/>
    <w:rsid w:val="00BF06D4"/>
    <w:rsid w:val="00C06290"/>
    <w:rsid w:val="00C06FC7"/>
    <w:rsid w:val="00C12D6D"/>
    <w:rsid w:val="00C27986"/>
    <w:rsid w:val="00C3215D"/>
    <w:rsid w:val="00C34E9B"/>
    <w:rsid w:val="00C4506E"/>
    <w:rsid w:val="00C45D88"/>
    <w:rsid w:val="00C47330"/>
    <w:rsid w:val="00C57037"/>
    <w:rsid w:val="00C57B1E"/>
    <w:rsid w:val="00C6278E"/>
    <w:rsid w:val="00C7372B"/>
    <w:rsid w:val="00C773D3"/>
    <w:rsid w:val="00C851E1"/>
    <w:rsid w:val="00C86C4B"/>
    <w:rsid w:val="00C926D2"/>
    <w:rsid w:val="00C96047"/>
    <w:rsid w:val="00CA7628"/>
    <w:rsid w:val="00CB7EF2"/>
    <w:rsid w:val="00CC08CF"/>
    <w:rsid w:val="00CE5496"/>
    <w:rsid w:val="00D03ED4"/>
    <w:rsid w:val="00D05933"/>
    <w:rsid w:val="00D149C7"/>
    <w:rsid w:val="00D361CB"/>
    <w:rsid w:val="00D367BF"/>
    <w:rsid w:val="00D5739F"/>
    <w:rsid w:val="00D70827"/>
    <w:rsid w:val="00D72126"/>
    <w:rsid w:val="00D750A3"/>
    <w:rsid w:val="00D8364A"/>
    <w:rsid w:val="00D903A6"/>
    <w:rsid w:val="00D97AD3"/>
    <w:rsid w:val="00DB56A9"/>
    <w:rsid w:val="00DD4259"/>
    <w:rsid w:val="00DE0ADC"/>
    <w:rsid w:val="00DF30ED"/>
    <w:rsid w:val="00DF3DD5"/>
    <w:rsid w:val="00E009D7"/>
    <w:rsid w:val="00E01829"/>
    <w:rsid w:val="00E028D8"/>
    <w:rsid w:val="00E17E64"/>
    <w:rsid w:val="00E31F06"/>
    <w:rsid w:val="00E65490"/>
    <w:rsid w:val="00E671D3"/>
    <w:rsid w:val="00E722AA"/>
    <w:rsid w:val="00E733C4"/>
    <w:rsid w:val="00E74328"/>
    <w:rsid w:val="00E90355"/>
    <w:rsid w:val="00EC65FD"/>
    <w:rsid w:val="00EE1593"/>
    <w:rsid w:val="00EE3ECB"/>
    <w:rsid w:val="00EF20E5"/>
    <w:rsid w:val="00F16B62"/>
    <w:rsid w:val="00F24030"/>
    <w:rsid w:val="00F70DE0"/>
    <w:rsid w:val="00F71AA5"/>
    <w:rsid w:val="00F723A7"/>
    <w:rsid w:val="00F9448C"/>
    <w:rsid w:val="00FA0700"/>
    <w:rsid w:val="00FA425F"/>
    <w:rsid w:val="00FC4EB3"/>
    <w:rsid w:val="00FC6B00"/>
    <w:rsid w:val="00FC6E79"/>
    <w:rsid w:val="00FD2F8B"/>
    <w:rsid w:val="00FD55AD"/>
    <w:rsid w:val="00FE2A9D"/>
    <w:rsid w:val="00FE54E5"/>
    <w:rsid w:val="00FF6A8A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192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Arial"/>
      <w:b/>
      <w:i w:val="0"/>
      <w:sz w:val="24"/>
    </w:rPr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dstavec">
    <w:name w:val="Odstavec"/>
    <w:basedOn w:val="Normln"/>
    <w:pPr>
      <w:overflowPunct w:val="0"/>
      <w:autoSpaceDE w:val="0"/>
      <w:spacing w:after="115" w:line="276" w:lineRule="auto"/>
      <w:ind w:firstLine="480"/>
      <w:textAlignment w:val="baseline"/>
    </w:pPr>
    <w:rPr>
      <w:szCs w:val="20"/>
    </w:rPr>
  </w:style>
  <w:style w:type="paragraph" w:styleId="Zkladntextodsazen">
    <w:name w:val="Body Text Indent"/>
    <w:basedOn w:val="Normln"/>
    <w:pPr>
      <w:autoSpaceDE w:val="0"/>
      <w:spacing w:after="120"/>
      <w:ind w:left="283"/>
    </w:pPr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SpisHCO">
    <w:name w:val="Spis HÚ CO"/>
    <w:basedOn w:val="Normln"/>
    <w:rsid w:val="005851FA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155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155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1552A"/>
  </w:style>
  <w:style w:type="paragraph" w:styleId="Zkladntextodsazen3">
    <w:name w:val="Body Text Indent 3"/>
    <w:basedOn w:val="Normln"/>
    <w:rsid w:val="004B10D9"/>
    <w:pPr>
      <w:spacing w:after="120"/>
      <w:ind w:left="283"/>
    </w:pPr>
    <w:rPr>
      <w:sz w:val="16"/>
      <w:szCs w:val="16"/>
    </w:rPr>
  </w:style>
  <w:style w:type="character" w:styleId="Odkaznakoment">
    <w:name w:val="annotation reference"/>
    <w:semiHidden/>
    <w:rsid w:val="00B71551"/>
    <w:rPr>
      <w:sz w:val="16"/>
      <w:szCs w:val="16"/>
    </w:rPr>
  </w:style>
  <w:style w:type="paragraph" w:styleId="Textkomente">
    <w:name w:val="annotation text"/>
    <w:basedOn w:val="Normln"/>
    <w:semiHidden/>
    <w:rsid w:val="00B7155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71551"/>
    <w:rPr>
      <w:b/>
      <w:bCs/>
    </w:rPr>
  </w:style>
  <w:style w:type="paragraph" w:styleId="Textbubliny">
    <w:name w:val="Balloon Text"/>
    <w:basedOn w:val="Normln"/>
    <w:semiHidden/>
    <w:rsid w:val="00B71551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B7155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hlavChar">
    <w:name w:val="Záhlaví Char"/>
    <w:link w:val="Zhlav"/>
    <w:uiPriority w:val="99"/>
    <w:rsid w:val="001B5078"/>
    <w:rPr>
      <w:sz w:val="24"/>
      <w:szCs w:val="24"/>
      <w:lang w:eastAsia="ar-SA"/>
    </w:rPr>
  </w:style>
  <w:style w:type="character" w:customStyle="1" w:styleId="ZpatChar">
    <w:name w:val="Zápatí Char"/>
    <w:link w:val="Zpat"/>
    <w:uiPriority w:val="99"/>
    <w:rsid w:val="001B5078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018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192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Arial"/>
      <w:b/>
      <w:i w:val="0"/>
      <w:sz w:val="24"/>
    </w:rPr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dstavec">
    <w:name w:val="Odstavec"/>
    <w:basedOn w:val="Normln"/>
    <w:pPr>
      <w:overflowPunct w:val="0"/>
      <w:autoSpaceDE w:val="0"/>
      <w:spacing w:after="115" w:line="276" w:lineRule="auto"/>
      <w:ind w:firstLine="480"/>
      <w:textAlignment w:val="baseline"/>
    </w:pPr>
    <w:rPr>
      <w:szCs w:val="20"/>
    </w:rPr>
  </w:style>
  <w:style w:type="paragraph" w:styleId="Zkladntextodsazen">
    <w:name w:val="Body Text Indent"/>
    <w:basedOn w:val="Normln"/>
    <w:pPr>
      <w:autoSpaceDE w:val="0"/>
      <w:spacing w:after="120"/>
      <w:ind w:left="283"/>
    </w:pPr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SpisHCO">
    <w:name w:val="Spis HÚ CO"/>
    <w:basedOn w:val="Normln"/>
    <w:rsid w:val="005851FA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155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155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1552A"/>
  </w:style>
  <w:style w:type="paragraph" w:styleId="Zkladntextodsazen3">
    <w:name w:val="Body Text Indent 3"/>
    <w:basedOn w:val="Normln"/>
    <w:rsid w:val="004B10D9"/>
    <w:pPr>
      <w:spacing w:after="120"/>
      <w:ind w:left="283"/>
    </w:pPr>
    <w:rPr>
      <w:sz w:val="16"/>
      <w:szCs w:val="16"/>
    </w:rPr>
  </w:style>
  <w:style w:type="character" w:styleId="Odkaznakoment">
    <w:name w:val="annotation reference"/>
    <w:semiHidden/>
    <w:rsid w:val="00B71551"/>
    <w:rPr>
      <w:sz w:val="16"/>
      <w:szCs w:val="16"/>
    </w:rPr>
  </w:style>
  <w:style w:type="paragraph" w:styleId="Textkomente">
    <w:name w:val="annotation text"/>
    <w:basedOn w:val="Normln"/>
    <w:semiHidden/>
    <w:rsid w:val="00B7155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71551"/>
    <w:rPr>
      <w:b/>
      <w:bCs/>
    </w:rPr>
  </w:style>
  <w:style w:type="paragraph" w:styleId="Textbubliny">
    <w:name w:val="Balloon Text"/>
    <w:basedOn w:val="Normln"/>
    <w:semiHidden/>
    <w:rsid w:val="00B71551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B7155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hlavChar">
    <w:name w:val="Záhlaví Char"/>
    <w:link w:val="Zhlav"/>
    <w:uiPriority w:val="99"/>
    <w:rsid w:val="001B5078"/>
    <w:rPr>
      <w:sz w:val="24"/>
      <w:szCs w:val="24"/>
      <w:lang w:eastAsia="ar-SA"/>
    </w:rPr>
  </w:style>
  <w:style w:type="character" w:customStyle="1" w:styleId="ZpatChar">
    <w:name w:val="Zápatí Char"/>
    <w:link w:val="Zpat"/>
    <w:uiPriority w:val="99"/>
    <w:rsid w:val="001B5078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01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513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PLÁŠŤ JUPITER Ia</vt:lpstr>
    </vt:vector>
  </TitlesOfParts>
  <Company>SŽDC s.o.</Company>
  <LinksUpToDate>false</LinksUpToDate>
  <CharactersWithSpaces>3538</CharactersWithSpaces>
  <SharedDoc>false</SharedDoc>
  <HLinks>
    <vt:vector size="6" baseType="variant">
      <vt:variant>
        <vt:i4>6815786</vt:i4>
      </vt:variant>
      <vt:variant>
        <vt:i4>8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PLÁŠŤ JUPITER Ia</dc:title>
  <dc:creator>stejzrova</dc:creator>
  <cp:lastModifiedBy>Strnadová Dagmar</cp:lastModifiedBy>
  <cp:revision>17</cp:revision>
  <cp:lastPrinted>2019-02-26T12:11:00Z</cp:lastPrinted>
  <dcterms:created xsi:type="dcterms:W3CDTF">2019-01-30T09:11:00Z</dcterms:created>
  <dcterms:modified xsi:type="dcterms:W3CDTF">2019-02-26T12:28:00Z</dcterms:modified>
</cp:coreProperties>
</file>